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36607" w14:textId="4C01DEB7" w:rsidR="00BE59DF" w:rsidRPr="00EE263E" w:rsidRDefault="00BE59DF" w:rsidP="00BE59DF">
      <w:pPr>
        <w:spacing w:line="276" w:lineRule="auto"/>
        <w:jc w:val="center"/>
        <w:rPr>
          <w:rFonts w:asciiTheme="majorHAnsi" w:hAnsiTheme="majorHAnsi" w:cstheme="majorHAnsi"/>
          <w:b/>
          <w:bCs/>
          <w:sz w:val="22"/>
          <w:szCs w:val="22"/>
        </w:rPr>
      </w:pPr>
      <w:r w:rsidRPr="00EE263E">
        <w:rPr>
          <w:rFonts w:asciiTheme="majorHAnsi" w:hAnsiTheme="majorHAnsi" w:cstheme="majorHAnsi"/>
          <w:b/>
          <w:bCs/>
          <w:sz w:val="22"/>
          <w:szCs w:val="22"/>
        </w:rPr>
        <w:t xml:space="preserve">                                                                                                     </w:t>
      </w:r>
      <w:r w:rsidR="0008208B" w:rsidRPr="00EE263E">
        <w:rPr>
          <w:rFonts w:asciiTheme="majorHAnsi" w:hAnsiTheme="majorHAnsi" w:cstheme="majorHAnsi"/>
          <w:b/>
          <w:bCs/>
          <w:sz w:val="22"/>
          <w:szCs w:val="22"/>
        </w:rPr>
        <w:t xml:space="preserve">         </w:t>
      </w:r>
      <w:r w:rsidRPr="00EE263E">
        <w:rPr>
          <w:rFonts w:asciiTheme="majorHAnsi" w:hAnsiTheme="majorHAnsi" w:cstheme="majorHAnsi"/>
          <w:b/>
          <w:bCs/>
          <w:sz w:val="22"/>
          <w:szCs w:val="22"/>
        </w:rPr>
        <w:t xml:space="preserve">Załącznik do SWZ </w:t>
      </w:r>
    </w:p>
    <w:p w14:paraId="364BBE63" w14:textId="53EF328E" w:rsidR="00BE59DF" w:rsidRPr="00EE263E" w:rsidRDefault="0077679C" w:rsidP="00BE59DF">
      <w:pPr>
        <w:spacing w:line="276" w:lineRule="auto"/>
        <w:jc w:val="center"/>
        <w:rPr>
          <w:rFonts w:asciiTheme="majorHAnsi" w:hAnsiTheme="majorHAnsi" w:cstheme="majorHAnsi"/>
          <w:sz w:val="22"/>
          <w:szCs w:val="22"/>
        </w:rPr>
      </w:pPr>
      <w:r w:rsidRPr="00EE263E">
        <w:rPr>
          <w:rFonts w:asciiTheme="majorHAnsi" w:hAnsiTheme="majorHAnsi" w:cstheme="majorHAnsi"/>
          <w:b/>
          <w:bCs/>
          <w:sz w:val="22"/>
          <w:szCs w:val="22"/>
        </w:rPr>
        <w:t xml:space="preserve">WZÓR UMOWY NR </w:t>
      </w:r>
      <w:r w:rsidRPr="00EE263E">
        <w:rPr>
          <w:rFonts w:asciiTheme="majorHAnsi" w:hAnsiTheme="majorHAnsi" w:cstheme="majorHAnsi"/>
          <w:bCs/>
          <w:sz w:val="22"/>
          <w:szCs w:val="22"/>
        </w:rPr>
        <w:t>..........</w:t>
      </w:r>
      <w:r w:rsidRPr="00EE263E">
        <w:rPr>
          <w:rFonts w:asciiTheme="majorHAnsi" w:hAnsiTheme="majorHAnsi" w:cstheme="majorHAnsi"/>
          <w:b/>
          <w:bCs/>
          <w:sz w:val="22"/>
          <w:szCs w:val="22"/>
        </w:rPr>
        <w:t>/2025/SI/R/IR</w:t>
      </w:r>
      <w:r w:rsidR="00BE59DF" w:rsidRPr="00EE263E">
        <w:rPr>
          <w:rFonts w:asciiTheme="majorHAnsi" w:hAnsiTheme="majorHAnsi" w:cstheme="majorHAnsi"/>
          <w:b/>
          <w:bCs/>
          <w:sz w:val="22"/>
          <w:szCs w:val="22"/>
        </w:rPr>
        <w:t xml:space="preserve">                                                                   </w:t>
      </w:r>
    </w:p>
    <w:p w14:paraId="1D397327" w14:textId="33D55E10" w:rsidR="0077679C" w:rsidRPr="00EE263E" w:rsidRDefault="00BE59DF" w:rsidP="00BE59DF">
      <w:pPr>
        <w:spacing w:line="276" w:lineRule="auto"/>
        <w:rPr>
          <w:rFonts w:asciiTheme="majorHAnsi" w:hAnsiTheme="majorHAnsi" w:cstheme="majorHAnsi"/>
          <w:sz w:val="22"/>
          <w:szCs w:val="22"/>
        </w:rPr>
      </w:pPr>
      <w:r w:rsidRPr="00EE263E">
        <w:rPr>
          <w:rFonts w:asciiTheme="majorHAnsi" w:hAnsiTheme="majorHAnsi" w:cstheme="majorHAnsi"/>
          <w:bCs/>
          <w:i/>
          <w:sz w:val="22"/>
          <w:szCs w:val="22"/>
        </w:rPr>
        <w:t xml:space="preserve">                                                                    </w:t>
      </w:r>
      <w:r w:rsidR="0077679C" w:rsidRPr="00EE263E">
        <w:rPr>
          <w:rFonts w:asciiTheme="majorHAnsi" w:hAnsiTheme="majorHAnsi" w:cstheme="majorHAnsi"/>
          <w:bCs/>
          <w:i/>
          <w:sz w:val="22"/>
          <w:szCs w:val="22"/>
        </w:rPr>
        <w:t>Wynagrodzenie ryczałtowe</w:t>
      </w:r>
    </w:p>
    <w:p w14:paraId="400365D3" w14:textId="77777777" w:rsidR="0077679C" w:rsidRPr="00EE263E" w:rsidRDefault="0077679C" w:rsidP="0077679C">
      <w:pPr>
        <w:spacing w:line="276" w:lineRule="auto"/>
        <w:jc w:val="both"/>
        <w:rPr>
          <w:rFonts w:asciiTheme="majorHAnsi" w:hAnsiTheme="majorHAnsi" w:cstheme="majorHAnsi"/>
          <w:bCs/>
          <w:i/>
          <w:sz w:val="22"/>
          <w:szCs w:val="22"/>
        </w:rPr>
      </w:pPr>
    </w:p>
    <w:p w14:paraId="5D663481" w14:textId="11343A84" w:rsidR="0077679C" w:rsidRPr="00EE263E" w:rsidRDefault="0077679C" w:rsidP="0077679C">
      <w:pPr>
        <w:spacing w:line="276" w:lineRule="auto"/>
        <w:jc w:val="both"/>
        <w:rPr>
          <w:rFonts w:asciiTheme="majorHAnsi" w:hAnsiTheme="majorHAnsi" w:cstheme="majorHAnsi"/>
          <w:sz w:val="22"/>
          <w:szCs w:val="22"/>
        </w:rPr>
      </w:pPr>
      <w:r w:rsidRPr="00EE263E">
        <w:rPr>
          <w:rFonts w:asciiTheme="majorHAnsi" w:hAnsiTheme="majorHAnsi" w:cstheme="majorHAnsi"/>
          <w:sz w:val="22"/>
          <w:szCs w:val="22"/>
        </w:rPr>
        <w:t xml:space="preserve">W dniu ...................2025 r. w Lublinie pomiędzy: </w:t>
      </w:r>
    </w:p>
    <w:p w14:paraId="34F9256F" w14:textId="77777777" w:rsidR="0077679C" w:rsidRPr="00EE263E" w:rsidRDefault="0077679C" w:rsidP="0077679C">
      <w:pPr>
        <w:spacing w:line="276" w:lineRule="auto"/>
        <w:jc w:val="both"/>
        <w:rPr>
          <w:rFonts w:asciiTheme="majorHAnsi" w:hAnsiTheme="majorHAnsi" w:cstheme="majorHAnsi"/>
          <w:b/>
          <w:sz w:val="22"/>
          <w:szCs w:val="22"/>
        </w:rPr>
      </w:pPr>
    </w:p>
    <w:p w14:paraId="551DF4BB" w14:textId="77777777" w:rsidR="0077679C" w:rsidRPr="00EE263E" w:rsidRDefault="0077679C" w:rsidP="0077679C">
      <w:pPr>
        <w:spacing w:line="276" w:lineRule="auto"/>
        <w:jc w:val="both"/>
        <w:rPr>
          <w:rFonts w:asciiTheme="majorHAnsi" w:hAnsiTheme="majorHAnsi" w:cstheme="majorHAnsi"/>
          <w:sz w:val="22"/>
          <w:szCs w:val="22"/>
        </w:rPr>
      </w:pPr>
      <w:r w:rsidRPr="00EE263E">
        <w:rPr>
          <w:rFonts w:asciiTheme="majorHAnsi" w:hAnsiTheme="majorHAnsi" w:cstheme="majorHAnsi"/>
          <w:b/>
          <w:sz w:val="22"/>
          <w:szCs w:val="22"/>
        </w:rPr>
        <w:t>Skarbem Państwa - Komendantem Wojewódzkim Policji w Lublinie z siedzibą w Lublinie, ul. Narutowicza 73, 20-019 Lublin</w:t>
      </w:r>
      <w:r w:rsidRPr="00EE263E">
        <w:rPr>
          <w:rFonts w:asciiTheme="majorHAnsi" w:hAnsiTheme="majorHAnsi" w:cstheme="majorHAnsi"/>
          <w:sz w:val="22"/>
          <w:szCs w:val="22"/>
        </w:rPr>
        <w:t xml:space="preserve">, </w:t>
      </w:r>
    </w:p>
    <w:p w14:paraId="794288DD" w14:textId="77777777" w:rsidR="0077679C" w:rsidRPr="00EE263E" w:rsidRDefault="0077679C" w:rsidP="0077679C">
      <w:pPr>
        <w:spacing w:line="276" w:lineRule="auto"/>
        <w:jc w:val="both"/>
        <w:rPr>
          <w:rFonts w:asciiTheme="majorHAnsi" w:hAnsiTheme="majorHAnsi" w:cstheme="majorHAnsi"/>
          <w:sz w:val="22"/>
          <w:szCs w:val="22"/>
        </w:rPr>
      </w:pPr>
      <w:r w:rsidRPr="00EE263E">
        <w:rPr>
          <w:rFonts w:asciiTheme="majorHAnsi" w:hAnsiTheme="majorHAnsi" w:cstheme="majorHAnsi"/>
          <w:sz w:val="22"/>
          <w:szCs w:val="22"/>
        </w:rPr>
        <w:t>NIP 712-010-46-97, REGON 430689052</w:t>
      </w:r>
      <w:r w:rsidRPr="00EE263E">
        <w:rPr>
          <w:rFonts w:asciiTheme="majorHAnsi" w:hAnsiTheme="majorHAnsi" w:cstheme="majorHAnsi"/>
          <w:i/>
          <w:sz w:val="22"/>
          <w:szCs w:val="22"/>
        </w:rPr>
        <w:t xml:space="preserve">, </w:t>
      </w:r>
      <w:r w:rsidRPr="00EE263E">
        <w:rPr>
          <w:rFonts w:asciiTheme="majorHAnsi" w:hAnsiTheme="majorHAnsi" w:cstheme="majorHAnsi"/>
          <w:sz w:val="22"/>
          <w:szCs w:val="22"/>
        </w:rPr>
        <w:t>reprezentowanym przez:</w:t>
      </w:r>
    </w:p>
    <w:p w14:paraId="08898BD0" w14:textId="77777777" w:rsidR="0077679C" w:rsidRPr="00EE263E" w:rsidRDefault="0077679C" w:rsidP="0077679C">
      <w:pPr>
        <w:spacing w:line="276" w:lineRule="auto"/>
        <w:jc w:val="both"/>
        <w:rPr>
          <w:rFonts w:asciiTheme="majorHAnsi" w:hAnsiTheme="majorHAnsi" w:cstheme="majorHAnsi"/>
          <w:sz w:val="22"/>
          <w:szCs w:val="22"/>
        </w:rPr>
      </w:pPr>
      <w:r w:rsidRPr="00EE263E">
        <w:rPr>
          <w:rFonts w:asciiTheme="majorHAnsi" w:hAnsiTheme="majorHAnsi" w:cstheme="majorHAnsi"/>
          <w:sz w:val="22"/>
          <w:szCs w:val="22"/>
        </w:rPr>
        <w:t>………………………………………………………………………………………….</w:t>
      </w:r>
    </w:p>
    <w:p w14:paraId="1FC5520D" w14:textId="77777777" w:rsidR="0077679C" w:rsidRPr="00EE263E" w:rsidRDefault="0077679C" w:rsidP="0077679C">
      <w:pPr>
        <w:spacing w:line="276" w:lineRule="auto"/>
        <w:jc w:val="both"/>
        <w:rPr>
          <w:rFonts w:asciiTheme="majorHAnsi" w:hAnsiTheme="majorHAnsi" w:cstheme="majorHAnsi"/>
          <w:sz w:val="22"/>
          <w:szCs w:val="22"/>
        </w:rPr>
      </w:pPr>
      <w:r w:rsidRPr="00EE263E">
        <w:rPr>
          <w:rFonts w:asciiTheme="majorHAnsi" w:hAnsiTheme="majorHAnsi" w:cstheme="majorHAnsi"/>
          <w:sz w:val="22"/>
          <w:szCs w:val="22"/>
        </w:rPr>
        <w:t xml:space="preserve">zwanym dalej </w:t>
      </w:r>
      <w:r w:rsidRPr="00EE263E">
        <w:rPr>
          <w:rFonts w:asciiTheme="majorHAnsi" w:hAnsiTheme="majorHAnsi" w:cstheme="majorHAnsi"/>
          <w:b/>
          <w:sz w:val="22"/>
          <w:szCs w:val="22"/>
        </w:rPr>
        <w:t>Zamawiającym</w:t>
      </w:r>
      <w:r w:rsidRPr="00EE263E">
        <w:rPr>
          <w:rFonts w:asciiTheme="majorHAnsi" w:hAnsiTheme="majorHAnsi" w:cstheme="majorHAnsi"/>
          <w:sz w:val="22"/>
          <w:szCs w:val="22"/>
        </w:rPr>
        <w:t>,</w:t>
      </w:r>
    </w:p>
    <w:p w14:paraId="6FE98BFF" w14:textId="2DE021FF" w:rsidR="0077679C" w:rsidRPr="00EE263E" w:rsidRDefault="0077679C" w:rsidP="0077679C">
      <w:pPr>
        <w:spacing w:line="276" w:lineRule="auto"/>
        <w:jc w:val="both"/>
        <w:rPr>
          <w:rFonts w:asciiTheme="majorHAnsi" w:hAnsiTheme="majorHAnsi" w:cstheme="majorHAnsi"/>
          <w:sz w:val="22"/>
          <w:szCs w:val="22"/>
        </w:rPr>
      </w:pPr>
      <w:r w:rsidRPr="00EE263E">
        <w:rPr>
          <w:rFonts w:asciiTheme="majorHAnsi" w:hAnsiTheme="majorHAnsi" w:cstheme="majorHAnsi"/>
          <w:sz w:val="22"/>
          <w:szCs w:val="22"/>
        </w:rPr>
        <w:t xml:space="preserve">a: </w:t>
      </w:r>
      <w:r w:rsidR="00224D8E" w:rsidRPr="00EE263E">
        <w:rPr>
          <w:rFonts w:asciiTheme="majorHAnsi" w:hAnsiTheme="majorHAnsi" w:cstheme="majorHAnsi"/>
          <w:sz w:val="22"/>
          <w:szCs w:val="22"/>
        </w:rPr>
        <w:t>…………………………………………………………………………………………………….</w:t>
      </w:r>
      <w:r w:rsidRPr="00EE263E">
        <w:rPr>
          <w:rFonts w:asciiTheme="majorHAnsi" w:hAnsiTheme="majorHAnsi" w:cstheme="majorHAnsi"/>
          <w:sz w:val="22"/>
          <w:szCs w:val="22"/>
        </w:rPr>
        <w:t>, wpisanym\(-ą)</w:t>
      </w:r>
      <w:r w:rsidRPr="00EE263E">
        <w:rPr>
          <w:rFonts w:asciiTheme="majorHAnsi" w:hAnsiTheme="majorHAnsi" w:cstheme="majorHAnsi"/>
          <w:b/>
          <w:sz w:val="22"/>
          <w:szCs w:val="22"/>
        </w:rPr>
        <w:t xml:space="preserve"> </w:t>
      </w:r>
      <w:r w:rsidRPr="00EE263E">
        <w:rPr>
          <w:rFonts w:asciiTheme="majorHAnsi" w:hAnsiTheme="majorHAnsi" w:cstheme="majorHAnsi"/>
          <w:sz w:val="22"/>
          <w:szCs w:val="22"/>
        </w:rPr>
        <w:t xml:space="preserve">do rejestru przedsiębiorców pod numerem KRS ……,  NIP ………….., REGON ………., </w:t>
      </w:r>
    </w:p>
    <w:p w14:paraId="6DAC9638" w14:textId="77777777" w:rsidR="0077679C" w:rsidRPr="00EE263E" w:rsidRDefault="0077679C" w:rsidP="0077679C">
      <w:pPr>
        <w:spacing w:line="276" w:lineRule="auto"/>
        <w:jc w:val="both"/>
        <w:rPr>
          <w:rFonts w:asciiTheme="majorHAnsi" w:hAnsiTheme="majorHAnsi" w:cstheme="majorHAnsi"/>
          <w:sz w:val="22"/>
          <w:szCs w:val="22"/>
        </w:rPr>
      </w:pPr>
      <w:r w:rsidRPr="00EE263E">
        <w:rPr>
          <w:rFonts w:asciiTheme="majorHAnsi" w:hAnsiTheme="majorHAnsi" w:cstheme="majorHAnsi"/>
          <w:sz w:val="22"/>
          <w:szCs w:val="22"/>
        </w:rPr>
        <w:t>reprezentowanym\(-ą)  przez:</w:t>
      </w:r>
    </w:p>
    <w:p w14:paraId="110BC16E" w14:textId="77777777" w:rsidR="0077679C" w:rsidRPr="00EE263E" w:rsidRDefault="0077679C" w:rsidP="000D1C60">
      <w:pPr>
        <w:numPr>
          <w:ilvl w:val="0"/>
          <w:numId w:val="7"/>
        </w:numPr>
        <w:suppressAutoHyphens/>
        <w:spacing w:line="276" w:lineRule="auto"/>
        <w:ind w:left="284" w:hanging="284"/>
        <w:jc w:val="both"/>
        <w:rPr>
          <w:rFonts w:asciiTheme="majorHAnsi" w:hAnsiTheme="majorHAnsi" w:cstheme="majorHAnsi"/>
          <w:sz w:val="22"/>
          <w:szCs w:val="22"/>
        </w:rPr>
      </w:pPr>
      <w:r w:rsidRPr="00EE263E">
        <w:rPr>
          <w:rFonts w:asciiTheme="majorHAnsi" w:hAnsiTheme="majorHAnsi" w:cstheme="majorHAnsi"/>
          <w:sz w:val="22"/>
          <w:szCs w:val="22"/>
        </w:rPr>
        <w:t>…………………………………………………………………………………….………………</w:t>
      </w:r>
    </w:p>
    <w:p w14:paraId="5B4ED4FE" w14:textId="77777777" w:rsidR="0077679C" w:rsidRPr="00EE263E" w:rsidRDefault="0077679C" w:rsidP="0077679C">
      <w:pPr>
        <w:spacing w:line="276" w:lineRule="auto"/>
        <w:jc w:val="both"/>
        <w:rPr>
          <w:rFonts w:asciiTheme="majorHAnsi" w:hAnsiTheme="majorHAnsi" w:cstheme="majorHAnsi"/>
          <w:sz w:val="22"/>
          <w:szCs w:val="22"/>
        </w:rPr>
      </w:pPr>
      <w:r w:rsidRPr="00EE263E">
        <w:rPr>
          <w:rFonts w:asciiTheme="majorHAnsi" w:hAnsiTheme="majorHAnsi" w:cstheme="majorHAnsi"/>
          <w:sz w:val="22"/>
          <w:szCs w:val="22"/>
        </w:rPr>
        <w:t xml:space="preserve">zwanym\(ą) dalej </w:t>
      </w:r>
      <w:r w:rsidRPr="00EE263E">
        <w:rPr>
          <w:rFonts w:asciiTheme="majorHAnsi" w:hAnsiTheme="majorHAnsi" w:cstheme="majorHAnsi"/>
          <w:b/>
          <w:sz w:val="22"/>
          <w:szCs w:val="22"/>
        </w:rPr>
        <w:t>Wykonawcą,</w:t>
      </w:r>
    </w:p>
    <w:p w14:paraId="7A4DF899" w14:textId="77777777" w:rsidR="0077679C" w:rsidRPr="00EE263E" w:rsidRDefault="0077679C" w:rsidP="0077679C">
      <w:pPr>
        <w:spacing w:line="276" w:lineRule="auto"/>
        <w:jc w:val="both"/>
        <w:rPr>
          <w:rFonts w:asciiTheme="majorHAnsi" w:hAnsiTheme="majorHAnsi" w:cstheme="majorHAnsi"/>
          <w:sz w:val="22"/>
          <w:szCs w:val="22"/>
        </w:rPr>
      </w:pPr>
      <w:r w:rsidRPr="00EE263E">
        <w:rPr>
          <w:rFonts w:asciiTheme="majorHAnsi" w:hAnsiTheme="majorHAnsi" w:cstheme="majorHAnsi"/>
          <w:sz w:val="22"/>
          <w:szCs w:val="22"/>
        </w:rPr>
        <w:t xml:space="preserve">zawarta została umowa następującej treści: </w:t>
      </w:r>
    </w:p>
    <w:p w14:paraId="1C470E1B" w14:textId="77777777" w:rsidR="0077679C" w:rsidRPr="00EE263E" w:rsidRDefault="0077679C" w:rsidP="0077679C">
      <w:pPr>
        <w:tabs>
          <w:tab w:val="left" w:pos="360"/>
        </w:tabs>
        <w:spacing w:line="276" w:lineRule="auto"/>
        <w:jc w:val="both"/>
        <w:rPr>
          <w:rFonts w:asciiTheme="majorHAnsi" w:hAnsiTheme="majorHAnsi" w:cstheme="majorHAnsi"/>
          <w:sz w:val="22"/>
          <w:szCs w:val="22"/>
        </w:rPr>
      </w:pPr>
    </w:p>
    <w:p w14:paraId="6CF4D37C" w14:textId="77777777" w:rsidR="0077679C" w:rsidRPr="00EE263E" w:rsidRDefault="0077679C" w:rsidP="0077679C">
      <w:pPr>
        <w:tabs>
          <w:tab w:val="left" w:pos="360"/>
        </w:tabs>
        <w:spacing w:line="276" w:lineRule="auto"/>
        <w:jc w:val="center"/>
        <w:rPr>
          <w:rFonts w:asciiTheme="majorHAnsi" w:hAnsiTheme="majorHAnsi" w:cstheme="majorHAnsi"/>
          <w:sz w:val="22"/>
          <w:szCs w:val="22"/>
        </w:rPr>
      </w:pPr>
      <w:r w:rsidRPr="00EE263E">
        <w:rPr>
          <w:rFonts w:asciiTheme="majorHAnsi" w:hAnsiTheme="majorHAnsi" w:cstheme="majorHAnsi"/>
          <w:b/>
          <w:sz w:val="22"/>
          <w:szCs w:val="22"/>
        </w:rPr>
        <w:t>§ 1</w:t>
      </w:r>
    </w:p>
    <w:p w14:paraId="0762264D" w14:textId="77777777" w:rsidR="0077679C" w:rsidRPr="00EE263E" w:rsidRDefault="0077679C" w:rsidP="0077679C">
      <w:pPr>
        <w:tabs>
          <w:tab w:val="left" w:pos="360"/>
        </w:tabs>
        <w:spacing w:line="276" w:lineRule="auto"/>
        <w:jc w:val="center"/>
        <w:rPr>
          <w:rFonts w:asciiTheme="majorHAnsi" w:hAnsiTheme="majorHAnsi" w:cstheme="majorHAnsi"/>
          <w:sz w:val="22"/>
          <w:szCs w:val="22"/>
        </w:rPr>
      </w:pPr>
      <w:r w:rsidRPr="00EE263E">
        <w:rPr>
          <w:rFonts w:asciiTheme="majorHAnsi" w:hAnsiTheme="majorHAnsi" w:cstheme="majorHAnsi"/>
          <w:b/>
          <w:i/>
          <w:sz w:val="22"/>
          <w:szCs w:val="22"/>
        </w:rPr>
        <w:t>DEFINICJE</w:t>
      </w:r>
    </w:p>
    <w:p w14:paraId="5B63FAF6" w14:textId="77777777" w:rsidR="0077679C" w:rsidRPr="00EE263E" w:rsidRDefault="0077679C" w:rsidP="0077679C">
      <w:pPr>
        <w:tabs>
          <w:tab w:val="left" w:pos="360"/>
        </w:tabs>
        <w:spacing w:line="276" w:lineRule="auto"/>
        <w:jc w:val="both"/>
        <w:rPr>
          <w:rFonts w:asciiTheme="majorHAnsi" w:hAnsiTheme="majorHAnsi" w:cstheme="majorHAnsi"/>
          <w:sz w:val="22"/>
          <w:szCs w:val="22"/>
        </w:rPr>
      </w:pPr>
      <w:r w:rsidRPr="00EE263E">
        <w:rPr>
          <w:rFonts w:asciiTheme="majorHAnsi" w:hAnsiTheme="majorHAnsi" w:cstheme="majorHAnsi"/>
          <w:sz w:val="22"/>
          <w:szCs w:val="22"/>
        </w:rPr>
        <w:t>Ilekroć w niniejszej umowie jest mowa o:</w:t>
      </w:r>
    </w:p>
    <w:p w14:paraId="259FA8E7" w14:textId="77777777" w:rsidR="0077679C" w:rsidRPr="00EE263E" w:rsidRDefault="0077679C" w:rsidP="0067142A">
      <w:pPr>
        <w:numPr>
          <w:ilvl w:val="0"/>
          <w:numId w:val="9"/>
        </w:numPr>
        <w:tabs>
          <w:tab w:val="left" w:pos="360"/>
        </w:tabs>
        <w:suppressAutoHyphens/>
        <w:spacing w:line="276" w:lineRule="auto"/>
        <w:ind w:left="714" w:hanging="357"/>
        <w:jc w:val="both"/>
        <w:rPr>
          <w:rFonts w:asciiTheme="majorHAnsi" w:hAnsiTheme="majorHAnsi" w:cstheme="majorHAnsi"/>
          <w:sz w:val="22"/>
          <w:szCs w:val="22"/>
        </w:rPr>
      </w:pPr>
      <w:r w:rsidRPr="00EE263E">
        <w:rPr>
          <w:rFonts w:asciiTheme="majorHAnsi" w:hAnsiTheme="majorHAnsi" w:cstheme="majorHAnsi"/>
          <w:sz w:val="22"/>
          <w:szCs w:val="22"/>
        </w:rPr>
        <w:t>„zadaniu” - należy przez to rozumieć określone w Specyfikacji Warunków Zamówienia zadanie realizowane przez Wykonawcę na podstawie niniejszej umowy,</w:t>
      </w:r>
    </w:p>
    <w:p w14:paraId="791F7138" w14:textId="08A756A0" w:rsidR="0077679C" w:rsidRPr="00EE263E" w:rsidRDefault="0077679C" w:rsidP="0067142A">
      <w:pPr>
        <w:pStyle w:val="Akapitzlist"/>
        <w:numPr>
          <w:ilvl w:val="0"/>
          <w:numId w:val="9"/>
        </w:numPr>
        <w:suppressAutoHyphens/>
        <w:spacing w:line="276" w:lineRule="auto"/>
        <w:ind w:left="714" w:hanging="357"/>
        <w:contextualSpacing w:val="0"/>
        <w:jc w:val="both"/>
        <w:rPr>
          <w:rFonts w:asciiTheme="majorHAnsi" w:hAnsiTheme="majorHAnsi" w:cstheme="majorHAnsi"/>
          <w:sz w:val="22"/>
          <w:szCs w:val="22"/>
        </w:rPr>
      </w:pPr>
      <w:r w:rsidRPr="00EE263E">
        <w:rPr>
          <w:rFonts w:asciiTheme="majorHAnsi" w:hAnsiTheme="majorHAnsi" w:cstheme="majorHAnsi"/>
          <w:sz w:val="22"/>
          <w:szCs w:val="22"/>
        </w:rPr>
        <w:t xml:space="preserve">„harmonogramie rzeczowo-finansowym” – należy przez to rozumieć opracowany w formie tabelarycznej przebieg realizacji inwestycji z określeniem rodzaju i wartości robót, dostaw </w:t>
      </w:r>
      <w:r w:rsidR="00872629" w:rsidRPr="00EE263E">
        <w:rPr>
          <w:rFonts w:asciiTheme="majorHAnsi" w:hAnsiTheme="majorHAnsi" w:cstheme="majorHAnsi"/>
          <w:sz w:val="22"/>
          <w:szCs w:val="22"/>
        </w:rPr>
        <w:br/>
      </w:r>
      <w:r w:rsidRPr="00EE263E">
        <w:rPr>
          <w:rFonts w:asciiTheme="majorHAnsi" w:hAnsiTheme="majorHAnsi" w:cstheme="majorHAnsi"/>
          <w:sz w:val="22"/>
          <w:szCs w:val="22"/>
        </w:rPr>
        <w:t xml:space="preserve">i usług planowanych do wykonania w poszczególnych miesiącach/kwartałach, opracowany na Specyfikacji Wykonania Zamówienia, </w:t>
      </w:r>
      <w:proofErr w:type="spellStart"/>
      <w:r w:rsidR="009843DF" w:rsidRPr="00EE263E">
        <w:rPr>
          <w:rFonts w:asciiTheme="majorHAnsi" w:hAnsiTheme="majorHAnsi" w:cstheme="majorHAnsi"/>
          <w:sz w:val="22"/>
          <w:szCs w:val="22"/>
        </w:rPr>
        <w:t>STWiORB</w:t>
      </w:r>
      <w:proofErr w:type="spellEnd"/>
      <w:r w:rsidR="009843DF" w:rsidRPr="00EE263E">
        <w:rPr>
          <w:rFonts w:asciiTheme="majorHAnsi" w:hAnsiTheme="majorHAnsi" w:cstheme="majorHAnsi"/>
          <w:sz w:val="22"/>
          <w:szCs w:val="22"/>
        </w:rPr>
        <w:t xml:space="preserve"> </w:t>
      </w:r>
      <w:r w:rsidRPr="00EE263E">
        <w:rPr>
          <w:rFonts w:asciiTheme="majorHAnsi" w:hAnsiTheme="majorHAnsi" w:cstheme="majorHAnsi"/>
          <w:sz w:val="22"/>
          <w:szCs w:val="22"/>
        </w:rPr>
        <w:t xml:space="preserve">oraz szczegółowej kalkulacji wyceny Wykonawcy. Treść harmonogramu winna określać szczegółowy zakres robót, prac i usług każdego podwykonawcy, </w:t>
      </w:r>
    </w:p>
    <w:p w14:paraId="4AFDF5FB" w14:textId="5E5BCE06" w:rsidR="0067142A" w:rsidRPr="00EE263E" w:rsidRDefault="0067142A" w:rsidP="00D70E7F">
      <w:pPr>
        <w:pStyle w:val="Akapitzlist"/>
        <w:numPr>
          <w:ilvl w:val="0"/>
          <w:numId w:val="9"/>
        </w:numPr>
        <w:spacing w:line="276" w:lineRule="auto"/>
        <w:ind w:left="714" w:hanging="357"/>
        <w:jc w:val="both"/>
        <w:rPr>
          <w:rFonts w:asciiTheme="majorHAnsi" w:hAnsiTheme="majorHAnsi" w:cstheme="majorHAnsi"/>
          <w:sz w:val="22"/>
          <w:szCs w:val="22"/>
        </w:rPr>
      </w:pPr>
      <w:r w:rsidRPr="00EE263E">
        <w:rPr>
          <w:rFonts w:asciiTheme="majorHAnsi" w:hAnsiTheme="majorHAnsi" w:cstheme="majorHAnsi"/>
          <w:sz w:val="22"/>
          <w:szCs w:val="22"/>
        </w:rPr>
        <w:t xml:space="preserve">„kosztorys ofertowy” – kosztorys, który Wykonawca zobowiązany jest złożyć wraz </w:t>
      </w:r>
      <w:r w:rsidR="00872629" w:rsidRPr="00EE263E">
        <w:rPr>
          <w:rFonts w:asciiTheme="majorHAnsi" w:hAnsiTheme="majorHAnsi" w:cstheme="majorHAnsi"/>
          <w:sz w:val="22"/>
          <w:szCs w:val="22"/>
        </w:rPr>
        <w:br/>
      </w:r>
      <w:r w:rsidRPr="00EE263E">
        <w:rPr>
          <w:rFonts w:asciiTheme="majorHAnsi" w:hAnsiTheme="majorHAnsi" w:cstheme="majorHAnsi"/>
          <w:sz w:val="22"/>
          <w:szCs w:val="22"/>
        </w:rPr>
        <w:t xml:space="preserve">z harmonogramem, zawierający szczegółowe zestawienie robocizny, materiałów i sprzętu oraz  wskazanie przyjętej stawki roboczogodziny, wskaźnik narzutów kosztów pośrednich, koszt zakupu materiałów i zysk zgodnie z wytycznymi zawartymi  w Rozporządzeniu Ministra Rozwoju i Technologii  z dnia 20 grudnia 2021 r. w sprawie określenia metod i podstaw sporządzania kosztorysu inwestorskiego, obliczania planowanych kosztów prac projektowych oraz planowanych kosztów robót budowlanych określonych w programie </w:t>
      </w:r>
      <w:proofErr w:type="spellStart"/>
      <w:r w:rsidRPr="00EE263E">
        <w:rPr>
          <w:rFonts w:asciiTheme="majorHAnsi" w:hAnsiTheme="majorHAnsi" w:cstheme="majorHAnsi"/>
          <w:sz w:val="22"/>
          <w:szCs w:val="22"/>
        </w:rPr>
        <w:t>funkcjonalno</w:t>
      </w:r>
      <w:proofErr w:type="spellEnd"/>
      <w:r w:rsidRPr="00EE263E">
        <w:rPr>
          <w:rFonts w:asciiTheme="majorHAnsi" w:hAnsiTheme="majorHAnsi" w:cstheme="majorHAnsi"/>
          <w:sz w:val="22"/>
          <w:szCs w:val="22"/>
        </w:rPr>
        <w:t xml:space="preserve"> – użytkowym (Dz. U. z 2021 r. poz. 2458)</w:t>
      </w:r>
    </w:p>
    <w:p w14:paraId="4647603D" w14:textId="77777777" w:rsidR="0077679C" w:rsidRPr="00EE263E" w:rsidRDefault="0077679C" w:rsidP="0067142A">
      <w:pPr>
        <w:numPr>
          <w:ilvl w:val="0"/>
          <w:numId w:val="9"/>
        </w:numPr>
        <w:tabs>
          <w:tab w:val="left" w:pos="360"/>
        </w:tabs>
        <w:suppressAutoHyphens/>
        <w:spacing w:line="276" w:lineRule="auto"/>
        <w:ind w:left="714" w:hanging="357"/>
        <w:jc w:val="both"/>
        <w:rPr>
          <w:rFonts w:asciiTheme="majorHAnsi" w:hAnsiTheme="majorHAnsi" w:cstheme="majorHAnsi"/>
          <w:sz w:val="22"/>
          <w:szCs w:val="22"/>
        </w:rPr>
      </w:pPr>
      <w:r w:rsidRPr="00EE263E">
        <w:rPr>
          <w:rFonts w:asciiTheme="majorHAnsi" w:hAnsiTheme="majorHAnsi" w:cstheme="majorHAnsi"/>
          <w:sz w:val="22"/>
          <w:szCs w:val="22"/>
        </w:rPr>
        <w:t xml:space="preserve">„całkowitych kosztach zadania” - należy przez to rozumieć koszty realizacji zadania poniesione przez Zamawiającego, </w:t>
      </w:r>
    </w:p>
    <w:p w14:paraId="3B43D768" w14:textId="77777777" w:rsidR="0077679C" w:rsidRPr="00EE263E" w:rsidRDefault="0077679C" w:rsidP="000D1C60">
      <w:pPr>
        <w:numPr>
          <w:ilvl w:val="0"/>
          <w:numId w:val="9"/>
        </w:numPr>
        <w:tabs>
          <w:tab w:val="left" w:pos="360"/>
        </w:tabs>
        <w:suppressAutoHyphens/>
        <w:spacing w:line="276" w:lineRule="auto"/>
        <w:jc w:val="both"/>
        <w:rPr>
          <w:rFonts w:asciiTheme="majorHAnsi" w:hAnsiTheme="majorHAnsi" w:cstheme="majorHAnsi"/>
          <w:sz w:val="22"/>
          <w:szCs w:val="22"/>
        </w:rPr>
      </w:pPr>
      <w:r w:rsidRPr="00EE263E">
        <w:rPr>
          <w:rFonts w:asciiTheme="majorHAnsi" w:hAnsiTheme="majorHAnsi" w:cstheme="majorHAnsi"/>
          <w:sz w:val="22"/>
          <w:szCs w:val="22"/>
        </w:rPr>
        <w:t>„podwykonawcy” lub „dalszym podwykonawcy”</w:t>
      </w:r>
      <w:r w:rsidRPr="00EE263E">
        <w:rPr>
          <w:rFonts w:asciiTheme="majorHAnsi" w:hAnsiTheme="majorHAnsi" w:cstheme="majorHAnsi"/>
          <w:b/>
          <w:sz w:val="22"/>
          <w:szCs w:val="22"/>
        </w:rPr>
        <w:t xml:space="preserve"> </w:t>
      </w:r>
      <w:r w:rsidRPr="00EE263E">
        <w:rPr>
          <w:rFonts w:asciiTheme="majorHAnsi" w:hAnsiTheme="majorHAnsi" w:cstheme="majorHAnsi"/>
          <w:sz w:val="22"/>
          <w:szCs w:val="22"/>
        </w:rPr>
        <w:t>- należy przez to rozumieć osobę fizyczną, prawną lub jednostkę organizacyjną nieposiadającą osobowości prawnej, posiadająca zdolność prawną, która:</w:t>
      </w:r>
    </w:p>
    <w:p w14:paraId="34AB830E" w14:textId="39AC4A3E" w:rsidR="0077679C" w:rsidRPr="00EE263E" w:rsidRDefault="0077679C" w:rsidP="000D1C60">
      <w:pPr>
        <w:numPr>
          <w:ilvl w:val="1"/>
          <w:numId w:val="9"/>
        </w:numPr>
        <w:tabs>
          <w:tab w:val="left" w:pos="360"/>
        </w:tabs>
        <w:suppressAutoHyphens/>
        <w:spacing w:line="276" w:lineRule="auto"/>
        <w:jc w:val="both"/>
        <w:rPr>
          <w:rFonts w:asciiTheme="majorHAnsi" w:hAnsiTheme="majorHAnsi" w:cstheme="majorHAnsi"/>
          <w:sz w:val="22"/>
          <w:szCs w:val="22"/>
        </w:rPr>
      </w:pPr>
      <w:r w:rsidRPr="00EE263E">
        <w:rPr>
          <w:rFonts w:asciiTheme="majorHAnsi" w:hAnsiTheme="majorHAnsi" w:cstheme="majorHAnsi"/>
          <w:sz w:val="22"/>
          <w:szCs w:val="22"/>
        </w:rPr>
        <w:t xml:space="preserve">zawarła </w:t>
      </w:r>
      <w:r w:rsidR="0067142A" w:rsidRPr="00EE263E">
        <w:rPr>
          <w:rFonts w:asciiTheme="majorHAnsi" w:hAnsiTheme="majorHAnsi" w:cstheme="majorHAnsi"/>
          <w:sz w:val="22"/>
          <w:szCs w:val="22"/>
        </w:rPr>
        <w:t xml:space="preserve">na piśmie </w:t>
      </w:r>
      <w:r w:rsidRPr="00EE263E">
        <w:rPr>
          <w:rFonts w:asciiTheme="majorHAnsi" w:hAnsiTheme="majorHAnsi" w:cstheme="majorHAnsi"/>
          <w:sz w:val="22"/>
          <w:szCs w:val="22"/>
        </w:rPr>
        <w:t xml:space="preserve">z Wykonawcą, Podwykonawcą lub dalszym Podwykonawcą zaakceptowaną przez Zamawiającego </w:t>
      </w:r>
      <w:r w:rsidR="0067142A" w:rsidRPr="00EE263E">
        <w:rPr>
          <w:rFonts w:asciiTheme="majorHAnsi" w:hAnsiTheme="majorHAnsi" w:cstheme="majorHAnsi"/>
          <w:sz w:val="22"/>
          <w:szCs w:val="22"/>
        </w:rPr>
        <w:t>u</w:t>
      </w:r>
      <w:r w:rsidRPr="00EE263E">
        <w:rPr>
          <w:rFonts w:asciiTheme="majorHAnsi" w:hAnsiTheme="majorHAnsi" w:cstheme="majorHAnsi"/>
          <w:sz w:val="22"/>
          <w:szCs w:val="22"/>
        </w:rPr>
        <w:t>mowę o podwykonawstwo na wykonanie części robót budowlanych służących realizacji przez Wykonawcę przedmiotu Umowy albo</w:t>
      </w:r>
    </w:p>
    <w:p w14:paraId="32CF747F" w14:textId="271E5A22" w:rsidR="0077679C" w:rsidRPr="00EE263E" w:rsidRDefault="0077679C" w:rsidP="000D1C60">
      <w:pPr>
        <w:numPr>
          <w:ilvl w:val="1"/>
          <w:numId w:val="9"/>
        </w:numPr>
        <w:tabs>
          <w:tab w:val="left" w:pos="360"/>
        </w:tabs>
        <w:suppressAutoHyphens/>
        <w:spacing w:line="276" w:lineRule="auto"/>
        <w:jc w:val="both"/>
        <w:rPr>
          <w:rFonts w:asciiTheme="majorHAnsi" w:hAnsiTheme="majorHAnsi" w:cstheme="majorHAnsi"/>
          <w:sz w:val="22"/>
          <w:szCs w:val="22"/>
        </w:rPr>
      </w:pPr>
      <w:r w:rsidRPr="00EE263E">
        <w:rPr>
          <w:rFonts w:asciiTheme="majorHAnsi" w:hAnsiTheme="majorHAnsi" w:cstheme="majorHAnsi"/>
          <w:sz w:val="22"/>
          <w:szCs w:val="22"/>
        </w:rPr>
        <w:t xml:space="preserve">zawarła </w:t>
      </w:r>
      <w:r w:rsidR="0067142A" w:rsidRPr="00EE263E">
        <w:rPr>
          <w:rFonts w:asciiTheme="majorHAnsi" w:hAnsiTheme="majorHAnsi" w:cstheme="majorHAnsi"/>
          <w:sz w:val="22"/>
          <w:szCs w:val="22"/>
        </w:rPr>
        <w:t xml:space="preserve">na piśmie </w:t>
      </w:r>
      <w:r w:rsidRPr="00EE263E">
        <w:rPr>
          <w:rFonts w:asciiTheme="majorHAnsi" w:hAnsiTheme="majorHAnsi" w:cstheme="majorHAnsi"/>
          <w:sz w:val="22"/>
          <w:szCs w:val="22"/>
        </w:rPr>
        <w:t xml:space="preserve">z Wykonawcą przedłożoną Zamawiającemu </w:t>
      </w:r>
      <w:r w:rsidR="0067142A" w:rsidRPr="00EE263E">
        <w:rPr>
          <w:rFonts w:asciiTheme="majorHAnsi" w:hAnsiTheme="majorHAnsi" w:cstheme="majorHAnsi"/>
          <w:sz w:val="22"/>
          <w:szCs w:val="22"/>
        </w:rPr>
        <w:t>u</w:t>
      </w:r>
      <w:r w:rsidRPr="00EE263E">
        <w:rPr>
          <w:rFonts w:asciiTheme="majorHAnsi" w:hAnsiTheme="majorHAnsi" w:cstheme="majorHAnsi"/>
          <w:sz w:val="22"/>
          <w:szCs w:val="22"/>
        </w:rPr>
        <w:t xml:space="preserve">mowę </w:t>
      </w:r>
      <w:r w:rsidR="00872629" w:rsidRPr="00EE263E">
        <w:rPr>
          <w:rFonts w:asciiTheme="majorHAnsi" w:hAnsiTheme="majorHAnsi" w:cstheme="majorHAnsi"/>
          <w:sz w:val="22"/>
          <w:szCs w:val="22"/>
        </w:rPr>
        <w:br/>
      </w:r>
      <w:r w:rsidRPr="00EE263E">
        <w:rPr>
          <w:rFonts w:asciiTheme="majorHAnsi" w:hAnsiTheme="majorHAnsi" w:cstheme="majorHAnsi"/>
          <w:sz w:val="22"/>
          <w:szCs w:val="22"/>
        </w:rPr>
        <w:t xml:space="preserve">o podwykonawstwo, której przedmiotem są dostawy lub usługi, stanowiące część </w:t>
      </w:r>
      <w:r w:rsidRPr="00EE263E">
        <w:rPr>
          <w:rFonts w:asciiTheme="majorHAnsi" w:hAnsiTheme="majorHAnsi" w:cstheme="majorHAnsi"/>
          <w:sz w:val="22"/>
          <w:szCs w:val="22"/>
        </w:rPr>
        <w:lastRenderedPageBreak/>
        <w:t>zamówienia publicznego, z wyłączeniem umów o podwykonawstwo o wartości mniejszej niż 0,5% wartości Umowy, oraz umów o podwykonawstwo, których przedmiot został wskazany w SWZ jako niepodlegający obowiązkowi przedłożenia Zamawiającemu,</w:t>
      </w:r>
    </w:p>
    <w:p w14:paraId="5BB4FFC1" w14:textId="77777777" w:rsidR="0077679C" w:rsidRPr="00EE263E" w:rsidRDefault="0077679C" w:rsidP="000D1C60">
      <w:pPr>
        <w:numPr>
          <w:ilvl w:val="0"/>
          <w:numId w:val="9"/>
        </w:numPr>
        <w:tabs>
          <w:tab w:val="left" w:pos="360"/>
        </w:tabs>
        <w:suppressAutoHyphens/>
        <w:spacing w:line="276" w:lineRule="auto"/>
        <w:jc w:val="both"/>
        <w:rPr>
          <w:rFonts w:asciiTheme="majorHAnsi" w:hAnsiTheme="majorHAnsi" w:cstheme="majorHAnsi"/>
          <w:sz w:val="22"/>
          <w:szCs w:val="22"/>
        </w:rPr>
      </w:pPr>
      <w:r w:rsidRPr="00EE263E">
        <w:rPr>
          <w:rFonts w:asciiTheme="majorHAnsi" w:hAnsiTheme="majorHAnsi" w:cstheme="majorHAnsi"/>
          <w:sz w:val="22"/>
          <w:szCs w:val="22"/>
        </w:rPr>
        <w:t>„umowie o podwykonawstwo” należy przez to rozumieć umowę w formie pisemnej o charakterze odpłatnym, zawartą między Wykonawcą a podwykonawcą, a w przypadku zamówienia na roboty budowlane innego niż zamówienie w dziedzinach obronności i bezpieczeństwa, także między podwykonawcą a dalszym podwykonawcą lub między dalszymi podwykonawcami, na mocy której odpowiednio podwykonawca lub dalszy podwykonawca, zobowiązuje się wykonać część zamówienia,</w:t>
      </w:r>
    </w:p>
    <w:p w14:paraId="49C4843A" w14:textId="77777777" w:rsidR="0077679C" w:rsidRPr="00EE263E" w:rsidRDefault="0077679C" w:rsidP="000D1C60">
      <w:pPr>
        <w:numPr>
          <w:ilvl w:val="0"/>
          <w:numId w:val="9"/>
        </w:numPr>
        <w:tabs>
          <w:tab w:val="left" w:pos="360"/>
        </w:tabs>
        <w:suppressAutoHyphens/>
        <w:spacing w:line="276" w:lineRule="auto"/>
        <w:jc w:val="both"/>
        <w:rPr>
          <w:rFonts w:asciiTheme="majorHAnsi" w:hAnsiTheme="majorHAnsi" w:cstheme="majorHAnsi"/>
          <w:sz w:val="22"/>
          <w:szCs w:val="22"/>
        </w:rPr>
      </w:pPr>
      <w:r w:rsidRPr="00EE263E">
        <w:rPr>
          <w:rFonts w:asciiTheme="majorHAnsi" w:hAnsiTheme="majorHAnsi" w:cstheme="majorHAnsi"/>
          <w:sz w:val="22"/>
          <w:szCs w:val="22"/>
        </w:rPr>
        <w:t>„protokole odbioru końcowego” – należy przez to rozumieć:</w:t>
      </w:r>
    </w:p>
    <w:p w14:paraId="13117B3E" w14:textId="77777777" w:rsidR="0077679C" w:rsidRPr="00EE263E" w:rsidRDefault="0077679C" w:rsidP="000D1C60">
      <w:pPr>
        <w:numPr>
          <w:ilvl w:val="1"/>
          <w:numId w:val="9"/>
        </w:numPr>
        <w:tabs>
          <w:tab w:val="left" w:pos="360"/>
        </w:tabs>
        <w:suppressAutoHyphens/>
        <w:spacing w:line="276" w:lineRule="auto"/>
        <w:jc w:val="both"/>
        <w:rPr>
          <w:rFonts w:asciiTheme="majorHAnsi" w:hAnsiTheme="majorHAnsi" w:cstheme="majorHAnsi"/>
          <w:sz w:val="22"/>
          <w:szCs w:val="22"/>
        </w:rPr>
      </w:pPr>
      <w:r w:rsidRPr="00EE263E">
        <w:rPr>
          <w:rFonts w:asciiTheme="majorHAnsi" w:hAnsiTheme="majorHAnsi" w:cstheme="majorHAnsi"/>
          <w:sz w:val="22"/>
          <w:szCs w:val="22"/>
        </w:rPr>
        <w:t>protokół końcowy bezusterkowy,</w:t>
      </w:r>
    </w:p>
    <w:p w14:paraId="20B1A8A8" w14:textId="77777777" w:rsidR="0077679C" w:rsidRPr="00EE263E" w:rsidRDefault="0077679C" w:rsidP="000D1C60">
      <w:pPr>
        <w:numPr>
          <w:ilvl w:val="1"/>
          <w:numId w:val="9"/>
        </w:numPr>
        <w:tabs>
          <w:tab w:val="left" w:pos="360"/>
        </w:tabs>
        <w:suppressAutoHyphens/>
        <w:spacing w:line="276" w:lineRule="auto"/>
        <w:jc w:val="both"/>
        <w:rPr>
          <w:rFonts w:asciiTheme="majorHAnsi" w:hAnsiTheme="majorHAnsi" w:cstheme="majorHAnsi"/>
          <w:sz w:val="22"/>
          <w:szCs w:val="22"/>
        </w:rPr>
      </w:pPr>
      <w:r w:rsidRPr="00EE263E">
        <w:rPr>
          <w:rFonts w:asciiTheme="majorHAnsi" w:hAnsiTheme="majorHAnsi" w:cstheme="majorHAnsi"/>
          <w:sz w:val="22"/>
          <w:szCs w:val="22"/>
        </w:rPr>
        <w:t>protokół końcowy stwierdzający istnienie usterek wynikających z wad nieistotnych wraz z wyznaczonym terminem usunięcia usterek,</w:t>
      </w:r>
    </w:p>
    <w:p w14:paraId="451A6437" w14:textId="77777777" w:rsidR="0077679C" w:rsidRPr="00EE263E" w:rsidRDefault="0077679C" w:rsidP="000D1C60">
      <w:pPr>
        <w:numPr>
          <w:ilvl w:val="1"/>
          <w:numId w:val="9"/>
        </w:numPr>
        <w:tabs>
          <w:tab w:val="left" w:pos="360"/>
        </w:tabs>
        <w:suppressAutoHyphens/>
        <w:spacing w:line="276" w:lineRule="auto"/>
        <w:jc w:val="both"/>
        <w:rPr>
          <w:rFonts w:asciiTheme="majorHAnsi" w:hAnsiTheme="majorHAnsi" w:cstheme="majorHAnsi"/>
          <w:sz w:val="22"/>
          <w:szCs w:val="22"/>
        </w:rPr>
      </w:pPr>
      <w:r w:rsidRPr="00EE263E">
        <w:rPr>
          <w:rFonts w:asciiTheme="majorHAnsi" w:hAnsiTheme="majorHAnsi" w:cstheme="majorHAnsi"/>
          <w:sz w:val="22"/>
          <w:szCs w:val="22"/>
        </w:rPr>
        <w:t>protokół końcowy stwierdzający istnienie wad istotnych nienadających się do usunięcia, które nie uniemożliwiają zgłoszenia zakończenia budowy (jeżeli jest wymagane) lub uzyskania pozwolenia na użytkowanie oraz nie uniemożliwiają użytkowania przedmiotu umowy, którego konsekwencją jest obniżenie wynagrodzenia należnego Wykonawcy zgodnie z postanowieniami niniejszej Umowy,</w:t>
      </w:r>
    </w:p>
    <w:p w14:paraId="208370D8" w14:textId="77777777" w:rsidR="0077679C" w:rsidRPr="00EE263E" w:rsidRDefault="0077679C" w:rsidP="0077679C">
      <w:pPr>
        <w:tabs>
          <w:tab w:val="left" w:pos="360"/>
        </w:tabs>
        <w:spacing w:line="276" w:lineRule="auto"/>
        <w:jc w:val="center"/>
        <w:rPr>
          <w:rFonts w:asciiTheme="majorHAnsi" w:hAnsiTheme="majorHAnsi" w:cstheme="majorHAnsi"/>
          <w:b/>
          <w:sz w:val="22"/>
          <w:szCs w:val="22"/>
        </w:rPr>
      </w:pPr>
    </w:p>
    <w:p w14:paraId="6D8CC04B" w14:textId="77777777" w:rsidR="0077679C" w:rsidRPr="00EE263E" w:rsidRDefault="0077679C" w:rsidP="0077679C">
      <w:pPr>
        <w:tabs>
          <w:tab w:val="left" w:pos="360"/>
        </w:tabs>
        <w:spacing w:line="276" w:lineRule="auto"/>
        <w:jc w:val="center"/>
        <w:rPr>
          <w:rFonts w:asciiTheme="majorHAnsi" w:hAnsiTheme="majorHAnsi" w:cstheme="majorHAnsi"/>
          <w:sz w:val="22"/>
          <w:szCs w:val="22"/>
        </w:rPr>
      </w:pPr>
      <w:r w:rsidRPr="00EE263E">
        <w:rPr>
          <w:rFonts w:asciiTheme="majorHAnsi" w:hAnsiTheme="majorHAnsi" w:cstheme="majorHAnsi"/>
          <w:b/>
          <w:sz w:val="22"/>
          <w:szCs w:val="22"/>
        </w:rPr>
        <w:t>§ 2</w:t>
      </w:r>
    </w:p>
    <w:p w14:paraId="4BB9F56E" w14:textId="77777777" w:rsidR="0077679C" w:rsidRPr="00EE263E" w:rsidRDefault="0077679C" w:rsidP="0077679C">
      <w:pPr>
        <w:tabs>
          <w:tab w:val="left" w:pos="360"/>
        </w:tabs>
        <w:spacing w:line="276" w:lineRule="auto"/>
        <w:jc w:val="center"/>
        <w:rPr>
          <w:rFonts w:asciiTheme="majorHAnsi" w:hAnsiTheme="majorHAnsi" w:cstheme="majorHAnsi"/>
          <w:sz w:val="22"/>
          <w:szCs w:val="22"/>
        </w:rPr>
      </w:pPr>
      <w:r w:rsidRPr="00EE263E">
        <w:rPr>
          <w:rFonts w:asciiTheme="majorHAnsi" w:hAnsiTheme="majorHAnsi" w:cstheme="majorHAnsi"/>
          <w:b/>
          <w:i/>
          <w:sz w:val="22"/>
          <w:szCs w:val="22"/>
        </w:rPr>
        <w:t>POSTANOWIENIA OGÓLNE</w:t>
      </w:r>
    </w:p>
    <w:p w14:paraId="3809644A" w14:textId="41E57829" w:rsidR="0077679C" w:rsidRPr="00EE263E" w:rsidRDefault="0077679C" w:rsidP="00184595">
      <w:pPr>
        <w:numPr>
          <w:ilvl w:val="0"/>
          <w:numId w:val="4"/>
        </w:numPr>
        <w:suppressAutoHyphens/>
        <w:spacing w:line="276" w:lineRule="auto"/>
        <w:ind w:left="426" w:hanging="426"/>
        <w:jc w:val="both"/>
        <w:rPr>
          <w:rFonts w:asciiTheme="majorHAnsi" w:hAnsiTheme="majorHAnsi" w:cstheme="majorHAnsi"/>
          <w:b/>
          <w:sz w:val="22"/>
          <w:szCs w:val="22"/>
        </w:rPr>
      </w:pPr>
      <w:r w:rsidRPr="00EE263E">
        <w:rPr>
          <w:rFonts w:asciiTheme="majorHAnsi" w:hAnsiTheme="majorHAnsi" w:cstheme="majorHAnsi"/>
          <w:sz w:val="22"/>
          <w:szCs w:val="22"/>
        </w:rPr>
        <w:t xml:space="preserve">Mając na względzie postanowienia ustawy z dnia 11 września 2019 r. Prawo zamówień publicznych </w:t>
      </w:r>
      <w:r w:rsidRPr="00EE263E">
        <w:rPr>
          <w:rStyle w:val="Hipercze"/>
          <w:rFonts w:asciiTheme="majorHAnsi" w:eastAsia="Calibri" w:hAnsiTheme="majorHAnsi" w:cstheme="majorHAnsi"/>
          <w:color w:val="auto"/>
          <w:sz w:val="22"/>
          <w:szCs w:val="22"/>
          <w:u w:val="none"/>
        </w:rPr>
        <w:t xml:space="preserve">(Dz.U. z 2024 r. poz. 1320 z </w:t>
      </w:r>
      <w:proofErr w:type="spellStart"/>
      <w:r w:rsidRPr="00EE263E">
        <w:rPr>
          <w:rStyle w:val="Hipercze"/>
          <w:rFonts w:asciiTheme="majorHAnsi" w:eastAsia="Calibri" w:hAnsiTheme="majorHAnsi" w:cstheme="majorHAnsi"/>
          <w:color w:val="auto"/>
          <w:sz w:val="22"/>
          <w:szCs w:val="22"/>
          <w:u w:val="none"/>
        </w:rPr>
        <w:t>późn</w:t>
      </w:r>
      <w:proofErr w:type="spellEnd"/>
      <w:r w:rsidRPr="00EE263E">
        <w:rPr>
          <w:rStyle w:val="Hipercze"/>
          <w:rFonts w:asciiTheme="majorHAnsi" w:eastAsia="Calibri" w:hAnsiTheme="majorHAnsi" w:cstheme="majorHAnsi"/>
          <w:color w:val="auto"/>
          <w:sz w:val="22"/>
          <w:szCs w:val="22"/>
          <w:u w:val="none"/>
        </w:rPr>
        <w:t>. zm.)</w:t>
      </w:r>
      <w:r w:rsidRPr="00EE263E">
        <w:rPr>
          <w:rFonts w:asciiTheme="majorHAnsi" w:hAnsiTheme="majorHAnsi" w:cstheme="majorHAnsi"/>
          <w:sz w:val="22"/>
          <w:szCs w:val="22"/>
        </w:rPr>
        <w:t xml:space="preserve">– zwaną dalej ustawą </w:t>
      </w:r>
      <w:proofErr w:type="spellStart"/>
      <w:r w:rsidRPr="00EE263E">
        <w:rPr>
          <w:rFonts w:asciiTheme="majorHAnsi" w:hAnsiTheme="majorHAnsi" w:cstheme="majorHAnsi"/>
          <w:sz w:val="22"/>
          <w:szCs w:val="22"/>
        </w:rPr>
        <w:t>Pzp</w:t>
      </w:r>
      <w:proofErr w:type="spellEnd"/>
      <w:r w:rsidRPr="00EE263E">
        <w:rPr>
          <w:rFonts w:asciiTheme="majorHAnsi" w:hAnsiTheme="majorHAnsi" w:cstheme="majorHAnsi"/>
          <w:sz w:val="22"/>
          <w:szCs w:val="22"/>
        </w:rPr>
        <w:t>,  Zamawiający zleca, a Wykonawca zobowiązuje się na zasadach określonych w umowie do realizacji zadania pn</w:t>
      </w:r>
      <w:r w:rsidR="00184595" w:rsidRPr="00EE263E">
        <w:rPr>
          <w:rFonts w:asciiTheme="majorHAnsi" w:hAnsiTheme="majorHAnsi" w:cstheme="majorHAnsi"/>
          <w:sz w:val="22"/>
          <w:szCs w:val="22"/>
        </w:rPr>
        <w:t xml:space="preserve">. </w:t>
      </w:r>
      <w:r w:rsidR="00184595" w:rsidRPr="00EE263E">
        <w:rPr>
          <w:rFonts w:asciiTheme="majorHAnsi" w:hAnsiTheme="majorHAnsi" w:cstheme="majorHAnsi"/>
          <w:b/>
          <w:sz w:val="22"/>
          <w:szCs w:val="22"/>
        </w:rPr>
        <w:t>„</w:t>
      </w:r>
      <w:r w:rsidR="009843DF" w:rsidRPr="00181EE9">
        <w:rPr>
          <w:rFonts w:asciiTheme="majorHAnsi" w:hAnsiTheme="majorHAnsi" w:cstheme="majorHAnsi"/>
          <w:b/>
          <w:bCs/>
        </w:rPr>
        <w:t>Wykonanie instalacji klimatyzacji w wybranych obiektach garnizonu lubelskiego Policji</w:t>
      </w:r>
      <w:r w:rsidR="00EE263E" w:rsidRPr="00181EE9">
        <w:rPr>
          <w:rFonts w:asciiTheme="majorHAnsi" w:hAnsiTheme="majorHAnsi" w:cstheme="majorHAnsi"/>
          <w:b/>
          <w:bCs/>
        </w:rPr>
        <w:t>- Pakiet …</w:t>
      </w:r>
      <w:r w:rsidR="00EE263E" w:rsidRPr="00EE263E">
        <w:rPr>
          <w:rFonts w:asciiTheme="majorHAnsi" w:hAnsiTheme="majorHAnsi" w:cstheme="majorHAnsi"/>
        </w:rPr>
        <w:t>.</w:t>
      </w:r>
      <w:r w:rsidR="00184595" w:rsidRPr="00EE263E">
        <w:rPr>
          <w:rFonts w:asciiTheme="majorHAnsi" w:hAnsiTheme="majorHAnsi" w:cstheme="majorHAnsi"/>
          <w:b/>
          <w:sz w:val="22"/>
          <w:szCs w:val="22"/>
        </w:rPr>
        <w:t xml:space="preserve">” </w:t>
      </w:r>
      <w:r w:rsidRPr="00EE263E">
        <w:rPr>
          <w:rFonts w:asciiTheme="majorHAnsi" w:hAnsiTheme="majorHAnsi" w:cstheme="majorHAnsi"/>
          <w:sz w:val="22"/>
          <w:szCs w:val="22"/>
        </w:rPr>
        <w:t>w zakresie tożsamym z ofertą oraz wymaganiami Zamawiającego określonymi w </w:t>
      </w:r>
      <w:r w:rsidR="00AD3610" w:rsidRPr="00EE263E">
        <w:rPr>
          <w:rFonts w:asciiTheme="majorHAnsi" w:hAnsiTheme="majorHAnsi" w:cstheme="majorHAnsi"/>
          <w:sz w:val="22"/>
          <w:szCs w:val="22"/>
        </w:rPr>
        <w:t>Specyfikacji Warunków Zamówienia</w:t>
      </w:r>
      <w:r w:rsidRPr="00EE263E">
        <w:rPr>
          <w:rFonts w:asciiTheme="majorHAnsi" w:hAnsiTheme="majorHAnsi" w:cstheme="majorHAnsi"/>
          <w:sz w:val="22"/>
          <w:szCs w:val="22"/>
        </w:rPr>
        <w:t xml:space="preserve">, zgodnie z zasadami wiedzy technicznej i obowiązującymi przepisami prawa. </w:t>
      </w:r>
    </w:p>
    <w:p w14:paraId="5B5930DD" w14:textId="77777777" w:rsidR="0077679C" w:rsidRPr="00EE263E" w:rsidRDefault="0077679C" w:rsidP="000D1C60">
      <w:pPr>
        <w:numPr>
          <w:ilvl w:val="0"/>
          <w:numId w:val="4"/>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Integralną częścią niniejszej umowy są:</w:t>
      </w:r>
    </w:p>
    <w:p w14:paraId="07B48127" w14:textId="00736A51" w:rsidR="0077679C" w:rsidRPr="00EE263E" w:rsidRDefault="00AD3610" w:rsidP="000D1C60">
      <w:pPr>
        <w:numPr>
          <w:ilvl w:val="1"/>
          <w:numId w:val="4"/>
        </w:numPr>
        <w:tabs>
          <w:tab w:val="left" w:pos="284"/>
        </w:tabs>
        <w:suppressAutoHyphens/>
        <w:spacing w:line="276" w:lineRule="auto"/>
        <w:jc w:val="both"/>
        <w:rPr>
          <w:rFonts w:asciiTheme="majorHAnsi" w:hAnsiTheme="majorHAnsi" w:cstheme="majorHAnsi"/>
          <w:sz w:val="22"/>
          <w:szCs w:val="22"/>
        </w:rPr>
      </w:pPr>
      <w:r w:rsidRPr="00EE263E">
        <w:rPr>
          <w:rFonts w:asciiTheme="majorHAnsi" w:hAnsiTheme="majorHAnsi" w:cstheme="majorHAnsi"/>
          <w:sz w:val="22"/>
          <w:szCs w:val="22"/>
        </w:rPr>
        <w:t>SWZ</w:t>
      </w:r>
      <w:r w:rsidR="0077679C" w:rsidRPr="00EE263E">
        <w:rPr>
          <w:rFonts w:asciiTheme="majorHAnsi" w:hAnsiTheme="majorHAnsi" w:cstheme="majorHAnsi"/>
          <w:sz w:val="22"/>
          <w:szCs w:val="22"/>
        </w:rPr>
        <w:t xml:space="preserve"> </w:t>
      </w:r>
      <w:r w:rsidR="0077679C" w:rsidRPr="00EE263E">
        <w:rPr>
          <w:rFonts w:asciiTheme="majorHAnsi" w:hAnsiTheme="majorHAnsi" w:cstheme="majorHAnsi"/>
          <w:b/>
          <w:sz w:val="22"/>
          <w:szCs w:val="22"/>
        </w:rPr>
        <w:t>(załącznik Nr 1)</w:t>
      </w:r>
      <w:r w:rsidR="0077679C" w:rsidRPr="00EE263E">
        <w:rPr>
          <w:rFonts w:asciiTheme="majorHAnsi" w:hAnsiTheme="majorHAnsi" w:cstheme="majorHAnsi"/>
          <w:sz w:val="22"/>
          <w:szCs w:val="22"/>
        </w:rPr>
        <w:t>,</w:t>
      </w:r>
    </w:p>
    <w:p w14:paraId="32CB7A1A" w14:textId="3E6A5367" w:rsidR="0077679C" w:rsidRPr="00EE263E" w:rsidRDefault="009843DF" w:rsidP="000D1C60">
      <w:pPr>
        <w:numPr>
          <w:ilvl w:val="1"/>
          <w:numId w:val="4"/>
        </w:numPr>
        <w:tabs>
          <w:tab w:val="left" w:pos="284"/>
        </w:tabs>
        <w:suppressAutoHyphens/>
        <w:spacing w:line="276" w:lineRule="auto"/>
        <w:jc w:val="both"/>
        <w:rPr>
          <w:rFonts w:asciiTheme="majorHAnsi" w:hAnsiTheme="majorHAnsi" w:cstheme="majorHAnsi"/>
          <w:sz w:val="22"/>
          <w:szCs w:val="22"/>
        </w:rPr>
      </w:pPr>
      <w:r w:rsidRPr="00EE263E">
        <w:rPr>
          <w:rFonts w:asciiTheme="majorHAnsi" w:hAnsiTheme="majorHAnsi" w:cstheme="majorHAnsi"/>
          <w:sz w:val="22"/>
          <w:szCs w:val="22"/>
        </w:rPr>
        <w:t>STWIORB</w:t>
      </w:r>
      <w:r w:rsidR="0077679C" w:rsidRPr="00EE263E">
        <w:rPr>
          <w:rFonts w:asciiTheme="majorHAnsi" w:hAnsiTheme="majorHAnsi" w:cstheme="majorHAnsi"/>
          <w:sz w:val="22"/>
          <w:szCs w:val="22"/>
        </w:rPr>
        <w:t xml:space="preserve"> </w:t>
      </w:r>
      <w:r w:rsidR="0077679C" w:rsidRPr="00EE263E">
        <w:rPr>
          <w:rFonts w:asciiTheme="majorHAnsi" w:hAnsiTheme="majorHAnsi" w:cstheme="majorHAnsi"/>
          <w:b/>
          <w:sz w:val="22"/>
          <w:szCs w:val="22"/>
        </w:rPr>
        <w:t>(załącznik Nr 2).</w:t>
      </w:r>
    </w:p>
    <w:p w14:paraId="4318157B" w14:textId="77777777" w:rsidR="0077679C" w:rsidRPr="00EE263E" w:rsidRDefault="0077679C" w:rsidP="000D1C60">
      <w:pPr>
        <w:numPr>
          <w:ilvl w:val="0"/>
          <w:numId w:val="4"/>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Wykonawca stwierdza, że przed zawarciem umowy zapoznał się z warunkami</w:t>
      </w:r>
      <w:r w:rsidRPr="00EE263E">
        <w:rPr>
          <w:rFonts w:asciiTheme="majorHAnsi" w:hAnsiTheme="majorHAnsi" w:cstheme="majorHAnsi"/>
          <w:sz w:val="22"/>
          <w:szCs w:val="22"/>
        </w:rPr>
        <w:br/>
      </w:r>
      <w:proofErr w:type="spellStart"/>
      <w:r w:rsidRPr="00EE263E">
        <w:rPr>
          <w:rFonts w:asciiTheme="majorHAnsi" w:hAnsiTheme="majorHAnsi" w:cstheme="majorHAnsi"/>
          <w:sz w:val="22"/>
          <w:szCs w:val="22"/>
        </w:rPr>
        <w:t>lokalizacyjno</w:t>
      </w:r>
      <w:proofErr w:type="spellEnd"/>
      <w:r w:rsidRPr="00EE263E">
        <w:rPr>
          <w:rFonts w:asciiTheme="majorHAnsi" w:hAnsiTheme="majorHAnsi" w:cstheme="majorHAnsi"/>
          <w:sz w:val="22"/>
          <w:szCs w:val="22"/>
        </w:rPr>
        <w:t xml:space="preserve"> - terenowymi placu budowy, niezbędną dokumentacją, wymogami określonymi w SWZ i innymi możliwymi do przewidzenia warunkami i uwzględnił je w wynagrodzeniu.</w:t>
      </w:r>
    </w:p>
    <w:p w14:paraId="0DFCE7F4" w14:textId="6E653BCF" w:rsidR="0077679C" w:rsidRPr="00EE263E" w:rsidRDefault="0077679C" w:rsidP="000D1C60">
      <w:pPr>
        <w:numPr>
          <w:ilvl w:val="0"/>
          <w:numId w:val="4"/>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Zamawiający </w:t>
      </w:r>
      <w:r w:rsidR="00A70577" w:rsidRPr="00EE263E">
        <w:rPr>
          <w:rFonts w:asciiTheme="majorHAnsi" w:hAnsiTheme="majorHAnsi" w:cstheme="majorHAnsi"/>
          <w:sz w:val="22"/>
          <w:szCs w:val="22"/>
        </w:rPr>
        <w:t xml:space="preserve">nie </w:t>
      </w:r>
      <w:r w:rsidRPr="00EE263E">
        <w:rPr>
          <w:rFonts w:asciiTheme="majorHAnsi" w:hAnsiTheme="majorHAnsi" w:cstheme="majorHAnsi"/>
          <w:sz w:val="22"/>
          <w:szCs w:val="22"/>
        </w:rPr>
        <w:t xml:space="preserve">przewiduje możliwości udzielenia Wykonawcy, w okresie 3 lat od udzielenia zamówienia podstawowego, zamówienia polegającego na powtórzeniu podobnych robót budowlanych, po spełnieniu przesłanek określonych w art. 214 ust. 1 pkt. 7) ustawy </w:t>
      </w:r>
      <w:proofErr w:type="spellStart"/>
      <w:r w:rsidRPr="00EE263E">
        <w:rPr>
          <w:rFonts w:asciiTheme="majorHAnsi" w:hAnsiTheme="majorHAnsi" w:cstheme="majorHAnsi"/>
          <w:sz w:val="22"/>
          <w:szCs w:val="22"/>
        </w:rPr>
        <w:t>Pzp</w:t>
      </w:r>
      <w:proofErr w:type="spellEnd"/>
      <w:r w:rsidRPr="00EE263E">
        <w:rPr>
          <w:rFonts w:asciiTheme="majorHAnsi" w:hAnsiTheme="majorHAnsi" w:cstheme="majorHAnsi"/>
          <w:sz w:val="22"/>
          <w:szCs w:val="22"/>
        </w:rPr>
        <w:t>.</w:t>
      </w:r>
    </w:p>
    <w:p w14:paraId="3A5B2E11" w14:textId="02FBB258" w:rsidR="0077679C" w:rsidRPr="00EE263E" w:rsidRDefault="0077679C" w:rsidP="000D1C60">
      <w:pPr>
        <w:numPr>
          <w:ilvl w:val="0"/>
          <w:numId w:val="4"/>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Zamawiający określa następujące wymagania dotyczące zatrudniania przez Wykonawcę lub podwykonawcę na podstawie umowy o pracę osób wykonujących wskazane przez Zamawiającego czynności, w zakresie realizacji zamówienia, polegających na wykonywaniu pracy </w:t>
      </w:r>
      <w:r w:rsidR="00872629" w:rsidRPr="00EE263E">
        <w:rPr>
          <w:rFonts w:asciiTheme="majorHAnsi" w:hAnsiTheme="majorHAnsi" w:cstheme="majorHAnsi"/>
          <w:sz w:val="22"/>
          <w:szCs w:val="22"/>
        </w:rPr>
        <w:br/>
      </w:r>
      <w:r w:rsidRPr="00EE263E">
        <w:rPr>
          <w:rFonts w:asciiTheme="majorHAnsi" w:hAnsiTheme="majorHAnsi" w:cstheme="majorHAnsi"/>
          <w:sz w:val="22"/>
          <w:szCs w:val="22"/>
        </w:rPr>
        <w:t xml:space="preserve">w sposób określony w art. 22 § 1 </w:t>
      </w:r>
      <w:bookmarkStart w:id="0" w:name="_Hlk17444074"/>
      <w:r w:rsidRPr="00EE263E">
        <w:rPr>
          <w:rFonts w:asciiTheme="majorHAnsi" w:hAnsiTheme="majorHAnsi" w:cstheme="majorHAnsi"/>
          <w:sz w:val="22"/>
          <w:szCs w:val="22"/>
        </w:rPr>
        <w:t xml:space="preserve">ustawy z dnia 26 czerwca 1974 r. Kodeks Pracy </w:t>
      </w:r>
      <w:r w:rsidRPr="00EE263E">
        <w:rPr>
          <w:rStyle w:val="Hipercze"/>
          <w:rFonts w:asciiTheme="majorHAnsi" w:eastAsia="Calibri" w:hAnsiTheme="majorHAnsi" w:cstheme="majorHAnsi"/>
          <w:sz w:val="22"/>
          <w:szCs w:val="22"/>
          <w:u w:val="none"/>
        </w:rPr>
        <w:t xml:space="preserve"> </w:t>
      </w:r>
      <w:r w:rsidRPr="00EE263E">
        <w:rPr>
          <w:rStyle w:val="Hipercze"/>
          <w:rFonts w:asciiTheme="majorHAnsi" w:eastAsia="Calibri" w:hAnsiTheme="majorHAnsi" w:cstheme="majorHAnsi"/>
          <w:color w:val="auto"/>
          <w:sz w:val="22"/>
          <w:szCs w:val="22"/>
          <w:u w:val="none"/>
        </w:rPr>
        <w:t>(tj. Dz.U. z 202</w:t>
      </w:r>
      <w:r w:rsidR="008103B1" w:rsidRPr="00EE263E">
        <w:rPr>
          <w:rStyle w:val="Hipercze"/>
          <w:rFonts w:asciiTheme="majorHAnsi" w:eastAsia="Calibri" w:hAnsiTheme="majorHAnsi" w:cstheme="majorHAnsi"/>
          <w:color w:val="auto"/>
          <w:sz w:val="22"/>
          <w:szCs w:val="22"/>
          <w:u w:val="none"/>
        </w:rPr>
        <w:t>5</w:t>
      </w:r>
      <w:r w:rsidRPr="00EE263E">
        <w:rPr>
          <w:rStyle w:val="Hipercze"/>
          <w:rFonts w:asciiTheme="majorHAnsi" w:eastAsia="Calibri" w:hAnsiTheme="majorHAnsi" w:cstheme="majorHAnsi"/>
          <w:color w:val="auto"/>
          <w:sz w:val="22"/>
          <w:szCs w:val="22"/>
          <w:u w:val="none"/>
        </w:rPr>
        <w:t xml:space="preserve"> r. poz. </w:t>
      </w:r>
      <w:r w:rsidR="008103B1" w:rsidRPr="00EE263E">
        <w:rPr>
          <w:rStyle w:val="Hipercze"/>
          <w:rFonts w:asciiTheme="majorHAnsi" w:eastAsia="Calibri" w:hAnsiTheme="majorHAnsi" w:cstheme="majorHAnsi"/>
          <w:color w:val="auto"/>
          <w:sz w:val="22"/>
          <w:szCs w:val="22"/>
          <w:u w:val="none"/>
        </w:rPr>
        <w:t>277</w:t>
      </w:r>
      <w:r w:rsidRPr="00EE263E">
        <w:rPr>
          <w:rStyle w:val="Hipercze"/>
          <w:rFonts w:asciiTheme="majorHAnsi" w:eastAsia="Calibri" w:hAnsiTheme="majorHAnsi" w:cstheme="majorHAnsi"/>
          <w:color w:val="auto"/>
          <w:sz w:val="22"/>
          <w:szCs w:val="22"/>
          <w:u w:val="none"/>
        </w:rPr>
        <w:t xml:space="preserve"> z późn.zm</w:t>
      </w:r>
      <w:r w:rsidRPr="00EE263E">
        <w:rPr>
          <w:rFonts w:asciiTheme="majorHAnsi" w:hAnsiTheme="majorHAnsi" w:cstheme="majorHAnsi"/>
          <w:sz w:val="22"/>
          <w:szCs w:val="22"/>
        </w:rPr>
        <w:t>):</w:t>
      </w:r>
      <w:bookmarkEnd w:id="0"/>
    </w:p>
    <w:p w14:paraId="57032561" w14:textId="77777777" w:rsidR="0077679C" w:rsidRPr="00EE263E" w:rsidRDefault="0077679C" w:rsidP="000D1C60">
      <w:pPr>
        <w:numPr>
          <w:ilvl w:val="1"/>
          <w:numId w:val="4"/>
        </w:numPr>
        <w:tabs>
          <w:tab w:val="left" w:pos="284"/>
        </w:tabs>
        <w:suppressAutoHyphens/>
        <w:spacing w:line="276" w:lineRule="auto"/>
        <w:jc w:val="both"/>
        <w:rPr>
          <w:rFonts w:asciiTheme="majorHAnsi" w:hAnsiTheme="majorHAnsi" w:cstheme="majorHAnsi"/>
          <w:sz w:val="22"/>
          <w:szCs w:val="22"/>
        </w:rPr>
      </w:pPr>
      <w:r w:rsidRPr="00EE263E">
        <w:rPr>
          <w:rFonts w:asciiTheme="majorHAnsi" w:hAnsiTheme="majorHAnsi" w:cstheme="majorHAnsi"/>
          <w:sz w:val="22"/>
          <w:szCs w:val="22"/>
        </w:rPr>
        <w:t xml:space="preserve">rodzaj czynności niezbędnych do realizacji zamówienia, które dotyczą wymagania zatrudnienia na podstawie umowy o pracę przez Wykonawcę lub podwykonawcę, osób wykonujących czynności w trakcie realizacji zamówienia: </w:t>
      </w:r>
    </w:p>
    <w:p w14:paraId="2EBDE6F6" w14:textId="77777777" w:rsidR="0077679C" w:rsidRPr="00EE263E" w:rsidRDefault="0077679C" w:rsidP="0077679C">
      <w:pPr>
        <w:pStyle w:val="Akapitzlist"/>
        <w:tabs>
          <w:tab w:val="left" w:pos="360"/>
          <w:tab w:val="left" w:pos="709"/>
        </w:tabs>
        <w:spacing w:line="276" w:lineRule="auto"/>
        <w:ind w:left="0"/>
        <w:jc w:val="both"/>
        <w:rPr>
          <w:rFonts w:asciiTheme="majorHAnsi" w:hAnsiTheme="majorHAnsi" w:cstheme="majorHAnsi"/>
          <w:sz w:val="22"/>
          <w:szCs w:val="22"/>
        </w:rPr>
      </w:pPr>
      <w:r w:rsidRPr="00EE263E">
        <w:rPr>
          <w:rFonts w:asciiTheme="majorHAnsi" w:hAnsiTheme="majorHAnsi" w:cstheme="majorHAnsi"/>
          <w:sz w:val="22"/>
          <w:szCs w:val="22"/>
        </w:rPr>
        <w:tab/>
      </w:r>
      <w:r w:rsidRPr="00EE263E">
        <w:rPr>
          <w:rFonts w:asciiTheme="majorHAnsi" w:hAnsiTheme="majorHAnsi" w:cstheme="majorHAnsi"/>
          <w:sz w:val="22"/>
          <w:szCs w:val="22"/>
        </w:rPr>
        <w:tab/>
      </w:r>
      <w:r w:rsidRPr="00EE263E">
        <w:rPr>
          <w:rFonts w:asciiTheme="majorHAnsi" w:hAnsiTheme="majorHAnsi" w:cstheme="majorHAnsi"/>
          <w:sz w:val="22"/>
          <w:szCs w:val="22"/>
        </w:rPr>
        <w:tab/>
        <w:t xml:space="preserve">- zgodnie z rodzajem czynności wymienionych w SWZ,  </w:t>
      </w:r>
    </w:p>
    <w:p w14:paraId="46523459" w14:textId="2F460A61" w:rsidR="0077679C" w:rsidRPr="00EE263E" w:rsidRDefault="0077679C" w:rsidP="000D1C60">
      <w:pPr>
        <w:pStyle w:val="Akapitzlist"/>
        <w:numPr>
          <w:ilvl w:val="1"/>
          <w:numId w:val="4"/>
        </w:numPr>
        <w:tabs>
          <w:tab w:val="left" w:pos="360"/>
          <w:tab w:val="left" w:pos="709"/>
        </w:tabs>
        <w:suppressAutoHyphens/>
        <w:spacing w:line="276" w:lineRule="auto"/>
        <w:contextualSpacing w:val="0"/>
        <w:jc w:val="both"/>
        <w:rPr>
          <w:rFonts w:asciiTheme="majorHAnsi" w:hAnsiTheme="majorHAnsi" w:cstheme="majorHAnsi"/>
          <w:sz w:val="22"/>
          <w:szCs w:val="22"/>
        </w:rPr>
      </w:pPr>
      <w:r w:rsidRPr="00EE263E">
        <w:rPr>
          <w:rFonts w:asciiTheme="majorHAnsi" w:hAnsiTheme="majorHAnsi" w:cstheme="majorHAnsi"/>
          <w:sz w:val="22"/>
          <w:szCs w:val="22"/>
        </w:rPr>
        <w:lastRenderedPageBreak/>
        <w:t>sposób</w:t>
      </w:r>
      <w:r w:rsidR="0008208B" w:rsidRPr="00EE263E">
        <w:rPr>
          <w:rFonts w:asciiTheme="majorHAnsi" w:hAnsiTheme="majorHAnsi" w:cstheme="majorHAnsi"/>
          <w:sz w:val="22"/>
          <w:szCs w:val="22"/>
        </w:rPr>
        <w:t xml:space="preserve"> </w:t>
      </w:r>
      <w:r w:rsidRPr="00EE263E">
        <w:rPr>
          <w:rFonts w:asciiTheme="majorHAnsi" w:hAnsiTheme="majorHAnsi" w:cstheme="majorHAnsi"/>
          <w:sz w:val="22"/>
          <w:szCs w:val="22"/>
        </w:rPr>
        <w:t xml:space="preserve">dokumentowania zatrudnienia osób, o których mowa w art. 95 ust. 1 stawy </w:t>
      </w:r>
      <w:proofErr w:type="spellStart"/>
      <w:r w:rsidRPr="00EE263E">
        <w:rPr>
          <w:rFonts w:asciiTheme="majorHAnsi" w:hAnsiTheme="majorHAnsi" w:cstheme="majorHAnsi"/>
          <w:sz w:val="22"/>
          <w:szCs w:val="22"/>
        </w:rPr>
        <w:t>Pzp</w:t>
      </w:r>
      <w:proofErr w:type="spellEnd"/>
      <w:r w:rsidRPr="00EE263E">
        <w:rPr>
          <w:rFonts w:asciiTheme="majorHAnsi" w:hAnsiTheme="majorHAnsi" w:cstheme="majorHAnsi"/>
          <w:sz w:val="22"/>
          <w:szCs w:val="22"/>
        </w:rPr>
        <w:t xml:space="preserve">: </w:t>
      </w:r>
    </w:p>
    <w:p w14:paraId="5AAF1106" w14:textId="76E4F7DC" w:rsidR="0077679C" w:rsidRPr="00EE263E" w:rsidRDefault="0077679C" w:rsidP="0008208B">
      <w:pPr>
        <w:pStyle w:val="Akapitzlist"/>
        <w:numPr>
          <w:ilvl w:val="0"/>
          <w:numId w:val="5"/>
        </w:numPr>
        <w:tabs>
          <w:tab w:val="left" w:pos="360"/>
          <w:tab w:val="left" w:pos="709"/>
        </w:tabs>
        <w:suppressAutoHyphens/>
        <w:spacing w:line="276" w:lineRule="auto"/>
        <w:contextualSpacing w:val="0"/>
        <w:jc w:val="both"/>
        <w:rPr>
          <w:rFonts w:asciiTheme="majorHAnsi" w:hAnsiTheme="majorHAnsi" w:cstheme="majorHAnsi"/>
          <w:sz w:val="22"/>
          <w:szCs w:val="22"/>
        </w:rPr>
      </w:pPr>
      <w:r w:rsidRPr="00EE263E">
        <w:rPr>
          <w:rFonts w:asciiTheme="majorHAnsi" w:hAnsiTheme="majorHAnsi" w:cstheme="majorHAnsi"/>
          <w:sz w:val="22"/>
          <w:szCs w:val="22"/>
        </w:rPr>
        <w:t>Wykonawca</w:t>
      </w:r>
      <w:r w:rsidR="0008208B" w:rsidRPr="00EE263E">
        <w:rPr>
          <w:rFonts w:asciiTheme="majorHAnsi" w:hAnsiTheme="majorHAnsi" w:cstheme="majorHAnsi"/>
          <w:sz w:val="22"/>
          <w:szCs w:val="22"/>
        </w:rPr>
        <w:t xml:space="preserve"> </w:t>
      </w:r>
      <w:r w:rsidRPr="00EE263E">
        <w:rPr>
          <w:rFonts w:asciiTheme="majorHAnsi" w:hAnsiTheme="majorHAnsi" w:cstheme="majorHAnsi"/>
          <w:sz w:val="22"/>
          <w:szCs w:val="22"/>
        </w:rPr>
        <w:t xml:space="preserve">przedłoży Zamawiającemu wykaz osób wykonujących ww. </w:t>
      </w:r>
      <w:r w:rsidR="0008208B" w:rsidRPr="00EE263E">
        <w:rPr>
          <w:rFonts w:asciiTheme="majorHAnsi" w:hAnsiTheme="majorHAnsi" w:cstheme="majorHAnsi"/>
          <w:sz w:val="22"/>
          <w:szCs w:val="22"/>
        </w:rPr>
        <w:t>czyn</w:t>
      </w:r>
      <w:r w:rsidRPr="00EE263E">
        <w:rPr>
          <w:rFonts w:asciiTheme="majorHAnsi" w:hAnsiTheme="majorHAnsi" w:cstheme="majorHAnsi"/>
          <w:sz w:val="22"/>
          <w:szCs w:val="22"/>
        </w:rPr>
        <w:t>ności zatrudnionych, na podstawie umowy o pracę, zarówno przez Wykonawcę jak i podwykonawców. Wykaz zostanie przedłożony w terminie 5 dni roboczych od daty podpisania umowy, pod rygorem naliczenia kary umownej o której mowa w § 15 ust. 1 lit. p),</w:t>
      </w:r>
    </w:p>
    <w:p w14:paraId="092CF317" w14:textId="0CF59E9B" w:rsidR="0077679C" w:rsidRPr="00EE263E" w:rsidRDefault="0077679C" w:rsidP="000D1C60">
      <w:pPr>
        <w:pStyle w:val="Akapitzlist"/>
        <w:numPr>
          <w:ilvl w:val="0"/>
          <w:numId w:val="5"/>
        </w:numPr>
        <w:tabs>
          <w:tab w:val="left" w:pos="360"/>
          <w:tab w:val="left" w:pos="709"/>
        </w:tabs>
        <w:suppressAutoHyphens/>
        <w:spacing w:line="276" w:lineRule="auto"/>
        <w:contextualSpacing w:val="0"/>
        <w:jc w:val="both"/>
        <w:rPr>
          <w:rFonts w:asciiTheme="majorHAnsi" w:hAnsiTheme="majorHAnsi" w:cstheme="majorHAnsi"/>
          <w:sz w:val="22"/>
          <w:szCs w:val="22"/>
        </w:rPr>
      </w:pPr>
      <w:r w:rsidRPr="00EE263E">
        <w:rPr>
          <w:rFonts w:asciiTheme="majorHAnsi" w:hAnsiTheme="majorHAnsi" w:cstheme="majorHAnsi"/>
          <w:sz w:val="22"/>
          <w:szCs w:val="22"/>
        </w:rPr>
        <w:t xml:space="preserve">w przypadku wystąpienia zmian dotyczących zatrudnienia osób wykonujących czynności wskazane przez Zamawiającego, Wykonawca ma obowiązek w terminie 5 dni roboczych od ich zaistnienia zgłosić na piśmie zmianę Zamawiającemu. Nieprzekazanie Zamawiającemu informacji o zmianach traktowane będzie jako niespełnienie przez Wykonawcę lub Podwykonawcę wymogu zatrudniania na podstawie umowy </w:t>
      </w:r>
      <w:r w:rsidR="00872629" w:rsidRPr="00EE263E">
        <w:rPr>
          <w:rFonts w:asciiTheme="majorHAnsi" w:hAnsiTheme="majorHAnsi" w:cstheme="majorHAnsi"/>
          <w:sz w:val="22"/>
          <w:szCs w:val="22"/>
        </w:rPr>
        <w:br/>
      </w:r>
      <w:r w:rsidRPr="00EE263E">
        <w:rPr>
          <w:rFonts w:asciiTheme="majorHAnsi" w:hAnsiTheme="majorHAnsi" w:cstheme="majorHAnsi"/>
          <w:sz w:val="22"/>
          <w:szCs w:val="22"/>
        </w:rPr>
        <w:t>o pracę osób wykonujących czynności, o których mowa w lit. a) i będzie uprawniało Zamawiającego do naliczenia kary umownej zgodnie z § 15 ust. 1 lit. q);</w:t>
      </w:r>
    </w:p>
    <w:p w14:paraId="1C768004" w14:textId="45D26279" w:rsidR="0077679C" w:rsidRPr="00EE263E" w:rsidRDefault="0077679C" w:rsidP="000D1C60">
      <w:pPr>
        <w:pStyle w:val="Akapitzlist"/>
        <w:numPr>
          <w:ilvl w:val="1"/>
          <w:numId w:val="4"/>
        </w:numPr>
        <w:tabs>
          <w:tab w:val="left" w:pos="360"/>
          <w:tab w:val="left" w:pos="1418"/>
        </w:tabs>
        <w:suppressAutoHyphens/>
        <w:spacing w:line="276" w:lineRule="auto"/>
        <w:contextualSpacing w:val="0"/>
        <w:jc w:val="both"/>
        <w:rPr>
          <w:rFonts w:asciiTheme="majorHAnsi" w:hAnsiTheme="majorHAnsi" w:cstheme="majorHAnsi"/>
          <w:sz w:val="22"/>
          <w:szCs w:val="22"/>
        </w:rPr>
      </w:pPr>
      <w:r w:rsidRPr="00EE263E">
        <w:rPr>
          <w:rFonts w:asciiTheme="majorHAnsi" w:hAnsiTheme="majorHAnsi" w:cstheme="majorHAnsi"/>
          <w:sz w:val="22"/>
          <w:szCs w:val="22"/>
        </w:rPr>
        <w:t xml:space="preserve">w okresie realizacji zamówienia Zamawiający ma prawo do sprawdzenia tożsamości każdego z pracowników, wykonujących czynności wskazane przez Zamawiającego w SWZ i sprawdzenia zgodności z przedstawionym Zamawiającemu wykazem osób. </w:t>
      </w:r>
      <w:r w:rsidR="00872629" w:rsidRPr="00EE263E">
        <w:rPr>
          <w:rFonts w:asciiTheme="majorHAnsi" w:hAnsiTheme="majorHAnsi" w:cstheme="majorHAnsi"/>
          <w:sz w:val="22"/>
          <w:szCs w:val="22"/>
        </w:rPr>
        <w:br/>
      </w:r>
      <w:r w:rsidRPr="00EE263E">
        <w:rPr>
          <w:rFonts w:asciiTheme="majorHAnsi" w:hAnsiTheme="majorHAnsi" w:cstheme="majorHAnsi"/>
          <w:sz w:val="22"/>
          <w:szCs w:val="22"/>
        </w:rPr>
        <w:t xml:space="preserve">W przypadku stwierdzenia niezgodności stanu faktycznego w odniesieniu do przedłożonego Zamawiającemu wykazu osób, o którym mowa w lit. b) Zamawiający ma prawo naliczyć karę umowną zgodnie z § 15 ust. 1 lit. q). </w:t>
      </w:r>
    </w:p>
    <w:p w14:paraId="0919D7F2" w14:textId="77777777" w:rsidR="0077679C" w:rsidRPr="00EE263E" w:rsidRDefault="0077679C" w:rsidP="000D1C60">
      <w:pPr>
        <w:pStyle w:val="Akapitzlist"/>
        <w:numPr>
          <w:ilvl w:val="1"/>
          <w:numId w:val="4"/>
        </w:numPr>
        <w:tabs>
          <w:tab w:val="left" w:pos="360"/>
          <w:tab w:val="left" w:pos="709"/>
        </w:tabs>
        <w:suppressAutoHyphens/>
        <w:spacing w:line="276" w:lineRule="auto"/>
        <w:contextualSpacing w:val="0"/>
        <w:jc w:val="both"/>
        <w:rPr>
          <w:rFonts w:asciiTheme="majorHAnsi" w:hAnsiTheme="majorHAnsi" w:cstheme="majorHAnsi"/>
          <w:sz w:val="22"/>
          <w:szCs w:val="22"/>
        </w:rPr>
      </w:pPr>
      <w:r w:rsidRPr="00EE263E">
        <w:rPr>
          <w:rFonts w:asciiTheme="majorHAnsi" w:hAnsiTheme="majorHAnsi" w:cstheme="majorHAnsi"/>
          <w:sz w:val="22"/>
          <w:szCs w:val="22"/>
        </w:rPr>
        <w:t>w trakcie realizacji zamówienia Zamawiający jest uprawniony do wykonywania czynności kontrolnych w zakresie spełniania przez Wykonawcę lub Podwykonawcę wymogu zatrudnienia na podstawie stosunku pracy osób wykonujących czynności wskazane w lit. a). W celu weryfikacji spełniania tych wymagań Zamawiający uprawniony jest w szczególności do żądania:</w:t>
      </w:r>
    </w:p>
    <w:p w14:paraId="3F7E251F" w14:textId="77777777" w:rsidR="0077679C" w:rsidRPr="00EE263E" w:rsidRDefault="0077679C" w:rsidP="000D1C60">
      <w:pPr>
        <w:pStyle w:val="Akapitzlist"/>
        <w:numPr>
          <w:ilvl w:val="2"/>
          <w:numId w:val="4"/>
        </w:numPr>
        <w:tabs>
          <w:tab w:val="left" w:pos="360"/>
          <w:tab w:val="left" w:pos="709"/>
        </w:tabs>
        <w:suppressAutoHyphens/>
        <w:spacing w:line="276" w:lineRule="auto"/>
        <w:contextualSpacing w:val="0"/>
        <w:jc w:val="both"/>
        <w:rPr>
          <w:rFonts w:asciiTheme="majorHAnsi" w:hAnsiTheme="majorHAnsi" w:cstheme="majorHAnsi"/>
          <w:sz w:val="22"/>
          <w:szCs w:val="22"/>
        </w:rPr>
      </w:pPr>
      <w:r w:rsidRPr="00EE263E">
        <w:rPr>
          <w:rFonts w:asciiTheme="majorHAnsi" w:hAnsiTheme="majorHAnsi" w:cstheme="majorHAnsi"/>
          <w:sz w:val="22"/>
          <w:szCs w:val="22"/>
        </w:rPr>
        <w:t xml:space="preserve"> oświadczenia zatrudnionego pracownika,</w:t>
      </w:r>
    </w:p>
    <w:p w14:paraId="6562F7AB" w14:textId="77777777" w:rsidR="0077679C" w:rsidRPr="00EE263E" w:rsidRDefault="0077679C" w:rsidP="000D1C60">
      <w:pPr>
        <w:pStyle w:val="Akapitzlist"/>
        <w:numPr>
          <w:ilvl w:val="2"/>
          <w:numId w:val="4"/>
        </w:numPr>
        <w:tabs>
          <w:tab w:val="left" w:pos="360"/>
          <w:tab w:val="left" w:pos="709"/>
        </w:tabs>
        <w:suppressAutoHyphens/>
        <w:spacing w:line="276" w:lineRule="auto"/>
        <w:contextualSpacing w:val="0"/>
        <w:jc w:val="both"/>
        <w:rPr>
          <w:rFonts w:asciiTheme="majorHAnsi" w:hAnsiTheme="majorHAnsi" w:cstheme="majorHAnsi"/>
          <w:sz w:val="22"/>
          <w:szCs w:val="22"/>
        </w:rPr>
      </w:pPr>
      <w:r w:rsidRPr="00EE263E">
        <w:rPr>
          <w:rFonts w:asciiTheme="majorHAnsi" w:hAnsiTheme="majorHAnsi" w:cstheme="majorHAnsi"/>
          <w:sz w:val="22"/>
          <w:szCs w:val="22"/>
        </w:rPr>
        <w:t xml:space="preserve"> oświadczenia Wykonawcy lub Podwykonawcy o zatrudnieniu pracownika na podstawie umowy o pracę,</w:t>
      </w:r>
    </w:p>
    <w:p w14:paraId="20C43A0F" w14:textId="77777777" w:rsidR="0077679C" w:rsidRPr="00EE263E" w:rsidRDefault="0077679C" w:rsidP="000D1C60">
      <w:pPr>
        <w:pStyle w:val="Akapitzlist"/>
        <w:numPr>
          <w:ilvl w:val="2"/>
          <w:numId w:val="4"/>
        </w:numPr>
        <w:tabs>
          <w:tab w:val="left" w:pos="360"/>
          <w:tab w:val="left" w:pos="709"/>
        </w:tabs>
        <w:suppressAutoHyphens/>
        <w:spacing w:line="276" w:lineRule="auto"/>
        <w:contextualSpacing w:val="0"/>
        <w:jc w:val="both"/>
        <w:rPr>
          <w:rFonts w:asciiTheme="majorHAnsi" w:hAnsiTheme="majorHAnsi" w:cstheme="majorHAnsi"/>
          <w:sz w:val="22"/>
          <w:szCs w:val="22"/>
        </w:rPr>
      </w:pPr>
      <w:r w:rsidRPr="00EE263E">
        <w:rPr>
          <w:rFonts w:asciiTheme="majorHAnsi" w:hAnsiTheme="majorHAnsi" w:cstheme="majorHAnsi"/>
          <w:sz w:val="22"/>
          <w:szCs w:val="22"/>
        </w:rPr>
        <w:t xml:space="preserve"> poświadczonej za zgodność z oryginałem kopii umowy o pracę zatrudnionego pracownika,</w:t>
      </w:r>
    </w:p>
    <w:p w14:paraId="22F40A3F" w14:textId="77777777" w:rsidR="0077679C" w:rsidRPr="00EE263E" w:rsidRDefault="0077679C" w:rsidP="000D1C60">
      <w:pPr>
        <w:pStyle w:val="Akapitzlist"/>
        <w:numPr>
          <w:ilvl w:val="2"/>
          <w:numId w:val="4"/>
        </w:numPr>
        <w:tabs>
          <w:tab w:val="left" w:pos="360"/>
          <w:tab w:val="left" w:pos="709"/>
        </w:tabs>
        <w:suppressAutoHyphens/>
        <w:spacing w:line="276" w:lineRule="auto"/>
        <w:contextualSpacing w:val="0"/>
        <w:jc w:val="both"/>
        <w:rPr>
          <w:rFonts w:asciiTheme="majorHAnsi" w:hAnsiTheme="majorHAnsi" w:cstheme="majorHAnsi"/>
          <w:sz w:val="22"/>
          <w:szCs w:val="22"/>
        </w:rPr>
      </w:pPr>
      <w:r w:rsidRPr="00EE263E">
        <w:rPr>
          <w:rFonts w:asciiTheme="majorHAnsi" w:hAnsiTheme="majorHAnsi" w:cstheme="majorHAnsi"/>
          <w:sz w:val="22"/>
          <w:szCs w:val="22"/>
        </w:rPr>
        <w:t>innych dokumentów</w:t>
      </w:r>
    </w:p>
    <w:p w14:paraId="0739E097" w14:textId="77777777" w:rsidR="0077679C" w:rsidRPr="00EE263E" w:rsidRDefault="0077679C" w:rsidP="0077679C">
      <w:pPr>
        <w:pStyle w:val="Akapitzlist"/>
        <w:tabs>
          <w:tab w:val="left" w:pos="360"/>
          <w:tab w:val="left" w:pos="1560"/>
        </w:tabs>
        <w:spacing w:line="276" w:lineRule="auto"/>
        <w:ind w:left="1418"/>
        <w:jc w:val="both"/>
        <w:rPr>
          <w:rFonts w:asciiTheme="majorHAnsi" w:hAnsiTheme="majorHAnsi" w:cstheme="majorHAnsi"/>
          <w:sz w:val="22"/>
          <w:szCs w:val="22"/>
        </w:rPr>
      </w:pPr>
      <w:r w:rsidRPr="00EE263E">
        <w:rPr>
          <w:rFonts w:asciiTheme="majorHAnsi" w:hAnsiTheme="majorHAnsi" w:cstheme="majorHAnsi"/>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5269C231" w14:textId="77777777" w:rsidR="0077679C" w:rsidRPr="00EE263E" w:rsidRDefault="0077679C" w:rsidP="0077679C">
      <w:pPr>
        <w:pStyle w:val="Akapitzlist"/>
        <w:tabs>
          <w:tab w:val="left" w:pos="360"/>
          <w:tab w:val="left" w:pos="851"/>
        </w:tabs>
        <w:spacing w:line="276" w:lineRule="auto"/>
        <w:ind w:left="1418"/>
        <w:jc w:val="both"/>
        <w:rPr>
          <w:rFonts w:asciiTheme="majorHAnsi" w:hAnsiTheme="majorHAnsi" w:cstheme="majorHAnsi"/>
          <w:sz w:val="22"/>
          <w:szCs w:val="22"/>
        </w:rPr>
      </w:pPr>
      <w:r w:rsidRPr="00EE263E">
        <w:rPr>
          <w:rFonts w:asciiTheme="majorHAnsi" w:hAnsiTheme="majorHAnsi" w:cstheme="majorHAnsi"/>
          <w:sz w:val="22"/>
          <w:szCs w:val="22"/>
        </w:rPr>
        <w:t>Niezłożenie przez Wykonawcę w wyznaczonym przez Zamawiającego terminie ww. dokumentów, traktowane będzie jako niespełnienie przez Wykonawcę \lub Podwykonawcę wymogu zatrudniania na podstawie umowy o pracę osób wykonujących czynności, o których mowa w lit. a) i będzie uprawniało Zamawiającego do naliczenia kary umownej zgodnie z § 15 ust. 1 lit. q)</w:t>
      </w:r>
    </w:p>
    <w:p w14:paraId="3E4BBAA0" w14:textId="71E2EC4E" w:rsidR="0077679C" w:rsidRPr="00EE263E" w:rsidRDefault="0077679C" w:rsidP="000D1C60">
      <w:pPr>
        <w:pStyle w:val="Akapitzlist"/>
        <w:numPr>
          <w:ilvl w:val="0"/>
          <w:numId w:val="4"/>
        </w:numPr>
        <w:spacing w:line="276" w:lineRule="auto"/>
        <w:ind w:left="426" w:hanging="426"/>
        <w:contextualSpacing w:val="0"/>
        <w:jc w:val="both"/>
        <w:rPr>
          <w:rFonts w:asciiTheme="majorHAnsi" w:hAnsiTheme="majorHAnsi" w:cstheme="majorHAnsi"/>
          <w:sz w:val="22"/>
          <w:szCs w:val="22"/>
        </w:rPr>
      </w:pPr>
      <w:r w:rsidRPr="00EE263E">
        <w:rPr>
          <w:rFonts w:asciiTheme="majorHAnsi" w:hAnsiTheme="majorHAnsi" w:cstheme="majorHAnsi"/>
          <w:sz w:val="22"/>
          <w:szCs w:val="22"/>
        </w:rPr>
        <w:t xml:space="preserve">Wykonawca zobowiązuje się do dostarczenia Zamawiającemu, najpóźniej w dniu rozpoczęcia robót budowlanych, listy wszystkich osób (oraz niezwłocznej aktualizacji tej listy w trakcie trwania robót w przypadku zaistnienia zmian), które będą realizować roboty z podaniem danych personalnych, numeru PESEL - jeżeli osoby posiadają, dokumentu identyfikującego, celem zaopiniowania na podstawie przepisów dotyczących ochrony obiektów Policji. Do realizacji robót będą mogły przystąpić tylko te osoby, które zostaną pozytywnie zaopiniowane. Negatywne zaopiniowanie nie </w:t>
      </w:r>
      <w:r w:rsidRPr="00EE263E">
        <w:rPr>
          <w:rFonts w:asciiTheme="majorHAnsi" w:hAnsiTheme="majorHAnsi" w:cstheme="majorHAnsi"/>
          <w:sz w:val="22"/>
          <w:szCs w:val="22"/>
        </w:rPr>
        <w:lastRenderedPageBreak/>
        <w:t>wymaga uzasadnienia.</w:t>
      </w:r>
      <w:r w:rsidR="008103B1" w:rsidRPr="00EE263E">
        <w:rPr>
          <w:rFonts w:asciiTheme="majorHAnsi" w:hAnsiTheme="majorHAnsi" w:cstheme="majorHAnsi"/>
          <w:sz w:val="22"/>
          <w:szCs w:val="22"/>
        </w:rPr>
        <w:t xml:space="preserve"> W przypadku pracowników innej narodowości niż polska, Wykonawca wraz z numerem PESEL przekłada również imię i </w:t>
      </w:r>
      <w:r w:rsidR="0067142A" w:rsidRPr="00EE263E">
        <w:rPr>
          <w:rFonts w:asciiTheme="majorHAnsi" w:hAnsiTheme="majorHAnsi" w:cstheme="majorHAnsi"/>
          <w:sz w:val="22"/>
          <w:szCs w:val="22"/>
        </w:rPr>
        <w:t xml:space="preserve"> nazwisko oraz </w:t>
      </w:r>
      <w:r w:rsidR="008103B1" w:rsidRPr="00EE263E">
        <w:rPr>
          <w:rFonts w:asciiTheme="majorHAnsi" w:hAnsiTheme="majorHAnsi" w:cstheme="majorHAnsi"/>
          <w:sz w:val="22"/>
          <w:szCs w:val="22"/>
        </w:rPr>
        <w:t xml:space="preserve">nazwisko rodowe matki pracownika. </w:t>
      </w:r>
    </w:p>
    <w:p w14:paraId="7A436A62" w14:textId="2E0963AE" w:rsidR="0077679C" w:rsidRPr="00EE263E" w:rsidRDefault="0077679C" w:rsidP="000D1C60">
      <w:pPr>
        <w:pStyle w:val="Akapitzlist"/>
        <w:numPr>
          <w:ilvl w:val="0"/>
          <w:numId w:val="4"/>
        </w:numPr>
        <w:spacing w:line="276" w:lineRule="auto"/>
        <w:ind w:left="426" w:hanging="426"/>
        <w:contextualSpacing w:val="0"/>
        <w:jc w:val="both"/>
        <w:rPr>
          <w:rFonts w:asciiTheme="majorHAnsi" w:hAnsiTheme="majorHAnsi" w:cstheme="majorHAnsi"/>
          <w:sz w:val="22"/>
          <w:szCs w:val="22"/>
        </w:rPr>
      </w:pPr>
      <w:r w:rsidRPr="00EE263E">
        <w:rPr>
          <w:rFonts w:asciiTheme="majorHAnsi" w:hAnsiTheme="majorHAnsi" w:cstheme="majorHAnsi"/>
          <w:sz w:val="22"/>
          <w:szCs w:val="22"/>
        </w:rPr>
        <w:t>Wykonawca zobowiązany jest zachować w ścisłej tajemnicy wszelkie informacje techniczne i organizacyjne dotyczące realizacji niniejszej Umowy. Zastrzeżenie to nie dotyczy przypadku udostępniania powyższych danych właściwym organom kontrolnym</w:t>
      </w:r>
      <w:r w:rsidR="008103B1" w:rsidRPr="00EE263E">
        <w:rPr>
          <w:rFonts w:asciiTheme="majorHAnsi" w:hAnsiTheme="majorHAnsi" w:cstheme="majorHAnsi"/>
          <w:sz w:val="22"/>
          <w:szCs w:val="22"/>
        </w:rPr>
        <w:t>.</w:t>
      </w:r>
    </w:p>
    <w:p w14:paraId="3941DAFC" w14:textId="77777777" w:rsidR="008103B1" w:rsidRPr="00EE263E" w:rsidRDefault="008103B1" w:rsidP="008103B1">
      <w:pPr>
        <w:pStyle w:val="Akapitzlist"/>
        <w:spacing w:line="276" w:lineRule="auto"/>
        <w:ind w:left="426"/>
        <w:contextualSpacing w:val="0"/>
        <w:jc w:val="both"/>
        <w:rPr>
          <w:rFonts w:asciiTheme="majorHAnsi" w:hAnsiTheme="majorHAnsi" w:cstheme="majorHAnsi"/>
          <w:sz w:val="22"/>
          <w:szCs w:val="22"/>
        </w:rPr>
      </w:pPr>
    </w:p>
    <w:p w14:paraId="619F5415" w14:textId="77777777" w:rsidR="008103B1" w:rsidRPr="00EE263E" w:rsidRDefault="008103B1" w:rsidP="008103B1">
      <w:pPr>
        <w:jc w:val="center"/>
        <w:rPr>
          <w:rFonts w:asciiTheme="majorHAnsi" w:hAnsiTheme="majorHAnsi" w:cstheme="majorHAnsi"/>
          <w:b/>
          <w:sz w:val="22"/>
          <w:szCs w:val="22"/>
        </w:rPr>
      </w:pPr>
      <w:r w:rsidRPr="00EE263E">
        <w:rPr>
          <w:rFonts w:asciiTheme="majorHAnsi" w:hAnsiTheme="majorHAnsi" w:cstheme="majorHAnsi"/>
          <w:b/>
          <w:sz w:val="22"/>
          <w:szCs w:val="22"/>
        </w:rPr>
        <w:t>§ 3</w:t>
      </w:r>
    </w:p>
    <w:p w14:paraId="38698950" w14:textId="77777777" w:rsidR="008103B1" w:rsidRPr="00EE263E" w:rsidRDefault="008103B1" w:rsidP="008103B1">
      <w:pPr>
        <w:jc w:val="center"/>
        <w:rPr>
          <w:rFonts w:asciiTheme="majorHAnsi" w:hAnsiTheme="majorHAnsi" w:cstheme="majorHAnsi"/>
          <w:b/>
          <w:i/>
          <w:sz w:val="22"/>
          <w:szCs w:val="22"/>
        </w:rPr>
      </w:pPr>
      <w:r w:rsidRPr="00EE263E">
        <w:rPr>
          <w:rFonts w:asciiTheme="majorHAnsi" w:hAnsiTheme="majorHAnsi" w:cstheme="majorHAnsi"/>
          <w:b/>
          <w:i/>
          <w:sz w:val="22"/>
          <w:szCs w:val="22"/>
        </w:rPr>
        <w:t>PRZEDSTAWICIELE STRON</w:t>
      </w:r>
    </w:p>
    <w:p w14:paraId="4DB3DCDB" w14:textId="77777777" w:rsidR="000E30EF" w:rsidRPr="00EE263E" w:rsidRDefault="008103B1" w:rsidP="000E30EF">
      <w:pPr>
        <w:pStyle w:val="Tekstpodstawowy"/>
        <w:numPr>
          <w:ilvl w:val="0"/>
          <w:numId w:val="1"/>
        </w:numPr>
        <w:tabs>
          <w:tab w:val="clear" w:pos="360"/>
        </w:tab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Zamawiający jako Inwestor ustanowi nadzór inwestorski w osobach inspektorów nadzoru inwestorskiego odpowiedzialnych za kontrolowanie rozliczenia finansowego zadania oraz realizację Umowy w zakresie zorganizowania procesu budowy w rozumieniu art. 18 ust 1 i 2 ustawy z dnia 7 lipca 1994 r. Prawo budowlane</w:t>
      </w:r>
      <w:r w:rsidR="000E30EF" w:rsidRPr="00EE263E">
        <w:rPr>
          <w:rFonts w:asciiTheme="majorHAnsi" w:hAnsiTheme="majorHAnsi" w:cstheme="majorHAnsi"/>
          <w:sz w:val="22"/>
          <w:szCs w:val="22"/>
        </w:rPr>
        <w:t xml:space="preserve">. </w:t>
      </w:r>
    </w:p>
    <w:p w14:paraId="125F8A74" w14:textId="6A0B471C" w:rsidR="008103B1" w:rsidRPr="00EE263E" w:rsidRDefault="008103B1" w:rsidP="000E30EF">
      <w:pPr>
        <w:pStyle w:val="Tekstpodstawowy"/>
        <w:spacing w:line="276" w:lineRule="auto"/>
        <w:ind w:left="426"/>
        <w:jc w:val="both"/>
        <w:rPr>
          <w:rFonts w:asciiTheme="majorHAnsi" w:hAnsiTheme="majorHAnsi" w:cstheme="majorHAnsi"/>
          <w:sz w:val="22"/>
          <w:szCs w:val="22"/>
        </w:rPr>
      </w:pPr>
      <w:r w:rsidRPr="00EE263E">
        <w:rPr>
          <w:rFonts w:asciiTheme="majorHAnsi" w:hAnsiTheme="majorHAnsi" w:cstheme="majorHAnsi"/>
          <w:sz w:val="22"/>
          <w:szCs w:val="22"/>
        </w:rPr>
        <w:t>Lista osób wyznaczonych przez Zamawiającego na poszczególne funkcje wraz z informacją dotyczącą ich kwalifikacji zawodowych stanowi Załącznik nr 4 do Umowy.</w:t>
      </w:r>
    </w:p>
    <w:p w14:paraId="764F2DCC" w14:textId="77777777" w:rsidR="008103B1" w:rsidRPr="00EE263E" w:rsidRDefault="008103B1" w:rsidP="000D1C60">
      <w:pPr>
        <w:pStyle w:val="Tekstpodstawowy"/>
        <w:numPr>
          <w:ilvl w:val="0"/>
          <w:numId w:val="1"/>
        </w:numPr>
        <w:tabs>
          <w:tab w:val="clear" w:pos="360"/>
        </w:tab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Osoby wymienione w ust. 1 nie są upoważnione do podejmowania decyzji powodujących zmianę postanowień Umowy, w szczególności zmiany uzgodnionego wynagrodzenia, terminów realizacji lub zmiany zakresu czynności i prac objętych Umową.</w:t>
      </w:r>
    </w:p>
    <w:p w14:paraId="33197D3E" w14:textId="30C2081F" w:rsidR="008103B1" w:rsidRPr="00EE263E" w:rsidRDefault="008103B1" w:rsidP="000D1C60">
      <w:pPr>
        <w:pStyle w:val="Tekstpodstawowy"/>
        <w:numPr>
          <w:ilvl w:val="0"/>
          <w:numId w:val="1"/>
        </w:numPr>
        <w:tabs>
          <w:tab w:val="clear" w:pos="360"/>
          <w:tab w:val="num" w:pos="426"/>
        </w:tab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Wykonawca powoła osoby odpowiedzialne za realizację przedmiotu Umowy w zakresie realizacji robót budowlanych, zgodnie z wymogami określonymi przepisami prawa budowlanego.</w:t>
      </w:r>
    </w:p>
    <w:p w14:paraId="73E68DBC" w14:textId="77777777" w:rsidR="008103B1" w:rsidRPr="00EE263E" w:rsidRDefault="008103B1" w:rsidP="008103B1">
      <w:pPr>
        <w:pStyle w:val="Tekstpodstawowy"/>
        <w:spacing w:line="276" w:lineRule="auto"/>
        <w:ind w:left="426"/>
        <w:jc w:val="both"/>
        <w:rPr>
          <w:rFonts w:asciiTheme="majorHAnsi" w:hAnsiTheme="majorHAnsi" w:cstheme="majorHAnsi"/>
          <w:sz w:val="22"/>
          <w:szCs w:val="22"/>
        </w:rPr>
      </w:pPr>
      <w:r w:rsidRPr="00EE263E">
        <w:rPr>
          <w:rFonts w:asciiTheme="majorHAnsi" w:hAnsiTheme="majorHAnsi" w:cstheme="majorHAnsi"/>
          <w:sz w:val="22"/>
          <w:szCs w:val="22"/>
        </w:rPr>
        <w:t xml:space="preserve">Lista osób wyznaczonych przez Wykonawcę na poszczególne funkcje wraz z informacją dotyczącą ich kwalifikacji zawodowych stanowi Załącznik nr 5 do Umowy. </w:t>
      </w:r>
    </w:p>
    <w:p w14:paraId="6ED859CF" w14:textId="33189557" w:rsidR="008103B1" w:rsidRPr="00EE263E" w:rsidRDefault="008103B1" w:rsidP="000D1C60">
      <w:pPr>
        <w:pStyle w:val="Tekstpodstawowy"/>
        <w:numPr>
          <w:ilvl w:val="0"/>
          <w:numId w:val="1"/>
        </w:numPr>
        <w:tabs>
          <w:tab w:val="clear" w:pos="360"/>
        </w:tab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Powołany przez Wykonawcę kierownik budowy lub w przypadku jego nieobecności wyznaczony zastępca obecny będzie na budowie w czasie realizacji robót budowlanych. W razie stwierdzenia jego nieobecności na budowie, Wykonawcy zostanie naliczona kara umowna, o której mowa </w:t>
      </w:r>
      <w:r w:rsidR="00872629" w:rsidRPr="00EE263E">
        <w:rPr>
          <w:rFonts w:asciiTheme="majorHAnsi" w:hAnsiTheme="majorHAnsi" w:cstheme="majorHAnsi"/>
          <w:sz w:val="22"/>
          <w:szCs w:val="22"/>
        </w:rPr>
        <w:br/>
      </w:r>
      <w:r w:rsidRPr="00EE263E">
        <w:rPr>
          <w:rFonts w:asciiTheme="majorHAnsi" w:hAnsiTheme="majorHAnsi" w:cstheme="majorHAnsi"/>
          <w:sz w:val="22"/>
          <w:szCs w:val="22"/>
        </w:rPr>
        <w:t xml:space="preserve">w § </w:t>
      </w:r>
      <w:r w:rsidR="00D70E7F" w:rsidRPr="00EE263E">
        <w:rPr>
          <w:rFonts w:asciiTheme="majorHAnsi" w:hAnsiTheme="majorHAnsi" w:cstheme="majorHAnsi"/>
          <w:sz w:val="22"/>
          <w:szCs w:val="22"/>
        </w:rPr>
        <w:t>15</w:t>
      </w:r>
      <w:r w:rsidRPr="00EE263E">
        <w:rPr>
          <w:rFonts w:asciiTheme="majorHAnsi" w:hAnsiTheme="majorHAnsi" w:cstheme="majorHAnsi"/>
          <w:sz w:val="22"/>
          <w:szCs w:val="22"/>
        </w:rPr>
        <w:t xml:space="preserve"> ust. 1 lit h) Umowy.</w:t>
      </w:r>
    </w:p>
    <w:p w14:paraId="7CFA456B" w14:textId="5125E98B" w:rsidR="008103B1" w:rsidRPr="00EE263E" w:rsidRDefault="008103B1" w:rsidP="000D1C60">
      <w:pPr>
        <w:pStyle w:val="Tekstpodstawowy"/>
        <w:numPr>
          <w:ilvl w:val="0"/>
          <w:numId w:val="1"/>
        </w:numPr>
        <w:tabs>
          <w:tab w:val="clear" w:pos="360"/>
          <w:tab w:val="num" w:pos="426"/>
        </w:tab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Zamawiający może w trakcie realizacji przedmiotu Umowy zgłosić uzasadniony sprzeciw wobec osoby wymienionej w ust. 3. W takim przypadku Wykonawca jest zobowiązany do jej zmiany </w:t>
      </w:r>
      <w:r w:rsidR="00872629" w:rsidRPr="00EE263E">
        <w:rPr>
          <w:rFonts w:asciiTheme="majorHAnsi" w:hAnsiTheme="majorHAnsi" w:cstheme="majorHAnsi"/>
          <w:sz w:val="22"/>
          <w:szCs w:val="22"/>
        </w:rPr>
        <w:br/>
      </w:r>
      <w:r w:rsidRPr="00EE263E">
        <w:rPr>
          <w:rFonts w:asciiTheme="majorHAnsi" w:hAnsiTheme="majorHAnsi" w:cstheme="majorHAnsi"/>
          <w:sz w:val="22"/>
          <w:szCs w:val="22"/>
        </w:rPr>
        <w:t xml:space="preserve">w terminie 7 dni od zgłoszenia przez Zamawiającego. </w:t>
      </w:r>
    </w:p>
    <w:p w14:paraId="28461761" w14:textId="77777777" w:rsidR="008103B1" w:rsidRPr="00EE263E" w:rsidRDefault="008103B1" w:rsidP="000D1C60">
      <w:pPr>
        <w:pStyle w:val="Tekstpodstawowy"/>
        <w:numPr>
          <w:ilvl w:val="0"/>
          <w:numId w:val="1"/>
        </w:numPr>
        <w:tabs>
          <w:tab w:val="clear" w:pos="360"/>
          <w:tab w:val="num" w:pos="426"/>
        </w:tab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Odwołanie i powołanie nowych osób na poszczególne funkcje wymaga pisemnego zawiadomienia Stron i nie powoduje konieczności zmiany treści Umowy.</w:t>
      </w:r>
    </w:p>
    <w:p w14:paraId="23FBA14F" w14:textId="77777777" w:rsidR="008103B1" w:rsidRPr="00EE263E" w:rsidRDefault="008103B1" w:rsidP="000D1C60">
      <w:pPr>
        <w:pStyle w:val="Tekstpodstawowy"/>
        <w:numPr>
          <w:ilvl w:val="0"/>
          <w:numId w:val="1"/>
        </w:numPr>
        <w:tabs>
          <w:tab w:val="clear" w:pos="360"/>
          <w:tab w:val="num" w:pos="426"/>
        </w:tab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Wykonawca przed odwołaniem i powołaniem nowych osób, o których mowa w ust. 3 zobowiązany jest przedłożyć Zamawiającemu komplet dokumentów dotyczących tych osób, w celu spełnienia przez nich co najmniej minimalnych poziomów zdolności określonych w SWZ. Nieprzedłożenie dokumentów dotyczących tych osób lub niespełnienie przez nich co najmniej minimalnych poziomów zdolności określonych w SWZ powoduje nieskuteczność takiej zmiany.</w:t>
      </w:r>
    </w:p>
    <w:p w14:paraId="5014BF3E" w14:textId="77777777" w:rsidR="0077679C" w:rsidRPr="00EE263E" w:rsidRDefault="0077679C" w:rsidP="0077679C">
      <w:pPr>
        <w:tabs>
          <w:tab w:val="left" w:pos="360"/>
        </w:tabs>
        <w:spacing w:line="276" w:lineRule="auto"/>
        <w:jc w:val="center"/>
        <w:rPr>
          <w:rFonts w:asciiTheme="majorHAnsi" w:hAnsiTheme="majorHAnsi" w:cstheme="majorHAnsi"/>
          <w:b/>
          <w:sz w:val="22"/>
          <w:szCs w:val="22"/>
        </w:rPr>
      </w:pPr>
    </w:p>
    <w:p w14:paraId="46F99A8B" w14:textId="2C5BF610" w:rsidR="0077679C" w:rsidRPr="00EE263E" w:rsidRDefault="0077679C" w:rsidP="0077679C">
      <w:pPr>
        <w:tabs>
          <w:tab w:val="left" w:pos="360"/>
        </w:tabs>
        <w:spacing w:line="276" w:lineRule="auto"/>
        <w:jc w:val="center"/>
        <w:rPr>
          <w:rFonts w:asciiTheme="majorHAnsi" w:hAnsiTheme="majorHAnsi" w:cstheme="majorHAnsi"/>
          <w:sz w:val="22"/>
          <w:szCs w:val="22"/>
        </w:rPr>
      </w:pPr>
      <w:r w:rsidRPr="00EE263E">
        <w:rPr>
          <w:rFonts w:asciiTheme="majorHAnsi" w:hAnsiTheme="majorHAnsi" w:cstheme="majorHAnsi"/>
          <w:b/>
          <w:sz w:val="22"/>
          <w:szCs w:val="22"/>
        </w:rPr>
        <w:t>§</w:t>
      </w:r>
      <w:r w:rsidR="00596BC5" w:rsidRPr="00EE263E">
        <w:rPr>
          <w:rFonts w:asciiTheme="majorHAnsi" w:hAnsiTheme="majorHAnsi" w:cstheme="majorHAnsi"/>
          <w:b/>
          <w:sz w:val="22"/>
          <w:szCs w:val="22"/>
        </w:rPr>
        <w:t xml:space="preserve"> </w:t>
      </w:r>
      <w:r w:rsidRPr="00EE263E">
        <w:rPr>
          <w:rFonts w:asciiTheme="majorHAnsi" w:hAnsiTheme="majorHAnsi" w:cstheme="majorHAnsi"/>
          <w:b/>
          <w:sz w:val="22"/>
          <w:szCs w:val="22"/>
        </w:rPr>
        <w:t>4</w:t>
      </w:r>
    </w:p>
    <w:p w14:paraId="70AAAB59" w14:textId="77777777" w:rsidR="0077679C" w:rsidRPr="00EE263E" w:rsidRDefault="0077679C" w:rsidP="0077679C">
      <w:pPr>
        <w:tabs>
          <w:tab w:val="left" w:pos="360"/>
        </w:tabs>
        <w:spacing w:line="276" w:lineRule="auto"/>
        <w:jc w:val="center"/>
        <w:rPr>
          <w:rFonts w:asciiTheme="majorHAnsi" w:hAnsiTheme="majorHAnsi" w:cstheme="majorHAnsi"/>
          <w:sz w:val="22"/>
          <w:szCs w:val="22"/>
        </w:rPr>
      </w:pPr>
      <w:r w:rsidRPr="00EE263E">
        <w:rPr>
          <w:rFonts w:asciiTheme="majorHAnsi" w:hAnsiTheme="majorHAnsi" w:cstheme="majorHAnsi"/>
          <w:b/>
          <w:i/>
          <w:sz w:val="22"/>
          <w:szCs w:val="22"/>
        </w:rPr>
        <w:t>TERMINY REALIZACJI</w:t>
      </w:r>
    </w:p>
    <w:p w14:paraId="5E7C61E7" w14:textId="649CCF79" w:rsidR="0077679C" w:rsidRPr="00EE263E" w:rsidRDefault="0077679C" w:rsidP="000D1C60">
      <w:pPr>
        <w:pStyle w:val="NormalnyWeb"/>
        <w:numPr>
          <w:ilvl w:val="0"/>
          <w:numId w:val="28"/>
        </w:numPr>
        <w:suppressAutoHyphens w:val="0"/>
        <w:spacing w:before="0" w:beforeAutospacing="0" w:after="0"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Wykonawca zobowiązany jest do wykonania przedmiotu umowy w terminie </w:t>
      </w:r>
      <w:r w:rsidR="00D81AE9">
        <w:rPr>
          <w:rFonts w:asciiTheme="majorHAnsi" w:hAnsiTheme="majorHAnsi" w:cstheme="majorHAnsi"/>
          <w:b/>
          <w:sz w:val="22"/>
          <w:szCs w:val="22"/>
        </w:rPr>
        <w:t>14</w:t>
      </w:r>
      <w:r w:rsidRPr="00EE263E">
        <w:rPr>
          <w:rFonts w:asciiTheme="majorHAnsi" w:hAnsiTheme="majorHAnsi" w:cstheme="majorHAnsi"/>
          <w:b/>
          <w:sz w:val="22"/>
          <w:szCs w:val="22"/>
        </w:rPr>
        <w:t xml:space="preserve"> dni</w:t>
      </w:r>
      <w:r w:rsidR="008103B1" w:rsidRPr="00EE263E">
        <w:rPr>
          <w:rFonts w:asciiTheme="majorHAnsi" w:hAnsiTheme="majorHAnsi" w:cstheme="majorHAnsi"/>
          <w:b/>
          <w:sz w:val="22"/>
          <w:szCs w:val="22"/>
        </w:rPr>
        <w:t xml:space="preserve"> kalendarzowych </w:t>
      </w:r>
      <w:r w:rsidRPr="00EE263E">
        <w:rPr>
          <w:rFonts w:asciiTheme="majorHAnsi" w:hAnsiTheme="majorHAnsi" w:cstheme="majorHAnsi"/>
          <w:b/>
          <w:sz w:val="22"/>
          <w:szCs w:val="22"/>
        </w:rPr>
        <w:t>od daty podpisania umowy.</w:t>
      </w:r>
    </w:p>
    <w:p w14:paraId="6A7C7AF4" w14:textId="56E8E3B6" w:rsidR="0077679C" w:rsidRPr="00EE263E" w:rsidRDefault="0077679C" w:rsidP="00877382">
      <w:pPr>
        <w:pStyle w:val="NormalnyWeb"/>
        <w:numPr>
          <w:ilvl w:val="0"/>
          <w:numId w:val="28"/>
        </w:numPr>
        <w:suppressAutoHyphens w:val="0"/>
        <w:spacing w:before="0" w:beforeAutospacing="0" w:after="0"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W przypadku, gdy łączna wartość wynagrodzenia, o którym mowa w § 13 ust. 1 przekracza równowartość 50 000,00 zł brutto, Wykonawca zobowiązuje się do wykonania i ustawienia 1 sztuki tablicy informacyjnej zgodnie z rozporządzeniem Rady Ministrów z dnia 7 maja 2021 r. w sprawie określenia działań informacyjnych podejmowanych przez podmioty realizujące zadania finansowane lub dofinansowane z budżetu państwa lub z państwowych funduszy celowych (Dz.U. z 2021 r. poz. 953 z późn.zm.). Tablicę informacyjną należy umieścić w miejscu realizacji zadania </w:t>
      </w:r>
      <w:r w:rsidRPr="00EE263E">
        <w:rPr>
          <w:rFonts w:asciiTheme="majorHAnsi" w:hAnsiTheme="majorHAnsi" w:cstheme="majorHAnsi"/>
          <w:sz w:val="22"/>
          <w:szCs w:val="22"/>
          <w:u w:val="single"/>
        </w:rPr>
        <w:lastRenderedPageBreak/>
        <w:t>nie później niż</w:t>
      </w:r>
      <w:r w:rsidR="00661B6F" w:rsidRPr="00EE263E">
        <w:rPr>
          <w:rFonts w:asciiTheme="majorHAnsi" w:hAnsiTheme="majorHAnsi" w:cstheme="majorHAnsi"/>
          <w:sz w:val="22"/>
          <w:szCs w:val="22"/>
          <w:u w:val="single"/>
        </w:rPr>
        <w:t xml:space="preserve"> </w:t>
      </w:r>
      <w:r w:rsidRPr="00EE263E">
        <w:rPr>
          <w:rFonts w:asciiTheme="majorHAnsi" w:hAnsiTheme="majorHAnsi" w:cstheme="majorHAnsi"/>
          <w:sz w:val="22"/>
          <w:szCs w:val="22"/>
          <w:u w:val="single"/>
        </w:rPr>
        <w:t> w</w:t>
      </w:r>
      <w:r w:rsidR="00661B6F" w:rsidRPr="00EE263E">
        <w:rPr>
          <w:rFonts w:asciiTheme="majorHAnsi" w:hAnsiTheme="majorHAnsi" w:cstheme="majorHAnsi"/>
          <w:sz w:val="22"/>
          <w:szCs w:val="22"/>
          <w:u w:val="single"/>
        </w:rPr>
        <w:t xml:space="preserve"> </w:t>
      </w:r>
      <w:r w:rsidRPr="00EE263E">
        <w:rPr>
          <w:rFonts w:asciiTheme="majorHAnsi" w:hAnsiTheme="majorHAnsi" w:cstheme="majorHAnsi"/>
          <w:sz w:val="22"/>
          <w:szCs w:val="22"/>
          <w:u w:val="single"/>
        </w:rPr>
        <w:t> momencie rozpoczęcia prac budowlanych</w:t>
      </w:r>
      <w:r w:rsidRPr="00EE263E">
        <w:rPr>
          <w:rFonts w:asciiTheme="majorHAnsi" w:hAnsiTheme="majorHAnsi" w:cstheme="majorHAnsi"/>
          <w:sz w:val="22"/>
          <w:szCs w:val="22"/>
        </w:rPr>
        <w:t xml:space="preserve">, oraz należy dokonywać </w:t>
      </w:r>
      <w:r w:rsidR="00661B6F" w:rsidRPr="00EE263E">
        <w:rPr>
          <w:rFonts w:asciiTheme="majorHAnsi" w:hAnsiTheme="majorHAnsi" w:cstheme="majorHAnsi"/>
          <w:sz w:val="22"/>
          <w:szCs w:val="22"/>
        </w:rPr>
        <w:t>j</w:t>
      </w:r>
      <w:r w:rsidRPr="00EE263E">
        <w:rPr>
          <w:rFonts w:asciiTheme="majorHAnsi" w:hAnsiTheme="majorHAnsi" w:cstheme="majorHAnsi"/>
          <w:sz w:val="22"/>
          <w:szCs w:val="22"/>
        </w:rPr>
        <w:t>ej niezwłocznej wymiany każdorazowo w przypadku, gdy zamieszczone na niej wartości ulegną zmianie – nie później niż w terminie 7 dni od dnia zaistnienia zmiany.</w:t>
      </w:r>
    </w:p>
    <w:p w14:paraId="78B071A5" w14:textId="77777777" w:rsidR="005A1A98" w:rsidRPr="00EE263E" w:rsidRDefault="005A1A98" w:rsidP="00877382">
      <w:pPr>
        <w:pStyle w:val="NormalnyWeb"/>
        <w:spacing w:before="0" w:beforeAutospacing="0" w:after="0" w:line="276" w:lineRule="auto"/>
        <w:jc w:val="both"/>
        <w:rPr>
          <w:rFonts w:asciiTheme="majorHAnsi" w:hAnsiTheme="majorHAnsi" w:cstheme="majorHAnsi"/>
          <w:b/>
          <w:sz w:val="22"/>
          <w:szCs w:val="22"/>
        </w:rPr>
      </w:pPr>
    </w:p>
    <w:p w14:paraId="4485E40B" w14:textId="5EFB812D" w:rsidR="0077679C" w:rsidRPr="00EE263E" w:rsidRDefault="0077679C" w:rsidP="0077679C">
      <w:pPr>
        <w:tabs>
          <w:tab w:val="left" w:pos="360"/>
        </w:tabs>
        <w:spacing w:line="276" w:lineRule="auto"/>
        <w:jc w:val="center"/>
        <w:rPr>
          <w:rFonts w:asciiTheme="majorHAnsi" w:hAnsiTheme="majorHAnsi" w:cstheme="majorHAnsi"/>
          <w:sz w:val="22"/>
          <w:szCs w:val="22"/>
        </w:rPr>
      </w:pPr>
      <w:r w:rsidRPr="00EE263E">
        <w:rPr>
          <w:rFonts w:asciiTheme="majorHAnsi" w:hAnsiTheme="majorHAnsi" w:cstheme="majorHAnsi"/>
          <w:b/>
          <w:sz w:val="22"/>
          <w:szCs w:val="22"/>
        </w:rPr>
        <w:t>§</w:t>
      </w:r>
      <w:r w:rsidR="00596BC5" w:rsidRPr="00EE263E">
        <w:rPr>
          <w:rFonts w:asciiTheme="majorHAnsi" w:hAnsiTheme="majorHAnsi" w:cstheme="majorHAnsi"/>
          <w:b/>
          <w:sz w:val="22"/>
          <w:szCs w:val="22"/>
        </w:rPr>
        <w:t xml:space="preserve"> </w:t>
      </w:r>
      <w:r w:rsidRPr="00EE263E">
        <w:rPr>
          <w:rFonts w:asciiTheme="majorHAnsi" w:hAnsiTheme="majorHAnsi" w:cstheme="majorHAnsi"/>
          <w:b/>
          <w:sz w:val="22"/>
          <w:szCs w:val="22"/>
        </w:rPr>
        <w:t>5</w:t>
      </w:r>
    </w:p>
    <w:p w14:paraId="5F8A4812" w14:textId="77777777" w:rsidR="0077679C" w:rsidRPr="00EE263E" w:rsidRDefault="0077679C" w:rsidP="0077679C">
      <w:pPr>
        <w:tabs>
          <w:tab w:val="left" w:pos="360"/>
        </w:tabs>
        <w:spacing w:line="276" w:lineRule="auto"/>
        <w:jc w:val="center"/>
        <w:rPr>
          <w:rFonts w:asciiTheme="majorHAnsi" w:hAnsiTheme="majorHAnsi" w:cstheme="majorHAnsi"/>
          <w:sz w:val="22"/>
          <w:szCs w:val="22"/>
        </w:rPr>
      </w:pPr>
      <w:r w:rsidRPr="00EE263E">
        <w:rPr>
          <w:rFonts w:asciiTheme="majorHAnsi" w:hAnsiTheme="majorHAnsi" w:cstheme="majorHAnsi"/>
          <w:b/>
          <w:i/>
          <w:sz w:val="22"/>
          <w:szCs w:val="22"/>
        </w:rPr>
        <w:t>WARUNKI UBEZPIECZENIA</w:t>
      </w:r>
    </w:p>
    <w:p w14:paraId="56FBBEB8" w14:textId="77777777" w:rsidR="0077679C" w:rsidRPr="00EE263E" w:rsidRDefault="0077679C" w:rsidP="000D1C60">
      <w:pPr>
        <w:pStyle w:val="Tekstpodstawowy21"/>
        <w:widowControl w:val="0"/>
        <w:numPr>
          <w:ilvl w:val="0"/>
          <w:numId w:val="10"/>
        </w:numPr>
        <w:spacing w:line="276" w:lineRule="auto"/>
        <w:ind w:left="426" w:hanging="426"/>
        <w:rPr>
          <w:rFonts w:asciiTheme="majorHAnsi" w:hAnsiTheme="majorHAnsi" w:cstheme="majorHAnsi"/>
          <w:sz w:val="22"/>
          <w:szCs w:val="22"/>
        </w:rPr>
      </w:pPr>
      <w:r w:rsidRPr="00EE263E">
        <w:rPr>
          <w:rFonts w:asciiTheme="majorHAnsi" w:hAnsiTheme="majorHAnsi" w:cstheme="majorHAnsi"/>
          <w:sz w:val="22"/>
          <w:szCs w:val="22"/>
        </w:rPr>
        <w:t xml:space="preserve">W przypadku, gdy łączna wartość wynagrodzenia, o którym mowa w  § 13 ust. 1 przekracza równowartość 200 000,00 zł brutto, Wykonawca zobowiązany jest w dniu zawarcia umowy posiadać ubezpieczenie od odpowiedzialności cywilnej w zakresie prowadzonej działalności związanej z przedmiotem zamówienia na sumę gwarancyjną nie niższą niż łączna kwota wynagrodzenia brutto określonego w § 13 ust. 1. </w:t>
      </w:r>
    </w:p>
    <w:p w14:paraId="12D06D11" w14:textId="77777777" w:rsidR="0077679C" w:rsidRPr="00EE263E" w:rsidRDefault="0077679C" w:rsidP="000D1C60">
      <w:pPr>
        <w:pStyle w:val="Tekstpodstawowy21"/>
        <w:widowControl w:val="0"/>
        <w:numPr>
          <w:ilvl w:val="0"/>
          <w:numId w:val="10"/>
        </w:numPr>
        <w:spacing w:line="276" w:lineRule="auto"/>
        <w:ind w:left="426" w:hanging="426"/>
        <w:rPr>
          <w:rFonts w:asciiTheme="majorHAnsi" w:hAnsiTheme="majorHAnsi" w:cstheme="majorHAnsi"/>
          <w:sz w:val="22"/>
          <w:szCs w:val="22"/>
        </w:rPr>
      </w:pPr>
      <w:r w:rsidRPr="00EE263E">
        <w:rPr>
          <w:rFonts w:asciiTheme="majorHAnsi" w:hAnsiTheme="majorHAnsi" w:cstheme="majorHAnsi"/>
          <w:sz w:val="22"/>
          <w:szCs w:val="22"/>
        </w:rPr>
        <w:t>W przypadku, gdy łączna wartość wynagrodzenia, o którym mowa w  § 13 ust. 1 przekracza równowartość 200 000,00 zł brutto, Wykonawca zobowiązany jest ubezpieczyć przedmiot umowy od </w:t>
      </w:r>
      <w:proofErr w:type="spellStart"/>
      <w:r w:rsidRPr="00EE263E">
        <w:rPr>
          <w:rFonts w:asciiTheme="majorHAnsi" w:hAnsiTheme="majorHAnsi" w:cstheme="majorHAnsi"/>
          <w:sz w:val="22"/>
          <w:szCs w:val="22"/>
        </w:rPr>
        <w:t>ryzyk</w:t>
      </w:r>
      <w:proofErr w:type="spellEnd"/>
      <w:r w:rsidRPr="00EE263E">
        <w:rPr>
          <w:rFonts w:asciiTheme="majorHAnsi" w:hAnsiTheme="majorHAnsi" w:cstheme="majorHAnsi"/>
          <w:sz w:val="22"/>
          <w:szCs w:val="22"/>
        </w:rPr>
        <w:t xml:space="preserve"> budowlanych i losowych, w tym wykonywanych prac, obiektów budowlanych, urządzeń oraz wszelkiego mienia ruchomego i nieruchomego związanego bezpośrednio w wykonywaniem robót (np. CAR, EAR lub CWAR) z sumą ubezpieczenia nie niższą niż łączna kwota wynagrodzenia brutto </w:t>
      </w:r>
      <w:bookmarkStart w:id="1" w:name="_Hlk53652773"/>
      <w:r w:rsidRPr="00EE263E">
        <w:rPr>
          <w:rFonts w:asciiTheme="majorHAnsi" w:hAnsiTheme="majorHAnsi" w:cstheme="majorHAnsi"/>
          <w:sz w:val="22"/>
          <w:szCs w:val="22"/>
        </w:rPr>
        <w:t>określonego w § 13 ust. 1</w:t>
      </w:r>
      <w:bookmarkEnd w:id="1"/>
      <w:r w:rsidRPr="00EE263E">
        <w:rPr>
          <w:rFonts w:asciiTheme="majorHAnsi" w:hAnsiTheme="majorHAnsi" w:cstheme="majorHAnsi"/>
          <w:sz w:val="22"/>
          <w:szCs w:val="22"/>
        </w:rPr>
        <w:t>.</w:t>
      </w:r>
    </w:p>
    <w:p w14:paraId="60F4DEF2" w14:textId="77777777" w:rsidR="0077679C" w:rsidRPr="00EE263E" w:rsidRDefault="0077679C" w:rsidP="000D1C60">
      <w:pPr>
        <w:pStyle w:val="Tekstpodstawowy21"/>
        <w:widowControl w:val="0"/>
        <w:numPr>
          <w:ilvl w:val="0"/>
          <w:numId w:val="10"/>
        </w:numPr>
        <w:spacing w:line="276" w:lineRule="auto"/>
        <w:ind w:left="426" w:hanging="426"/>
        <w:rPr>
          <w:rFonts w:asciiTheme="majorHAnsi" w:hAnsiTheme="majorHAnsi" w:cstheme="majorHAnsi"/>
          <w:sz w:val="22"/>
          <w:szCs w:val="22"/>
        </w:rPr>
      </w:pPr>
      <w:r w:rsidRPr="00EE263E">
        <w:rPr>
          <w:rFonts w:asciiTheme="majorHAnsi" w:hAnsiTheme="majorHAnsi" w:cstheme="majorHAnsi"/>
          <w:sz w:val="22"/>
          <w:szCs w:val="22"/>
        </w:rPr>
        <w:t xml:space="preserve">Umowy ubezpieczenia, o których mowa w ust. 1 muszą zapewniać wypłatę odszkodowania płatnego w złotych polskich. </w:t>
      </w:r>
    </w:p>
    <w:p w14:paraId="2D19C57A" w14:textId="77777777" w:rsidR="0077679C" w:rsidRPr="00EE263E" w:rsidRDefault="0077679C" w:rsidP="000D1C60">
      <w:pPr>
        <w:pStyle w:val="Tekstpodstawowy21"/>
        <w:widowControl w:val="0"/>
        <w:numPr>
          <w:ilvl w:val="0"/>
          <w:numId w:val="10"/>
        </w:numPr>
        <w:spacing w:line="276" w:lineRule="auto"/>
        <w:ind w:left="426" w:hanging="426"/>
        <w:rPr>
          <w:rFonts w:asciiTheme="majorHAnsi" w:hAnsiTheme="majorHAnsi" w:cstheme="majorHAnsi"/>
          <w:sz w:val="22"/>
          <w:szCs w:val="22"/>
        </w:rPr>
      </w:pPr>
      <w:r w:rsidRPr="00EE263E">
        <w:rPr>
          <w:rFonts w:asciiTheme="majorHAnsi" w:hAnsiTheme="majorHAnsi" w:cstheme="majorHAnsi"/>
          <w:sz w:val="22"/>
          <w:szCs w:val="22"/>
        </w:rPr>
        <w:t>Koszt umowy lub umów, o których mowa w ust. 1 w szczególności składki ubezpieczeniowe, pokrywa w całości Wykonawca, który zobowiązuje się do terminowego opłacenia składek i utrzymania ciągłości ubezpieczenia przez cały okres obowiązywania niniejszej umowy.</w:t>
      </w:r>
    </w:p>
    <w:p w14:paraId="50B9B1CF" w14:textId="77777777" w:rsidR="0077679C" w:rsidRPr="00EE263E" w:rsidRDefault="0077679C" w:rsidP="000D1C60">
      <w:pPr>
        <w:pStyle w:val="Tekstpodstawowy21"/>
        <w:widowControl w:val="0"/>
        <w:numPr>
          <w:ilvl w:val="0"/>
          <w:numId w:val="10"/>
        </w:numPr>
        <w:spacing w:line="276" w:lineRule="auto"/>
        <w:ind w:left="426" w:hanging="426"/>
        <w:rPr>
          <w:rFonts w:asciiTheme="majorHAnsi" w:hAnsiTheme="majorHAnsi" w:cstheme="majorHAnsi"/>
          <w:sz w:val="22"/>
          <w:szCs w:val="22"/>
        </w:rPr>
      </w:pPr>
      <w:r w:rsidRPr="00EE263E">
        <w:rPr>
          <w:rFonts w:asciiTheme="majorHAnsi" w:hAnsiTheme="majorHAnsi" w:cstheme="majorHAnsi"/>
          <w:sz w:val="22"/>
          <w:szCs w:val="22"/>
        </w:rPr>
        <w:t xml:space="preserve">Wykonawca przedłoży Zamawiającemu najpóźniej w dniu podpisania niniejszej umowy dokumenty potwierdzające zawarcie umowy ubezpieczenia, w tym w szczególności kopię umowy i polisy ubezpieczenia. </w:t>
      </w:r>
    </w:p>
    <w:p w14:paraId="7EE73FE4" w14:textId="77777777" w:rsidR="0077679C" w:rsidRPr="00EE263E" w:rsidRDefault="0077679C" w:rsidP="000D1C60">
      <w:pPr>
        <w:pStyle w:val="Tekstpodstawowy21"/>
        <w:widowControl w:val="0"/>
        <w:numPr>
          <w:ilvl w:val="0"/>
          <w:numId w:val="10"/>
        </w:numPr>
        <w:spacing w:line="276" w:lineRule="auto"/>
        <w:ind w:left="426" w:hanging="426"/>
        <w:rPr>
          <w:rFonts w:asciiTheme="majorHAnsi" w:hAnsiTheme="majorHAnsi" w:cstheme="majorHAnsi"/>
          <w:sz w:val="22"/>
          <w:szCs w:val="22"/>
        </w:rPr>
      </w:pPr>
      <w:r w:rsidRPr="00EE263E">
        <w:rPr>
          <w:rFonts w:asciiTheme="majorHAnsi" w:hAnsiTheme="majorHAnsi" w:cstheme="majorHAnsi"/>
          <w:sz w:val="22"/>
          <w:szCs w:val="22"/>
        </w:rPr>
        <w:t xml:space="preserve">W razie wydłużenia czasu realizacji umowy, Wykonawca zobowiązuje się do przedłużenia ubezpieczenia na zasadach określonych w ust. 1- 4, przedstawiając Zamawiającemu dokumenty potwierdzające zawarcie umowy ubezpieczenia, w tym w szczególności kopię umowy i polisy ubezpieczenia, na co najmniej miesiąc przed wygaśnięciem poprzedniej umowy ubezpieczenia. </w:t>
      </w:r>
    </w:p>
    <w:p w14:paraId="088B0B09" w14:textId="0155E90A" w:rsidR="0077679C" w:rsidRPr="00EE263E" w:rsidRDefault="0077679C" w:rsidP="000D1C60">
      <w:pPr>
        <w:pStyle w:val="Tekstpodstawowy21"/>
        <w:widowControl w:val="0"/>
        <w:numPr>
          <w:ilvl w:val="0"/>
          <w:numId w:val="10"/>
        </w:numPr>
        <w:spacing w:line="276" w:lineRule="auto"/>
        <w:ind w:left="426" w:hanging="426"/>
        <w:rPr>
          <w:rFonts w:asciiTheme="majorHAnsi" w:hAnsiTheme="majorHAnsi" w:cstheme="majorHAnsi"/>
          <w:sz w:val="22"/>
          <w:szCs w:val="22"/>
        </w:rPr>
      </w:pPr>
      <w:r w:rsidRPr="00EE263E">
        <w:rPr>
          <w:rFonts w:asciiTheme="majorHAnsi" w:hAnsiTheme="majorHAnsi" w:cstheme="majorHAnsi"/>
          <w:sz w:val="22"/>
          <w:szCs w:val="22"/>
        </w:rPr>
        <w:t xml:space="preserve">W przypadku braku zawarcia umów ubezpieczenia, o których mowa w ust. 1 i 2 lub niedokonania przedłużenia ubezpieczenia, przedłużenia niezgodnie z zasadami określonymi w ust. 1 – 4 lub nieprzedłożenia przez Wykonawcę dokumentu ubezpieczenia w terminie, o którym mowa w ust. 5, Zamawiający w imieniu i na rzecz Wykonawcy na jego koszt dokona stosownego ubezpieczenia w zakresie określonym w ust. 1-4, a poniesiony koszt potrąci z należności wynikających z najbliższej faktury wystawionej przez Wykonawcę. </w:t>
      </w:r>
    </w:p>
    <w:p w14:paraId="59331FD3" w14:textId="77777777" w:rsidR="0077679C" w:rsidRPr="00EE263E" w:rsidRDefault="0077679C" w:rsidP="000D1C60">
      <w:pPr>
        <w:pStyle w:val="Tekstpodstawowy21"/>
        <w:widowControl w:val="0"/>
        <w:numPr>
          <w:ilvl w:val="0"/>
          <w:numId w:val="10"/>
        </w:numPr>
        <w:spacing w:line="276" w:lineRule="auto"/>
        <w:ind w:left="426" w:hanging="426"/>
        <w:rPr>
          <w:rFonts w:asciiTheme="majorHAnsi" w:hAnsiTheme="majorHAnsi" w:cstheme="majorHAnsi"/>
          <w:sz w:val="22"/>
          <w:szCs w:val="22"/>
        </w:rPr>
      </w:pPr>
      <w:r w:rsidRPr="00EE263E">
        <w:rPr>
          <w:rFonts w:asciiTheme="majorHAnsi" w:hAnsiTheme="majorHAnsi" w:cstheme="majorHAnsi"/>
          <w:spacing w:val="-2"/>
          <w:sz w:val="22"/>
          <w:szCs w:val="22"/>
        </w:rPr>
        <w:t>Wykonawca nie jest uprawniony do dokonywania zmian warunków ubezpieczenia bez uprzedniej zgody Zamawiającego wyrażonej na piśmie.</w:t>
      </w:r>
    </w:p>
    <w:p w14:paraId="1958CD67" w14:textId="77777777" w:rsidR="0077679C" w:rsidRPr="00EE263E" w:rsidRDefault="0077679C" w:rsidP="0077679C">
      <w:pPr>
        <w:tabs>
          <w:tab w:val="left" w:pos="360"/>
        </w:tabs>
        <w:spacing w:line="276" w:lineRule="auto"/>
        <w:jc w:val="center"/>
        <w:rPr>
          <w:rFonts w:asciiTheme="majorHAnsi" w:hAnsiTheme="majorHAnsi" w:cstheme="majorHAnsi"/>
          <w:b/>
          <w:i/>
          <w:sz w:val="22"/>
          <w:szCs w:val="22"/>
        </w:rPr>
      </w:pPr>
    </w:p>
    <w:p w14:paraId="7ECCA388" w14:textId="77777777" w:rsidR="0077679C" w:rsidRPr="00EE263E" w:rsidRDefault="0077679C" w:rsidP="0077679C">
      <w:pPr>
        <w:tabs>
          <w:tab w:val="left" w:pos="360"/>
        </w:tabs>
        <w:spacing w:line="276" w:lineRule="auto"/>
        <w:jc w:val="center"/>
        <w:rPr>
          <w:rFonts w:asciiTheme="majorHAnsi" w:hAnsiTheme="majorHAnsi" w:cstheme="majorHAnsi"/>
          <w:sz w:val="22"/>
          <w:szCs w:val="22"/>
        </w:rPr>
      </w:pPr>
      <w:r w:rsidRPr="00EE263E">
        <w:rPr>
          <w:rFonts w:asciiTheme="majorHAnsi" w:hAnsiTheme="majorHAnsi" w:cstheme="majorHAnsi"/>
          <w:b/>
          <w:sz w:val="22"/>
          <w:szCs w:val="22"/>
        </w:rPr>
        <w:t>§ 6</w:t>
      </w:r>
    </w:p>
    <w:p w14:paraId="0BAAA4AD" w14:textId="77777777" w:rsidR="0077679C" w:rsidRPr="00EE263E" w:rsidRDefault="0077679C" w:rsidP="0077679C">
      <w:pPr>
        <w:tabs>
          <w:tab w:val="left" w:pos="360"/>
        </w:tabs>
        <w:spacing w:line="276" w:lineRule="auto"/>
        <w:jc w:val="center"/>
        <w:rPr>
          <w:rFonts w:asciiTheme="majorHAnsi" w:hAnsiTheme="majorHAnsi" w:cstheme="majorHAnsi"/>
          <w:sz w:val="22"/>
          <w:szCs w:val="22"/>
        </w:rPr>
      </w:pPr>
      <w:r w:rsidRPr="00EE263E">
        <w:rPr>
          <w:rFonts w:asciiTheme="majorHAnsi" w:hAnsiTheme="majorHAnsi" w:cstheme="majorHAnsi"/>
          <w:b/>
          <w:i/>
          <w:sz w:val="22"/>
          <w:szCs w:val="22"/>
        </w:rPr>
        <w:t>OBOWIĄZKI STRON</w:t>
      </w:r>
    </w:p>
    <w:p w14:paraId="2C7C3586" w14:textId="77777777" w:rsidR="0077679C" w:rsidRPr="00EE263E" w:rsidRDefault="0077679C" w:rsidP="000D1C60">
      <w:pPr>
        <w:numPr>
          <w:ilvl w:val="0"/>
          <w:numId w:val="18"/>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Do obowiązków Zamawiającego należy:</w:t>
      </w:r>
    </w:p>
    <w:p w14:paraId="341E23C2" w14:textId="52160F83" w:rsidR="0077679C" w:rsidRPr="00EE263E" w:rsidRDefault="0077679C" w:rsidP="000D1C60">
      <w:pPr>
        <w:numPr>
          <w:ilvl w:val="1"/>
          <w:numId w:val="18"/>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 xml:space="preserve">pozostawanie w gotowości do protokolarnego przekazania placu budowy w całości lub w częściach niezbędnych dla realizacji przedmiotu umowy lub jego </w:t>
      </w:r>
      <w:r w:rsidRPr="00EE263E">
        <w:rPr>
          <w:rFonts w:asciiTheme="majorHAnsi" w:hAnsiTheme="majorHAnsi" w:cstheme="majorHAnsi"/>
          <w:color w:val="000000"/>
          <w:sz w:val="22"/>
          <w:szCs w:val="22"/>
        </w:rPr>
        <w:t xml:space="preserve">elementów albo części robót budowlanych </w:t>
      </w:r>
      <w:r w:rsidRPr="00EE263E">
        <w:rPr>
          <w:rFonts w:asciiTheme="majorHAnsi" w:hAnsiTheme="majorHAnsi" w:cstheme="majorHAnsi"/>
          <w:sz w:val="22"/>
          <w:szCs w:val="22"/>
        </w:rPr>
        <w:t>w terminie odpowiednio 7 dni</w:t>
      </w:r>
      <w:r w:rsidR="009A47E3" w:rsidRPr="00EE263E">
        <w:rPr>
          <w:rFonts w:asciiTheme="majorHAnsi" w:hAnsiTheme="majorHAnsi" w:cstheme="majorHAnsi"/>
          <w:sz w:val="22"/>
          <w:szCs w:val="22"/>
        </w:rPr>
        <w:t xml:space="preserve"> roboczych</w:t>
      </w:r>
      <w:r w:rsidRPr="00EE263E">
        <w:rPr>
          <w:rFonts w:asciiTheme="majorHAnsi" w:hAnsiTheme="majorHAnsi" w:cstheme="majorHAnsi"/>
          <w:sz w:val="22"/>
          <w:szCs w:val="22"/>
        </w:rPr>
        <w:t xml:space="preserve"> od dnia podpisania umowy lub 7 dni</w:t>
      </w:r>
      <w:r w:rsidR="009A47E3" w:rsidRPr="00EE263E">
        <w:rPr>
          <w:rFonts w:asciiTheme="majorHAnsi" w:hAnsiTheme="majorHAnsi" w:cstheme="majorHAnsi"/>
          <w:sz w:val="22"/>
          <w:szCs w:val="22"/>
        </w:rPr>
        <w:t xml:space="preserve"> roboczych</w:t>
      </w:r>
      <w:r w:rsidRPr="00EE263E">
        <w:rPr>
          <w:rFonts w:asciiTheme="majorHAnsi" w:hAnsiTheme="majorHAnsi" w:cstheme="majorHAnsi"/>
          <w:sz w:val="22"/>
          <w:szCs w:val="22"/>
        </w:rPr>
        <w:t xml:space="preserve"> od dnia zgłoszenia przez Wykonawcę gotowości do realizacji dalszego zakresu robót,</w:t>
      </w:r>
    </w:p>
    <w:p w14:paraId="034E874C" w14:textId="77777777" w:rsidR="0077679C" w:rsidRPr="00EE263E" w:rsidRDefault="0077679C" w:rsidP="000D1C60">
      <w:pPr>
        <w:numPr>
          <w:ilvl w:val="1"/>
          <w:numId w:val="18"/>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zapewnienie nadzoru inwestorskiego,</w:t>
      </w:r>
    </w:p>
    <w:p w14:paraId="76A91C76" w14:textId="179318B5" w:rsidR="0077679C" w:rsidRPr="00EE263E" w:rsidRDefault="0077679C" w:rsidP="000D1C60">
      <w:pPr>
        <w:numPr>
          <w:ilvl w:val="1"/>
          <w:numId w:val="18"/>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uczestnictwo w naradach roboczych,</w:t>
      </w:r>
    </w:p>
    <w:p w14:paraId="50B5E15D" w14:textId="77777777" w:rsidR="0077679C" w:rsidRPr="00EE263E" w:rsidRDefault="0077679C" w:rsidP="000D1C60">
      <w:pPr>
        <w:numPr>
          <w:ilvl w:val="1"/>
          <w:numId w:val="18"/>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lastRenderedPageBreak/>
        <w:t xml:space="preserve">dokonywanie odbioru robót zanikających, ulegających zakryciu, odbiorów częściowych, </w:t>
      </w:r>
    </w:p>
    <w:p w14:paraId="6C939F59" w14:textId="77777777" w:rsidR="0077679C" w:rsidRPr="00EE263E" w:rsidRDefault="0077679C" w:rsidP="000D1C60">
      <w:pPr>
        <w:numPr>
          <w:ilvl w:val="1"/>
          <w:numId w:val="18"/>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dokonywanie odbioru dokumentów wymaganych do zgłoszenia zakończenia robót do organu nadzoru budowlanego,</w:t>
      </w:r>
    </w:p>
    <w:p w14:paraId="76550F1E" w14:textId="57D9C84C" w:rsidR="0077679C" w:rsidRPr="00EE263E" w:rsidRDefault="0077679C" w:rsidP="000D1C60">
      <w:pPr>
        <w:numPr>
          <w:ilvl w:val="1"/>
          <w:numId w:val="18"/>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 xml:space="preserve">dokonanie odbioru końcowego przedmiotu umowy po zakończeniu wszystkich robót budowlanych i innych czynności przewidzianych ustawą Prawo budowlane, o których mowa </w:t>
      </w:r>
      <w:r w:rsidR="00872629" w:rsidRPr="00EE263E">
        <w:rPr>
          <w:rFonts w:asciiTheme="majorHAnsi" w:hAnsiTheme="majorHAnsi" w:cstheme="majorHAnsi"/>
          <w:sz w:val="22"/>
          <w:szCs w:val="22"/>
        </w:rPr>
        <w:br/>
      </w:r>
      <w:r w:rsidRPr="00EE263E">
        <w:rPr>
          <w:rFonts w:asciiTheme="majorHAnsi" w:hAnsiTheme="majorHAnsi" w:cstheme="majorHAnsi"/>
          <w:sz w:val="22"/>
          <w:szCs w:val="22"/>
        </w:rPr>
        <w:t>w § 2 ust. 1,</w:t>
      </w:r>
    </w:p>
    <w:p w14:paraId="3831E06B" w14:textId="77777777" w:rsidR="0077679C" w:rsidRPr="00EE263E" w:rsidRDefault="0077679C" w:rsidP="000D1C60">
      <w:pPr>
        <w:numPr>
          <w:ilvl w:val="1"/>
          <w:numId w:val="18"/>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zapłata umówionego wynagrodzenia według zasad opisanych w niniejszej umowie.</w:t>
      </w:r>
    </w:p>
    <w:p w14:paraId="6C7B3FB6" w14:textId="77777777" w:rsidR="0077679C" w:rsidRPr="00EE263E" w:rsidRDefault="0077679C" w:rsidP="000D1C60">
      <w:pPr>
        <w:numPr>
          <w:ilvl w:val="0"/>
          <w:numId w:val="18"/>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Do obowiązków Wykonawcy należy:</w:t>
      </w:r>
    </w:p>
    <w:p w14:paraId="4F4816F6" w14:textId="77777777" w:rsidR="0077679C" w:rsidRPr="00EE263E" w:rsidRDefault="0077679C" w:rsidP="000D1C60">
      <w:pPr>
        <w:numPr>
          <w:ilvl w:val="1"/>
          <w:numId w:val="18"/>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 xml:space="preserve">zorganizowanie i przeprowadzenie wszelkich działań i robót budowlanych siłami własnymi lub przy udziale podwykonawców, z zastrzeżeniem § 10 - § 12,  zgodnie z SWZ, zasadami wiedzy technicznej, przepisami prawa, </w:t>
      </w:r>
    </w:p>
    <w:p w14:paraId="1BA5C04C" w14:textId="77777777" w:rsidR="0077679C" w:rsidRPr="00EE263E" w:rsidRDefault="0077679C" w:rsidP="000D1C60">
      <w:pPr>
        <w:numPr>
          <w:ilvl w:val="1"/>
          <w:numId w:val="18"/>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protokolarne przejęcie placu budowy w terminie, o którym mowa w ust. 1 lit.</w:t>
      </w:r>
      <w:r w:rsidRPr="00EE263E">
        <w:rPr>
          <w:rFonts w:asciiTheme="majorHAnsi" w:hAnsiTheme="majorHAnsi" w:cstheme="majorHAnsi"/>
          <w:b/>
          <w:sz w:val="22"/>
          <w:szCs w:val="22"/>
        </w:rPr>
        <w:t xml:space="preserve"> </w:t>
      </w:r>
      <w:r w:rsidRPr="00EE263E">
        <w:rPr>
          <w:rFonts w:asciiTheme="majorHAnsi" w:hAnsiTheme="majorHAnsi" w:cstheme="majorHAnsi"/>
          <w:sz w:val="22"/>
          <w:szCs w:val="22"/>
        </w:rPr>
        <w:t>a)</w:t>
      </w:r>
      <w:r w:rsidRPr="00EE263E">
        <w:rPr>
          <w:rFonts w:asciiTheme="majorHAnsi" w:hAnsiTheme="majorHAnsi" w:cstheme="majorHAnsi"/>
          <w:b/>
          <w:sz w:val="22"/>
          <w:szCs w:val="22"/>
        </w:rPr>
        <w:t>,</w:t>
      </w:r>
      <w:r w:rsidRPr="00EE263E">
        <w:rPr>
          <w:rFonts w:asciiTheme="majorHAnsi" w:hAnsiTheme="majorHAnsi" w:cstheme="majorHAnsi"/>
          <w:sz w:val="22"/>
          <w:szCs w:val="22"/>
        </w:rPr>
        <w:t xml:space="preserve"> z zastrzeżeniem obowiązków Wykonawcy, wynikających z § 8,</w:t>
      </w:r>
    </w:p>
    <w:p w14:paraId="40CEF0C9" w14:textId="77777777" w:rsidR="0077679C" w:rsidRPr="00EE263E" w:rsidRDefault="0077679C" w:rsidP="000D1C60">
      <w:pPr>
        <w:numPr>
          <w:ilvl w:val="1"/>
          <w:numId w:val="18"/>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w terminie określonym w § 8 przedłożenie Zamawiającemu oświadczenia o podjęciu obowiązków przez kierownika robót,</w:t>
      </w:r>
    </w:p>
    <w:p w14:paraId="5DF82C4E" w14:textId="77777777" w:rsidR="0077679C" w:rsidRPr="00EE263E" w:rsidRDefault="0077679C" w:rsidP="000D1C60">
      <w:pPr>
        <w:numPr>
          <w:ilvl w:val="1"/>
          <w:numId w:val="18"/>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 xml:space="preserve">uczestniczenie w naradach roboczych na każde żądanie Zamawiającego, </w:t>
      </w:r>
    </w:p>
    <w:p w14:paraId="14C88BA6" w14:textId="77777777" w:rsidR="0077679C" w:rsidRPr="00EE263E" w:rsidRDefault="0077679C" w:rsidP="000D1C60">
      <w:pPr>
        <w:numPr>
          <w:ilvl w:val="1"/>
          <w:numId w:val="18"/>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w przypadku zaistnienia konieczności zapewnienie i dokonanie opłaty za wykonanie obsługi geodezyjnej w ramach realizacji przedmiotu umowy,</w:t>
      </w:r>
    </w:p>
    <w:p w14:paraId="6CA21494" w14:textId="59485887" w:rsidR="0077679C" w:rsidRPr="00EE263E" w:rsidRDefault="0077679C" w:rsidP="000D1C60">
      <w:pPr>
        <w:numPr>
          <w:ilvl w:val="1"/>
          <w:numId w:val="18"/>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 xml:space="preserve">prowadzenie robót budowlanych z zastosowaniem materiałów, które powinny odpowiadać co do jakości wymogom wyrobów dopuszczonych do obrotu i stosowania w budownictwie określonym ustawą Prawo budowlane oraz winny odpowiadać wymaganiom określonym w SWZ. Materiały powinny w szczególności: odpowiadać wymaganiom określonym w ustawie z dnia 16 kwietnia 2004 r. </w:t>
      </w:r>
      <w:r w:rsidRPr="00EE263E">
        <w:rPr>
          <w:rFonts w:asciiTheme="majorHAnsi" w:hAnsiTheme="majorHAnsi" w:cstheme="majorHAnsi"/>
          <w:i/>
          <w:sz w:val="22"/>
          <w:szCs w:val="22"/>
        </w:rPr>
        <w:t>o wyrobach budowlanych (tj. Dz.U. z 2021 r. poz. 1213)</w:t>
      </w:r>
      <w:r w:rsidRPr="00EE263E" w:rsidDel="009750C6">
        <w:rPr>
          <w:rFonts w:asciiTheme="majorHAnsi" w:hAnsiTheme="majorHAnsi" w:cstheme="majorHAnsi"/>
          <w:sz w:val="22"/>
          <w:szCs w:val="22"/>
        </w:rPr>
        <w:t xml:space="preserve"> </w:t>
      </w:r>
      <w:r w:rsidRPr="00EE263E">
        <w:rPr>
          <w:rFonts w:asciiTheme="majorHAnsi" w:hAnsiTheme="majorHAnsi" w:cstheme="majorHAnsi"/>
          <w:sz w:val="22"/>
          <w:szCs w:val="22"/>
        </w:rPr>
        <w:t>oraz w</w:t>
      </w:r>
      <w:r w:rsidR="009843DF" w:rsidRPr="00EE263E">
        <w:rPr>
          <w:rFonts w:asciiTheme="majorHAnsi" w:hAnsiTheme="majorHAnsi" w:cstheme="majorHAnsi"/>
          <w:sz w:val="22"/>
          <w:szCs w:val="22"/>
        </w:rPr>
        <w:t xml:space="preserve"> Specyfikacji Technicznej Wykonania i Odbioru Robót Budowlanych</w:t>
      </w:r>
      <w:r w:rsidRPr="00EE263E">
        <w:rPr>
          <w:rFonts w:asciiTheme="majorHAnsi" w:hAnsiTheme="majorHAnsi" w:cstheme="majorHAnsi"/>
          <w:sz w:val="22"/>
          <w:szCs w:val="22"/>
        </w:rPr>
        <w:t xml:space="preserve">, posiadać wymagane przepisami prawa certyfikaty, aprobaty techniczne, dopuszczenia do stosowania w Rzeczypospolitej Polskiej oraz w krajach Unii Europejskiej i innych krajach na mocy umów stowarzyszeniowych zawartych z Unią Europejską, być dobrane zgodnie z zasadami wiedzy technicznej, przeznaczone i przydatne dla celów, do jakich zostały użyte przy wykonywaniu robót budowlanych, wolne od praw osób trzecich w dacie ich wykorzystania w celu realizacji przedmiotu Umowy. Na każde żądanie Zamawiającego materiały te zostaną poddane badaniom w miejscu produkcji, na miejscu wykonania przedmiotowego zadania lub w określonym przez Zamawiającego miejscu. Jeżeli w rezultacie przeprowadzonych badań okaże się, że zastosowane materiały są niezgodne z Umową to Wykonawca jest zobowiązany do usunięcia tych materiałów z placu budowy na własny koszt oraz pokrycia kosztów badań. W przypadku nie usunięcia przez Wykonawcę materiałów niezgodnych z Umową w terminie 10 dni roboczych, Zamawiający ma prawo zlecić powyższe czynności do wykonania przez osoby trzecie na koszt Wykonawcy i potrącić poniesione w związku z tym wydatki z wynagrodzenia Wykonawcy, </w:t>
      </w:r>
    </w:p>
    <w:p w14:paraId="20FC513A" w14:textId="77777777" w:rsidR="0077679C" w:rsidRPr="00EE263E" w:rsidRDefault="0077679C" w:rsidP="000D1C60">
      <w:pPr>
        <w:numPr>
          <w:ilvl w:val="1"/>
          <w:numId w:val="18"/>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 xml:space="preserve">materiały powstałe w wyniku prowadzonych robót budowlanych uzyskane z rozbiórki i demontażu są własnością Zamawiającego zgodnie z przepisami ustawy z dnia 14 grudnia 2012 r. </w:t>
      </w:r>
      <w:r w:rsidRPr="00EE263E">
        <w:rPr>
          <w:rFonts w:asciiTheme="majorHAnsi" w:hAnsiTheme="majorHAnsi" w:cstheme="majorHAnsi"/>
          <w:i/>
          <w:sz w:val="22"/>
          <w:szCs w:val="22"/>
        </w:rPr>
        <w:t>o odpadach (tj. Dz.U. z 2022 r. poz. 699)</w:t>
      </w:r>
      <w:r w:rsidRPr="00EE263E">
        <w:rPr>
          <w:rFonts w:asciiTheme="majorHAnsi" w:hAnsiTheme="majorHAnsi" w:cstheme="majorHAnsi"/>
          <w:sz w:val="22"/>
          <w:szCs w:val="22"/>
        </w:rPr>
        <w:t>, z zastrzeżeniem lit. h). Materiały uzyskane z rozbiórki lub demontażu nie mające wartości użytkowej, Wykonawca zobowiązuje się poddać zagospodarowaniu bądź utylizacji zgodnie z obowiązującymi przepisami ww. ustawy. Koszty utylizacji poniesie Wykonawca,</w:t>
      </w:r>
    </w:p>
    <w:p w14:paraId="0AC4E16F" w14:textId="0946AB65" w:rsidR="0077679C" w:rsidRPr="00EE263E" w:rsidRDefault="0077679C" w:rsidP="000D1C60">
      <w:pPr>
        <w:numPr>
          <w:ilvl w:val="1"/>
          <w:numId w:val="18"/>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 xml:space="preserve">złom zakwalifikowany przez przedstawicieli Zamawiającego do sprzedaży Wykonawca dostarczy po sporządzeniu protokołu w obecności przedstawicieli użytkownika obiektu na własny koszt do punktu skupu. Środki finansowe uzyskane ze sprzedaży złomu są własnością Zamawiającego. Pozostałe materiały mające wartość użytkową Wykonawca zobowiązuje się dostarczyć </w:t>
      </w:r>
      <w:r w:rsidRPr="00EE263E">
        <w:rPr>
          <w:rFonts w:asciiTheme="majorHAnsi" w:hAnsiTheme="majorHAnsi" w:cstheme="majorHAnsi"/>
          <w:sz w:val="22"/>
          <w:szCs w:val="22"/>
        </w:rPr>
        <w:lastRenderedPageBreak/>
        <w:t xml:space="preserve">po sporządzeniu protokołu w obecności przedstawicieli Zamawiającego na własny koszt </w:t>
      </w:r>
      <w:r w:rsidR="00872629" w:rsidRPr="00EE263E">
        <w:rPr>
          <w:rFonts w:asciiTheme="majorHAnsi" w:hAnsiTheme="majorHAnsi" w:cstheme="majorHAnsi"/>
          <w:sz w:val="22"/>
          <w:szCs w:val="22"/>
        </w:rPr>
        <w:br/>
      </w:r>
      <w:r w:rsidRPr="00EE263E">
        <w:rPr>
          <w:rFonts w:asciiTheme="majorHAnsi" w:hAnsiTheme="majorHAnsi" w:cstheme="majorHAnsi"/>
          <w:sz w:val="22"/>
          <w:szCs w:val="22"/>
        </w:rPr>
        <w:t xml:space="preserve">w miejsce wskazane przez Zamawiającego. </w:t>
      </w:r>
    </w:p>
    <w:p w14:paraId="3E091E1D" w14:textId="77777777" w:rsidR="0077679C" w:rsidRPr="00EE263E" w:rsidRDefault="0077679C" w:rsidP="000D1C60">
      <w:pPr>
        <w:numPr>
          <w:ilvl w:val="1"/>
          <w:numId w:val="18"/>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zabezpieczenie terenu placu budowy z zachowaniem najwyższej staranności, z uwzględnieniem specyfiki przedmiotu umowy i jego przeznaczenia,</w:t>
      </w:r>
    </w:p>
    <w:p w14:paraId="7ED5209D" w14:textId="6430F2FE" w:rsidR="0077679C" w:rsidRPr="00EE263E" w:rsidRDefault="0077679C" w:rsidP="000D1C60">
      <w:pPr>
        <w:numPr>
          <w:ilvl w:val="1"/>
          <w:numId w:val="18"/>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dokonanie opłaty za zużytą energię elektryczną, wodę, ścieki, zajęcie pasa drogowego (jeżeli jest konieczne) oraz innych opłat eksploatacyjnych od daty przejęcia placu budowy do dnia podpisania protokołu końcowego odbioru przedmiotu umowy</w:t>
      </w:r>
      <w:r w:rsidR="00034341" w:rsidRPr="00EE263E">
        <w:rPr>
          <w:rFonts w:asciiTheme="majorHAnsi" w:hAnsiTheme="majorHAnsi" w:cstheme="majorHAnsi"/>
          <w:sz w:val="22"/>
          <w:szCs w:val="22"/>
        </w:rPr>
        <w:t xml:space="preserve"> włącznie</w:t>
      </w:r>
      <w:r w:rsidRPr="00EE263E">
        <w:rPr>
          <w:rFonts w:asciiTheme="majorHAnsi" w:hAnsiTheme="majorHAnsi" w:cstheme="majorHAnsi"/>
          <w:sz w:val="22"/>
          <w:szCs w:val="22"/>
        </w:rPr>
        <w:t>,</w:t>
      </w:r>
    </w:p>
    <w:p w14:paraId="51511E52" w14:textId="77777777" w:rsidR="0077679C" w:rsidRPr="00EE263E" w:rsidRDefault="0077679C" w:rsidP="000D1C60">
      <w:pPr>
        <w:numPr>
          <w:ilvl w:val="1"/>
          <w:numId w:val="18"/>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dbanie o należyty stan i porządek na terenie budowy i terenie przyległym do budowy, prowadzenie robót i dowozu materiałów na plac budowy w sposób nie powodujący zanieczyszczenia terenów sąsiednich i ciągów komunikacyjnych,</w:t>
      </w:r>
    </w:p>
    <w:p w14:paraId="30051039" w14:textId="77777777" w:rsidR="0077679C" w:rsidRPr="00EE263E" w:rsidRDefault="0077679C" w:rsidP="000D1C60">
      <w:pPr>
        <w:numPr>
          <w:ilvl w:val="1"/>
          <w:numId w:val="18"/>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uporządkowanie terenu budowy oraz doprowadzenie terenów przyległych do stanu nie gorszego od stanu pierwotnego,</w:t>
      </w:r>
    </w:p>
    <w:p w14:paraId="4D4C2BC7" w14:textId="77777777" w:rsidR="0077679C" w:rsidRPr="00EE263E" w:rsidRDefault="0077679C" w:rsidP="000D1C60">
      <w:pPr>
        <w:numPr>
          <w:ilvl w:val="1"/>
          <w:numId w:val="18"/>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pisemne zawiadomienie Zamawiającego o wykonaniu robót zanikających, ulegających zakryciu i podlegających odbiorom częściowym oraz pisemne zawiadomienie Zamawiającego zgłaszające zakończenie realizacji przedmiotu umowy i gotowość do odbioru końcowego,</w:t>
      </w:r>
    </w:p>
    <w:p w14:paraId="7E385FA9" w14:textId="77777777" w:rsidR="0077679C" w:rsidRPr="00EE263E" w:rsidRDefault="0077679C" w:rsidP="000D1C60">
      <w:pPr>
        <w:numPr>
          <w:ilvl w:val="1"/>
          <w:numId w:val="18"/>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przed dokonaniem zgłoszenia zakończenia wykonywania przedmiotu umowy realizowanego zgodnie z zawartą umową wykonanie na własny koszt koniecznych badań, pomiarów  i sprawdzeń określonych przepisami prawa,</w:t>
      </w:r>
    </w:p>
    <w:p w14:paraId="53BAC596" w14:textId="77777777" w:rsidR="0077679C" w:rsidRPr="00EE263E" w:rsidRDefault="0077679C" w:rsidP="000D1C60">
      <w:pPr>
        <w:numPr>
          <w:ilvl w:val="1"/>
          <w:numId w:val="18"/>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kompletowanie w trakcie realizacji przedmiotu umowy wszelkiej dokumentacji zgodnie z przepisami ustawy Prawo budowlane oraz postanowieniami niniejszej Umowy,</w:t>
      </w:r>
    </w:p>
    <w:p w14:paraId="3F3AFA9C" w14:textId="77777777" w:rsidR="0077679C" w:rsidRPr="00EE263E" w:rsidRDefault="0077679C" w:rsidP="000D1C60">
      <w:pPr>
        <w:numPr>
          <w:ilvl w:val="1"/>
          <w:numId w:val="18"/>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b/>
          <w:sz w:val="22"/>
          <w:szCs w:val="22"/>
        </w:rPr>
        <w:t>przekazanie Zamawiającemu,</w:t>
      </w:r>
      <w:r w:rsidRPr="00EE263E">
        <w:rPr>
          <w:rFonts w:asciiTheme="majorHAnsi" w:hAnsiTheme="majorHAnsi" w:cstheme="majorHAnsi"/>
          <w:sz w:val="22"/>
          <w:szCs w:val="22"/>
        </w:rPr>
        <w:t xml:space="preserve"> nie później niż w dniu pisemnego zgłoszenia zakończenia robót budowlanych, </w:t>
      </w:r>
      <w:r w:rsidRPr="00EE263E">
        <w:rPr>
          <w:rFonts w:asciiTheme="majorHAnsi" w:hAnsiTheme="majorHAnsi" w:cstheme="majorHAnsi"/>
          <w:b/>
          <w:sz w:val="22"/>
          <w:szCs w:val="22"/>
        </w:rPr>
        <w:t>dokumentacji powykonawczej (w wersji papierowej - 2 egz. oraz w wersji elektronicznej – 1 egz. na płycie CD/DVD),</w:t>
      </w:r>
      <w:r w:rsidRPr="00EE263E">
        <w:rPr>
          <w:rFonts w:asciiTheme="majorHAnsi" w:hAnsiTheme="majorHAnsi" w:cstheme="majorHAnsi"/>
          <w:sz w:val="22"/>
          <w:szCs w:val="22"/>
        </w:rPr>
        <w:t xml:space="preserve"> kompletu dokumentów pozwalających na ocenę prawidłowego wykonania robót, zgodnie z przepisami ustawy z dnia 7 lipca 1994 r. </w:t>
      </w:r>
      <w:r w:rsidRPr="00EE263E">
        <w:rPr>
          <w:rFonts w:asciiTheme="majorHAnsi" w:hAnsiTheme="majorHAnsi" w:cstheme="majorHAnsi"/>
          <w:i/>
          <w:sz w:val="22"/>
          <w:szCs w:val="22"/>
        </w:rPr>
        <w:t>Prawo budowlane,</w:t>
      </w:r>
      <w:r w:rsidRPr="00EE263E">
        <w:rPr>
          <w:rFonts w:asciiTheme="majorHAnsi" w:hAnsiTheme="majorHAnsi" w:cstheme="majorHAnsi"/>
          <w:sz w:val="22"/>
          <w:szCs w:val="22"/>
        </w:rPr>
        <w:t xml:space="preserve"> rozporządzenia Rady Ministrów z dnia 7 grudnia 2012 r. </w:t>
      </w:r>
      <w:r w:rsidRPr="00EE263E">
        <w:rPr>
          <w:rFonts w:asciiTheme="majorHAnsi" w:hAnsiTheme="majorHAnsi" w:cstheme="majorHAnsi"/>
          <w:i/>
          <w:sz w:val="22"/>
          <w:szCs w:val="22"/>
        </w:rPr>
        <w:t>w sprawie rodzajów urządzeń technicznych podlegających dozorowi technicznemu (Dz. U. z 2012 roku poz. 1468),</w:t>
      </w:r>
      <w:r w:rsidRPr="00EE263E">
        <w:rPr>
          <w:rFonts w:asciiTheme="majorHAnsi" w:hAnsiTheme="majorHAnsi" w:cstheme="majorHAnsi"/>
          <w:sz w:val="22"/>
          <w:szCs w:val="22"/>
        </w:rPr>
        <w:t xml:space="preserve"> kompletu protokołów niezbędnych przy odbiorze,</w:t>
      </w:r>
    </w:p>
    <w:p w14:paraId="54AD1AD2" w14:textId="77777777" w:rsidR="0077679C" w:rsidRPr="00EE263E" w:rsidRDefault="0077679C" w:rsidP="000D1C60">
      <w:pPr>
        <w:numPr>
          <w:ilvl w:val="1"/>
          <w:numId w:val="18"/>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sporządzenie protokołu odbioru technicznego elementów przedmiotu umowy z określeniem dokładnego zakresu zestawienia wykonanych elementów prac oraz ich lokalizacji i stopnia zaawansowania,</w:t>
      </w:r>
    </w:p>
    <w:p w14:paraId="0FEAD690" w14:textId="77777777" w:rsidR="0077679C" w:rsidRPr="00EE263E" w:rsidRDefault="0077679C" w:rsidP="000D1C60">
      <w:pPr>
        <w:numPr>
          <w:ilvl w:val="1"/>
          <w:numId w:val="18"/>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 xml:space="preserve">przerwanie realizacji przedmiotu umowy oraz jego zabezpieczenie na żądanie Zamawiającego, </w:t>
      </w:r>
    </w:p>
    <w:p w14:paraId="3F3617D9" w14:textId="772A0593" w:rsidR="0077679C" w:rsidRPr="00EE263E" w:rsidRDefault="0077679C" w:rsidP="000D1C60">
      <w:pPr>
        <w:numPr>
          <w:ilvl w:val="1"/>
          <w:numId w:val="18"/>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podjęcie przerwanej realizacji przedmiotu umowy</w:t>
      </w:r>
      <w:r w:rsidR="00D25908" w:rsidRPr="00EE263E">
        <w:rPr>
          <w:rFonts w:asciiTheme="majorHAnsi" w:hAnsiTheme="majorHAnsi" w:cstheme="majorHAnsi"/>
          <w:sz w:val="22"/>
          <w:szCs w:val="22"/>
        </w:rPr>
        <w:t>(bez względu na przyczynę)</w:t>
      </w:r>
      <w:r w:rsidRPr="00EE263E">
        <w:rPr>
          <w:rFonts w:asciiTheme="majorHAnsi" w:hAnsiTheme="majorHAnsi" w:cstheme="majorHAnsi"/>
          <w:sz w:val="22"/>
          <w:szCs w:val="22"/>
        </w:rPr>
        <w:t xml:space="preserve">, nie później niż </w:t>
      </w:r>
      <w:r w:rsidR="00872629" w:rsidRPr="00EE263E">
        <w:rPr>
          <w:rFonts w:asciiTheme="majorHAnsi" w:hAnsiTheme="majorHAnsi" w:cstheme="majorHAnsi"/>
          <w:sz w:val="22"/>
          <w:szCs w:val="22"/>
        </w:rPr>
        <w:br/>
      </w:r>
      <w:r w:rsidRPr="00EE263E">
        <w:rPr>
          <w:rFonts w:asciiTheme="majorHAnsi" w:hAnsiTheme="majorHAnsi" w:cstheme="majorHAnsi"/>
          <w:sz w:val="22"/>
          <w:szCs w:val="22"/>
        </w:rPr>
        <w:t>w terminie 14 dni liczonych od daty otrzymania pisemnego wezwania Zamawiającego do kontynuacji realizacji zadania. W przypadku nie podjęcia przez Wykonawcę przerwanych prac Zamawiający ma prawo odstąpić od umowy na podstawie § 1</w:t>
      </w:r>
      <w:r w:rsidR="00D25908" w:rsidRPr="00EE263E">
        <w:rPr>
          <w:rFonts w:asciiTheme="majorHAnsi" w:hAnsiTheme="majorHAnsi" w:cstheme="majorHAnsi"/>
          <w:sz w:val="22"/>
          <w:szCs w:val="22"/>
        </w:rPr>
        <w:t>9</w:t>
      </w:r>
      <w:r w:rsidRPr="00EE263E">
        <w:rPr>
          <w:rFonts w:asciiTheme="majorHAnsi" w:hAnsiTheme="majorHAnsi" w:cstheme="majorHAnsi"/>
          <w:sz w:val="22"/>
          <w:szCs w:val="22"/>
        </w:rPr>
        <w:t xml:space="preserve">  ust. 1 lit. e) i naliczyć karę umowną zgodnie z § 15 ust. 1 lit. a),</w:t>
      </w:r>
    </w:p>
    <w:p w14:paraId="193DA8E4" w14:textId="77777777" w:rsidR="0077679C" w:rsidRPr="00EE263E" w:rsidRDefault="0077679C" w:rsidP="000D1C60">
      <w:pPr>
        <w:numPr>
          <w:ilvl w:val="1"/>
          <w:numId w:val="18"/>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opracowanie, w języku polskim, instrukcji użytkowania, obsługi i konserwacji zastosowanych w obiekcie urządzeń/systemów. Instrukcje stanowią załączniki do protokołu odbioru końcowego i powinny zostać przekazane Zamawiającemu wraz z kompletem dokumentów, o których mowa w lit. p),</w:t>
      </w:r>
    </w:p>
    <w:p w14:paraId="6D84EA1F" w14:textId="77777777" w:rsidR="0077679C" w:rsidRPr="00EE263E" w:rsidRDefault="0077679C" w:rsidP="000D1C60">
      <w:pPr>
        <w:numPr>
          <w:ilvl w:val="1"/>
          <w:numId w:val="18"/>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instrukcje, o których mowa w lit. t) winny zawierać m.in.: wykaz urządzeń/ systemów/instalacji, które ze względu na zachowanie uprawnień wynikających z gwarancji wymagają dokonywania przeglądów technicznych. Opracowanie to winno zawierać:</w:t>
      </w:r>
    </w:p>
    <w:p w14:paraId="1F16A96A" w14:textId="77777777" w:rsidR="0077679C" w:rsidRPr="00EE263E" w:rsidRDefault="0077679C" w:rsidP="000D1C60">
      <w:pPr>
        <w:pStyle w:val="Akapitzlist"/>
        <w:numPr>
          <w:ilvl w:val="0"/>
          <w:numId w:val="19"/>
        </w:numPr>
        <w:suppressAutoHyphens/>
        <w:spacing w:line="276" w:lineRule="auto"/>
        <w:contextualSpacing w:val="0"/>
        <w:jc w:val="both"/>
        <w:rPr>
          <w:rFonts w:asciiTheme="majorHAnsi" w:hAnsiTheme="majorHAnsi" w:cstheme="majorHAnsi"/>
          <w:sz w:val="22"/>
          <w:szCs w:val="22"/>
        </w:rPr>
      </w:pPr>
      <w:r w:rsidRPr="00EE263E">
        <w:rPr>
          <w:rFonts w:asciiTheme="majorHAnsi" w:hAnsiTheme="majorHAnsi" w:cstheme="majorHAnsi"/>
          <w:sz w:val="22"/>
          <w:szCs w:val="22"/>
        </w:rPr>
        <w:t>określenie producenta urządzeń/ systemów/instalacji, typów/modeli,</w:t>
      </w:r>
    </w:p>
    <w:p w14:paraId="436E0E9D" w14:textId="77777777" w:rsidR="0077679C" w:rsidRPr="00EE263E" w:rsidRDefault="0077679C" w:rsidP="000D1C60">
      <w:pPr>
        <w:pStyle w:val="Akapitzlist"/>
        <w:numPr>
          <w:ilvl w:val="0"/>
          <w:numId w:val="19"/>
        </w:numPr>
        <w:suppressAutoHyphens/>
        <w:spacing w:line="276" w:lineRule="auto"/>
        <w:contextualSpacing w:val="0"/>
        <w:jc w:val="both"/>
        <w:rPr>
          <w:rFonts w:asciiTheme="majorHAnsi" w:hAnsiTheme="majorHAnsi" w:cstheme="majorHAnsi"/>
          <w:sz w:val="22"/>
          <w:szCs w:val="22"/>
        </w:rPr>
      </w:pPr>
      <w:r w:rsidRPr="00EE263E">
        <w:rPr>
          <w:rFonts w:asciiTheme="majorHAnsi" w:hAnsiTheme="majorHAnsi" w:cstheme="majorHAnsi"/>
          <w:sz w:val="22"/>
          <w:szCs w:val="22"/>
        </w:rPr>
        <w:t>miejsce ich zamontowania,</w:t>
      </w:r>
    </w:p>
    <w:p w14:paraId="70338555" w14:textId="77777777" w:rsidR="0077679C" w:rsidRPr="00EE263E" w:rsidRDefault="0077679C" w:rsidP="000D1C60">
      <w:pPr>
        <w:pStyle w:val="Akapitzlist"/>
        <w:numPr>
          <w:ilvl w:val="0"/>
          <w:numId w:val="19"/>
        </w:numPr>
        <w:suppressAutoHyphens/>
        <w:spacing w:line="276" w:lineRule="auto"/>
        <w:contextualSpacing w:val="0"/>
        <w:jc w:val="both"/>
        <w:rPr>
          <w:rFonts w:asciiTheme="majorHAnsi" w:hAnsiTheme="majorHAnsi" w:cstheme="majorHAnsi"/>
          <w:sz w:val="22"/>
          <w:szCs w:val="22"/>
        </w:rPr>
      </w:pPr>
      <w:r w:rsidRPr="00EE263E">
        <w:rPr>
          <w:rFonts w:asciiTheme="majorHAnsi" w:hAnsiTheme="majorHAnsi" w:cstheme="majorHAnsi"/>
          <w:sz w:val="22"/>
          <w:szCs w:val="22"/>
        </w:rPr>
        <w:t>ilość urządzeń/ systemów/instalacji,</w:t>
      </w:r>
    </w:p>
    <w:p w14:paraId="038F0817" w14:textId="77777777" w:rsidR="0077679C" w:rsidRPr="00EE263E" w:rsidRDefault="0077679C" w:rsidP="000D1C60">
      <w:pPr>
        <w:pStyle w:val="Akapitzlist"/>
        <w:numPr>
          <w:ilvl w:val="0"/>
          <w:numId w:val="19"/>
        </w:numPr>
        <w:suppressAutoHyphens/>
        <w:spacing w:line="276" w:lineRule="auto"/>
        <w:contextualSpacing w:val="0"/>
        <w:jc w:val="both"/>
        <w:rPr>
          <w:rFonts w:asciiTheme="majorHAnsi" w:hAnsiTheme="majorHAnsi" w:cstheme="majorHAnsi"/>
          <w:sz w:val="22"/>
          <w:szCs w:val="22"/>
        </w:rPr>
      </w:pPr>
      <w:r w:rsidRPr="00EE263E">
        <w:rPr>
          <w:rFonts w:asciiTheme="majorHAnsi" w:hAnsiTheme="majorHAnsi" w:cstheme="majorHAnsi"/>
          <w:sz w:val="22"/>
          <w:szCs w:val="22"/>
        </w:rPr>
        <w:t>wskazanie częstotliwości wykonywania przeglądów technicznych,</w:t>
      </w:r>
    </w:p>
    <w:p w14:paraId="213617B9" w14:textId="77777777" w:rsidR="0077679C" w:rsidRPr="00EE263E" w:rsidRDefault="0077679C" w:rsidP="000D1C60">
      <w:pPr>
        <w:pStyle w:val="Akapitzlist"/>
        <w:numPr>
          <w:ilvl w:val="0"/>
          <w:numId w:val="19"/>
        </w:numPr>
        <w:suppressAutoHyphens/>
        <w:spacing w:line="276" w:lineRule="auto"/>
        <w:contextualSpacing w:val="0"/>
        <w:jc w:val="both"/>
        <w:rPr>
          <w:rFonts w:asciiTheme="majorHAnsi" w:hAnsiTheme="majorHAnsi" w:cstheme="majorHAnsi"/>
          <w:sz w:val="22"/>
          <w:szCs w:val="22"/>
        </w:rPr>
      </w:pPr>
      <w:r w:rsidRPr="00EE263E">
        <w:rPr>
          <w:rFonts w:asciiTheme="majorHAnsi" w:hAnsiTheme="majorHAnsi" w:cstheme="majorHAnsi"/>
          <w:sz w:val="22"/>
          <w:szCs w:val="22"/>
        </w:rPr>
        <w:lastRenderedPageBreak/>
        <w:t>wskazanie czynności jakie powinny być wykonane podczas każdorazowego przeglądu technicznego,</w:t>
      </w:r>
    </w:p>
    <w:p w14:paraId="3338E4FB" w14:textId="77777777" w:rsidR="0077679C" w:rsidRPr="00EE263E" w:rsidRDefault="0077679C" w:rsidP="000D1C60">
      <w:pPr>
        <w:pStyle w:val="Akapitzlist"/>
        <w:numPr>
          <w:ilvl w:val="0"/>
          <w:numId w:val="19"/>
        </w:numPr>
        <w:suppressAutoHyphens/>
        <w:spacing w:line="276" w:lineRule="auto"/>
        <w:contextualSpacing w:val="0"/>
        <w:jc w:val="both"/>
        <w:rPr>
          <w:rFonts w:asciiTheme="majorHAnsi" w:hAnsiTheme="majorHAnsi" w:cstheme="majorHAnsi"/>
          <w:sz w:val="22"/>
          <w:szCs w:val="22"/>
        </w:rPr>
      </w:pPr>
      <w:r w:rsidRPr="00EE263E">
        <w:rPr>
          <w:rFonts w:asciiTheme="majorHAnsi" w:hAnsiTheme="majorHAnsi" w:cstheme="majorHAnsi"/>
          <w:sz w:val="22"/>
          <w:szCs w:val="22"/>
        </w:rPr>
        <w:t>wskazanie materiałów eksploatacyjnych (jeżeli dotyczy) podlegających wymianie podczas każdorazowego przeglądu technicznego celem zachowania prawidłowości pracy urządzeń,</w:t>
      </w:r>
    </w:p>
    <w:p w14:paraId="28B543AE" w14:textId="77777777" w:rsidR="0077679C" w:rsidRPr="00EE263E" w:rsidRDefault="0077679C" w:rsidP="000D1C60">
      <w:pPr>
        <w:pStyle w:val="Akapitzlist"/>
        <w:numPr>
          <w:ilvl w:val="0"/>
          <w:numId w:val="19"/>
        </w:numPr>
        <w:suppressAutoHyphens/>
        <w:spacing w:line="276" w:lineRule="auto"/>
        <w:contextualSpacing w:val="0"/>
        <w:jc w:val="both"/>
        <w:rPr>
          <w:rFonts w:asciiTheme="majorHAnsi" w:hAnsiTheme="majorHAnsi" w:cstheme="majorHAnsi"/>
          <w:sz w:val="22"/>
          <w:szCs w:val="22"/>
        </w:rPr>
      </w:pPr>
      <w:r w:rsidRPr="00EE263E">
        <w:rPr>
          <w:rFonts w:asciiTheme="majorHAnsi" w:hAnsiTheme="majorHAnsi" w:cstheme="majorHAnsi"/>
          <w:sz w:val="22"/>
          <w:szCs w:val="22"/>
        </w:rPr>
        <w:t>wskazanie jakie uprawnienia winni posiadać wykonawcy, którzy mogą dokonać przeglądu technicznego bez utraty praw wynikających z gwarancji,</w:t>
      </w:r>
    </w:p>
    <w:p w14:paraId="4CF24386" w14:textId="77777777" w:rsidR="0077679C" w:rsidRPr="00EE263E" w:rsidRDefault="0077679C" w:rsidP="000D1C60">
      <w:pPr>
        <w:pStyle w:val="Akapitzlist"/>
        <w:numPr>
          <w:ilvl w:val="0"/>
          <w:numId w:val="19"/>
        </w:numPr>
        <w:suppressAutoHyphens/>
        <w:spacing w:line="276" w:lineRule="auto"/>
        <w:contextualSpacing w:val="0"/>
        <w:jc w:val="both"/>
        <w:rPr>
          <w:rFonts w:asciiTheme="majorHAnsi" w:hAnsiTheme="majorHAnsi" w:cstheme="majorHAnsi"/>
          <w:sz w:val="22"/>
          <w:szCs w:val="22"/>
        </w:rPr>
      </w:pPr>
      <w:r w:rsidRPr="00EE263E">
        <w:rPr>
          <w:rFonts w:asciiTheme="majorHAnsi" w:hAnsiTheme="majorHAnsi" w:cstheme="majorHAnsi"/>
          <w:sz w:val="22"/>
          <w:szCs w:val="22"/>
        </w:rPr>
        <w:t>wskazanie wszelkich niezbędnych informacji (w tym kodów serwisowych) o zamontowanych urządzeniach, które są niezbędne do dalszego ich serwisowania i konserwacji,</w:t>
      </w:r>
    </w:p>
    <w:p w14:paraId="0515594E" w14:textId="77777777" w:rsidR="0077679C" w:rsidRPr="00EE263E" w:rsidRDefault="0077679C" w:rsidP="000D1C60">
      <w:pPr>
        <w:numPr>
          <w:ilvl w:val="0"/>
          <w:numId w:val="3"/>
        </w:numPr>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 xml:space="preserve"> przekazanie Zamawiającemu wraz z kompletem dokumentów, o których mowa w lit. p) wszelkich niezbędnych informacji (w tym kodów serwisowych) o zamontowanych urządzeniach, które są niezbędne do dalszego ich serwisowania i konserwacji,</w:t>
      </w:r>
    </w:p>
    <w:p w14:paraId="1F0FAED9" w14:textId="77777777" w:rsidR="0077679C" w:rsidRPr="00EE263E" w:rsidRDefault="0077679C" w:rsidP="000D1C60">
      <w:pPr>
        <w:numPr>
          <w:ilvl w:val="0"/>
          <w:numId w:val="3"/>
        </w:numPr>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przeprowadzenie niezbędnych szkoleń pracowników Zamawiającego nie później niż na 3 dni robocze przed zgłoszeniem zakończenia realizacji przedmiotu umowy. O terminie szkolenia Wykonawca zawiadomi Zamawiającego na piśmie z odpowiednim wyprzedzeniem. Protokoły szkolenia stanowią załączniki do protokołu odbioru końcowego i powinny zostać przekazane Zamawiającemu wraz z kompletem dokumentów, o których mowa w lit. p),</w:t>
      </w:r>
    </w:p>
    <w:p w14:paraId="37B3866F" w14:textId="77777777" w:rsidR="0077679C" w:rsidRPr="00EE263E" w:rsidRDefault="0077679C" w:rsidP="000D1C60">
      <w:pPr>
        <w:numPr>
          <w:ilvl w:val="0"/>
          <w:numId w:val="3"/>
        </w:numPr>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usunięcie wszystkich wad i usterek występujących w przedmiocie umowy, zarówno stwierdzonych w trakcie odbiorów, jak i w okresie gwarancji i rękojmi na żądanie i w terminie wyznaczonym przez Zamawiającego,</w:t>
      </w:r>
    </w:p>
    <w:p w14:paraId="7D3934BA" w14:textId="77777777" w:rsidR="0077679C" w:rsidRPr="00EE263E" w:rsidRDefault="0077679C" w:rsidP="000D1C60">
      <w:pPr>
        <w:numPr>
          <w:ilvl w:val="0"/>
          <w:numId w:val="3"/>
        </w:numPr>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 xml:space="preserve">na żądanie Zamawiającego Wykonawca udostępni plac budowy innym Wykonawcom </w:t>
      </w:r>
      <w:r w:rsidRPr="00EE263E">
        <w:rPr>
          <w:rFonts w:asciiTheme="majorHAnsi" w:hAnsiTheme="majorHAnsi" w:cstheme="majorHAnsi"/>
          <w:sz w:val="22"/>
          <w:szCs w:val="22"/>
        </w:rPr>
        <w:br/>
        <w:t>i pracownikom Zamawiającego w celu realizacji innych zadań na terenie objętym placem budowy,</w:t>
      </w:r>
    </w:p>
    <w:p w14:paraId="16A8ACB3" w14:textId="77777777" w:rsidR="0077679C" w:rsidRPr="00EE263E" w:rsidRDefault="0077679C" w:rsidP="000D1C60">
      <w:pPr>
        <w:numPr>
          <w:ilvl w:val="0"/>
          <w:numId w:val="3"/>
        </w:numPr>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informowanie Zamawiającego, z odpowiednim wyprzedzeniem, o każdorazowej konieczności odłączenia mediów oraz o planowanym czasie trwania przerwy w dostawie tych mediów,</w:t>
      </w:r>
    </w:p>
    <w:p w14:paraId="5FF5FC82" w14:textId="77777777" w:rsidR="0077679C" w:rsidRPr="00EE263E" w:rsidRDefault="0077679C" w:rsidP="000D1C60">
      <w:pPr>
        <w:numPr>
          <w:ilvl w:val="0"/>
          <w:numId w:val="3"/>
        </w:numPr>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realizacja przedmiotu umowy w godzinach od 07.30 do 15.30, przy czym dopuszcza się, po wcześniejszym pisemnym uzgodnieniu z Zamawiającym, prowadzenie prac poza w/w godzinami, w soboty oraz w dni wolne od pracy,</w:t>
      </w:r>
    </w:p>
    <w:p w14:paraId="7AE4EAE1" w14:textId="2224C7F9" w:rsidR="0077679C" w:rsidRPr="00EE263E" w:rsidRDefault="0077679C" w:rsidP="000D1C60">
      <w:pPr>
        <w:numPr>
          <w:ilvl w:val="0"/>
          <w:numId w:val="3"/>
        </w:numPr>
        <w:spacing w:line="276" w:lineRule="auto"/>
        <w:ind w:left="567" w:hanging="283"/>
        <w:jc w:val="both"/>
        <w:rPr>
          <w:rFonts w:asciiTheme="majorHAnsi" w:hAnsiTheme="majorHAnsi" w:cstheme="majorHAnsi"/>
          <w:sz w:val="22"/>
          <w:szCs w:val="22"/>
        </w:rPr>
      </w:pPr>
      <w:r w:rsidRPr="00EE263E">
        <w:rPr>
          <w:rStyle w:val="Uwydatnienie"/>
          <w:rFonts w:asciiTheme="majorHAnsi" w:eastAsia="Calibri" w:hAnsiTheme="majorHAnsi" w:cstheme="majorHAnsi"/>
          <w:sz w:val="22"/>
          <w:szCs w:val="22"/>
          <w:shd w:val="clear" w:color="auto" w:fill="FFFFFF"/>
        </w:rPr>
        <w:t xml:space="preserve">przestrzeganie w trakcie wykonywania umowy przepisów ustawy z dnia 19 lipca 2019 r. – o zapewnieniu dostępności osobom ze szczególnymi potrzebami (tj. Dz.U.2022 poz.2240), </w:t>
      </w:r>
      <w:r w:rsidR="00872629" w:rsidRPr="00EE263E">
        <w:rPr>
          <w:rStyle w:val="Uwydatnienie"/>
          <w:rFonts w:asciiTheme="majorHAnsi" w:eastAsia="Calibri" w:hAnsiTheme="majorHAnsi" w:cstheme="majorHAnsi"/>
          <w:sz w:val="22"/>
          <w:szCs w:val="22"/>
          <w:shd w:val="clear" w:color="auto" w:fill="FFFFFF"/>
        </w:rPr>
        <w:br/>
      </w:r>
      <w:r w:rsidRPr="00EE263E">
        <w:rPr>
          <w:rStyle w:val="Uwydatnienie"/>
          <w:rFonts w:asciiTheme="majorHAnsi" w:eastAsia="Calibri" w:hAnsiTheme="majorHAnsi" w:cstheme="majorHAnsi"/>
          <w:sz w:val="22"/>
          <w:szCs w:val="22"/>
          <w:shd w:val="clear" w:color="auto" w:fill="FFFFFF"/>
        </w:rPr>
        <w:t>w szczególności art. 6 pkt 1) w zakresie minimalnych wymagań służących zapewnieniu dostępności architektonicznej.</w:t>
      </w:r>
    </w:p>
    <w:p w14:paraId="3B13A9E8" w14:textId="77777777" w:rsidR="0077679C" w:rsidRPr="00EE263E" w:rsidRDefault="0077679C" w:rsidP="00D25908">
      <w:pPr>
        <w:numPr>
          <w:ilvl w:val="0"/>
          <w:numId w:val="18"/>
        </w:numPr>
        <w:suppressAutoHyphens/>
        <w:spacing w:line="276" w:lineRule="auto"/>
        <w:ind w:left="284" w:hanging="284"/>
        <w:jc w:val="both"/>
        <w:rPr>
          <w:rFonts w:asciiTheme="majorHAnsi" w:hAnsiTheme="majorHAnsi" w:cstheme="majorHAnsi"/>
          <w:sz w:val="22"/>
          <w:szCs w:val="22"/>
        </w:rPr>
      </w:pPr>
      <w:r w:rsidRPr="00EE263E">
        <w:rPr>
          <w:rFonts w:asciiTheme="majorHAnsi" w:hAnsiTheme="majorHAnsi" w:cstheme="majorHAnsi"/>
          <w:sz w:val="22"/>
          <w:szCs w:val="22"/>
        </w:rPr>
        <w:t>Wyliczenie obowiązków Wykonawcy zawarte w ust. 2 nie ma charakteru zupełnego, nie wyczerpuje zakresu zobowiązań Wykonawcy wynikającego z Umowy i nie może stanowić podstawy do odmowy wykonania przez Wykonawcę czynności nie wymienionych wprost w Umowie, a niezbędnych do należytego wykonania przedmiotu umowy</w:t>
      </w:r>
    </w:p>
    <w:p w14:paraId="7C69FFF8" w14:textId="77777777" w:rsidR="0077679C" w:rsidRPr="00EE263E" w:rsidRDefault="0077679C" w:rsidP="000D1C60">
      <w:pPr>
        <w:pStyle w:val="Akapitzlist"/>
        <w:numPr>
          <w:ilvl w:val="0"/>
          <w:numId w:val="18"/>
        </w:numPr>
        <w:suppressAutoHyphens/>
        <w:spacing w:line="276" w:lineRule="auto"/>
        <w:ind w:left="284" w:hanging="284"/>
        <w:contextualSpacing w:val="0"/>
        <w:jc w:val="both"/>
        <w:rPr>
          <w:rFonts w:asciiTheme="majorHAnsi" w:hAnsiTheme="majorHAnsi" w:cstheme="majorHAnsi"/>
          <w:sz w:val="22"/>
          <w:szCs w:val="22"/>
        </w:rPr>
      </w:pPr>
      <w:r w:rsidRPr="00EE263E">
        <w:rPr>
          <w:rFonts w:asciiTheme="majorHAnsi" w:hAnsiTheme="majorHAnsi" w:cstheme="majorHAnsi"/>
          <w:sz w:val="22"/>
          <w:szCs w:val="22"/>
        </w:rPr>
        <w:t>Obowiązkiem stron jest współdziałanie w celu uzyskania przedmiotu umowy spełniającego cele określone w umowie, a w szczególności:</w:t>
      </w:r>
    </w:p>
    <w:p w14:paraId="098DD35E" w14:textId="77777777" w:rsidR="0077679C" w:rsidRPr="00EE263E" w:rsidRDefault="0077679C" w:rsidP="000D1C60">
      <w:pPr>
        <w:pStyle w:val="Akapitzlist"/>
        <w:numPr>
          <w:ilvl w:val="1"/>
          <w:numId w:val="18"/>
        </w:numPr>
        <w:suppressAutoHyphens/>
        <w:spacing w:line="276" w:lineRule="auto"/>
        <w:ind w:left="567" w:hanging="283"/>
        <w:contextualSpacing w:val="0"/>
        <w:jc w:val="both"/>
        <w:rPr>
          <w:rFonts w:asciiTheme="majorHAnsi" w:hAnsiTheme="majorHAnsi" w:cstheme="majorHAnsi"/>
          <w:sz w:val="22"/>
          <w:szCs w:val="22"/>
        </w:rPr>
      </w:pPr>
      <w:r w:rsidRPr="00EE263E">
        <w:rPr>
          <w:rFonts w:asciiTheme="majorHAnsi" w:hAnsiTheme="majorHAnsi" w:cstheme="majorHAnsi"/>
          <w:sz w:val="22"/>
          <w:szCs w:val="22"/>
        </w:rPr>
        <w:t>omawianie lub wyjaśnianie bieżących spraw dotyczących wykonania i zaawansowania robót, w szczególności dotyczących postępu prac albo nieprawidłowości w wykonywaniu prac lub zagrożenia terminowego wykonania przedmiotu umowy,</w:t>
      </w:r>
    </w:p>
    <w:p w14:paraId="20F283CF" w14:textId="77777777" w:rsidR="0077679C" w:rsidRPr="00EE263E" w:rsidRDefault="0077679C" w:rsidP="000D1C60">
      <w:pPr>
        <w:pStyle w:val="Akapitzlist"/>
        <w:numPr>
          <w:ilvl w:val="1"/>
          <w:numId w:val="18"/>
        </w:numPr>
        <w:suppressAutoHyphens/>
        <w:spacing w:line="276" w:lineRule="auto"/>
        <w:ind w:left="567" w:hanging="283"/>
        <w:contextualSpacing w:val="0"/>
        <w:jc w:val="both"/>
        <w:rPr>
          <w:rFonts w:asciiTheme="majorHAnsi" w:hAnsiTheme="majorHAnsi" w:cstheme="majorHAnsi"/>
          <w:sz w:val="22"/>
          <w:szCs w:val="22"/>
        </w:rPr>
      </w:pPr>
      <w:r w:rsidRPr="00EE263E">
        <w:rPr>
          <w:rFonts w:asciiTheme="majorHAnsi" w:hAnsiTheme="majorHAnsi" w:cstheme="majorHAnsi"/>
          <w:sz w:val="22"/>
          <w:szCs w:val="22"/>
        </w:rPr>
        <w:t>sporządzenie protokołu odzysku i klasyfikacji zdemontowanych w trakcie rozbiórki urządzeń i złomu,</w:t>
      </w:r>
    </w:p>
    <w:p w14:paraId="12B75AB1" w14:textId="77777777" w:rsidR="0077679C" w:rsidRPr="00EE263E" w:rsidRDefault="0077679C" w:rsidP="000D1C60">
      <w:pPr>
        <w:pStyle w:val="Akapitzlist"/>
        <w:numPr>
          <w:ilvl w:val="1"/>
          <w:numId w:val="18"/>
        </w:numPr>
        <w:suppressAutoHyphens/>
        <w:spacing w:line="276" w:lineRule="auto"/>
        <w:ind w:left="567" w:hanging="283"/>
        <w:contextualSpacing w:val="0"/>
        <w:jc w:val="both"/>
        <w:rPr>
          <w:rFonts w:asciiTheme="majorHAnsi" w:hAnsiTheme="majorHAnsi" w:cstheme="majorHAnsi"/>
          <w:sz w:val="22"/>
          <w:szCs w:val="22"/>
        </w:rPr>
      </w:pPr>
      <w:r w:rsidRPr="00EE263E">
        <w:rPr>
          <w:rFonts w:asciiTheme="majorHAnsi" w:hAnsiTheme="majorHAnsi" w:cstheme="majorHAnsi"/>
          <w:sz w:val="22"/>
          <w:szCs w:val="22"/>
        </w:rPr>
        <w:t>stwierdzanie w toku wykonywania przedmiotu umowy jego zgodności z SWZ,</w:t>
      </w:r>
    </w:p>
    <w:p w14:paraId="0316A2A3" w14:textId="2E291669" w:rsidR="0077679C" w:rsidRPr="00EE263E" w:rsidRDefault="0077679C" w:rsidP="00034341">
      <w:pPr>
        <w:pStyle w:val="Akapitzlist"/>
        <w:numPr>
          <w:ilvl w:val="1"/>
          <w:numId w:val="18"/>
        </w:numPr>
        <w:suppressAutoHyphens/>
        <w:spacing w:line="276" w:lineRule="auto"/>
        <w:ind w:left="567" w:hanging="283"/>
        <w:contextualSpacing w:val="0"/>
        <w:jc w:val="both"/>
        <w:rPr>
          <w:rFonts w:asciiTheme="majorHAnsi" w:hAnsiTheme="majorHAnsi" w:cstheme="majorHAnsi"/>
          <w:sz w:val="22"/>
          <w:szCs w:val="22"/>
        </w:rPr>
      </w:pPr>
      <w:r w:rsidRPr="00EE263E">
        <w:rPr>
          <w:rFonts w:asciiTheme="majorHAnsi" w:hAnsiTheme="majorHAnsi" w:cstheme="majorHAnsi"/>
          <w:sz w:val="22"/>
          <w:szCs w:val="22"/>
        </w:rPr>
        <w:t>uzgadnianie możliwości wyłączenia prac, wprowadzenia rozwiązań zamiennych w stosunku do przewidzianych w dokumentacji technicznej, lub konieczności wykonania prac dodatkowych po uzyskaniu akceptacji Zamawiającego.</w:t>
      </w:r>
    </w:p>
    <w:p w14:paraId="06996912" w14:textId="77777777" w:rsidR="005A1A98" w:rsidRPr="00EE263E" w:rsidRDefault="005A1A98" w:rsidP="00034341">
      <w:pPr>
        <w:tabs>
          <w:tab w:val="left" w:pos="360"/>
          <w:tab w:val="left" w:pos="426"/>
        </w:tabs>
        <w:spacing w:line="276" w:lineRule="auto"/>
        <w:jc w:val="both"/>
        <w:rPr>
          <w:rFonts w:asciiTheme="majorHAnsi" w:hAnsiTheme="majorHAnsi" w:cstheme="majorHAnsi"/>
          <w:sz w:val="22"/>
          <w:szCs w:val="22"/>
        </w:rPr>
      </w:pPr>
    </w:p>
    <w:p w14:paraId="4797D564" w14:textId="77777777" w:rsidR="00F65F33" w:rsidRPr="00EE263E" w:rsidRDefault="00F65F33" w:rsidP="00034341">
      <w:pPr>
        <w:tabs>
          <w:tab w:val="left" w:pos="360"/>
          <w:tab w:val="left" w:pos="426"/>
        </w:tabs>
        <w:spacing w:line="276" w:lineRule="auto"/>
        <w:jc w:val="both"/>
        <w:rPr>
          <w:rFonts w:asciiTheme="majorHAnsi" w:hAnsiTheme="majorHAnsi" w:cstheme="majorHAnsi"/>
          <w:sz w:val="22"/>
          <w:szCs w:val="22"/>
        </w:rPr>
      </w:pPr>
    </w:p>
    <w:p w14:paraId="4F2EEC79" w14:textId="77777777" w:rsidR="00F65F33" w:rsidRPr="00EE263E" w:rsidRDefault="00F65F33" w:rsidP="00034341">
      <w:pPr>
        <w:tabs>
          <w:tab w:val="left" w:pos="360"/>
          <w:tab w:val="left" w:pos="426"/>
        </w:tabs>
        <w:spacing w:line="276" w:lineRule="auto"/>
        <w:jc w:val="both"/>
        <w:rPr>
          <w:rFonts w:asciiTheme="majorHAnsi" w:hAnsiTheme="majorHAnsi" w:cstheme="majorHAnsi"/>
          <w:sz w:val="22"/>
          <w:szCs w:val="22"/>
        </w:rPr>
      </w:pPr>
    </w:p>
    <w:p w14:paraId="72F59C73" w14:textId="77777777" w:rsidR="00F65F33" w:rsidRPr="00EE263E" w:rsidRDefault="00F65F33" w:rsidP="00034341">
      <w:pPr>
        <w:tabs>
          <w:tab w:val="left" w:pos="360"/>
          <w:tab w:val="left" w:pos="426"/>
        </w:tabs>
        <w:spacing w:line="276" w:lineRule="auto"/>
        <w:jc w:val="both"/>
        <w:rPr>
          <w:rFonts w:asciiTheme="majorHAnsi" w:hAnsiTheme="majorHAnsi" w:cstheme="majorHAnsi"/>
          <w:sz w:val="22"/>
          <w:szCs w:val="22"/>
        </w:rPr>
      </w:pPr>
    </w:p>
    <w:p w14:paraId="1669FFCA" w14:textId="2C2B403F" w:rsidR="0077679C" w:rsidRPr="00EE263E" w:rsidRDefault="00F65F33" w:rsidP="00F65F33">
      <w:pPr>
        <w:pStyle w:val="Tekstpodstawowy"/>
        <w:tabs>
          <w:tab w:val="left" w:pos="993"/>
        </w:tabs>
        <w:spacing w:line="276" w:lineRule="auto"/>
        <w:jc w:val="center"/>
        <w:rPr>
          <w:rFonts w:asciiTheme="majorHAnsi" w:hAnsiTheme="majorHAnsi" w:cstheme="majorHAnsi"/>
          <w:sz w:val="22"/>
          <w:szCs w:val="22"/>
        </w:rPr>
      </w:pPr>
      <w:r w:rsidRPr="00EE263E">
        <w:rPr>
          <w:rFonts w:asciiTheme="majorHAnsi" w:hAnsiTheme="majorHAnsi" w:cstheme="majorHAnsi"/>
          <w:b/>
          <w:i/>
          <w:sz w:val="22"/>
          <w:szCs w:val="22"/>
        </w:rPr>
        <w:t xml:space="preserve">                                                                                    </w:t>
      </w:r>
      <w:r w:rsidR="0077679C" w:rsidRPr="00EE263E">
        <w:rPr>
          <w:rFonts w:asciiTheme="majorHAnsi" w:hAnsiTheme="majorHAnsi" w:cstheme="majorHAnsi"/>
          <w:b/>
          <w:i/>
          <w:sz w:val="22"/>
          <w:szCs w:val="22"/>
        </w:rPr>
        <w:t>§ 7</w:t>
      </w:r>
    </w:p>
    <w:p w14:paraId="7B86A12D" w14:textId="77777777" w:rsidR="0077679C" w:rsidRPr="00EE263E" w:rsidRDefault="0077679C" w:rsidP="0077679C">
      <w:pPr>
        <w:pStyle w:val="Normalny2"/>
        <w:tabs>
          <w:tab w:val="left" w:pos="360"/>
          <w:tab w:val="left" w:pos="851"/>
        </w:tabs>
        <w:spacing w:line="276" w:lineRule="auto"/>
        <w:jc w:val="center"/>
        <w:rPr>
          <w:rFonts w:asciiTheme="majorHAnsi" w:hAnsiTheme="majorHAnsi" w:cstheme="majorHAnsi"/>
          <w:sz w:val="22"/>
          <w:szCs w:val="22"/>
        </w:rPr>
      </w:pPr>
      <w:r w:rsidRPr="00EE263E">
        <w:rPr>
          <w:rFonts w:asciiTheme="majorHAnsi" w:hAnsiTheme="majorHAnsi" w:cstheme="majorHAnsi"/>
          <w:b/>
          <w:i/>
          <w:sz w:val="22"/>
          <w:szCs w:val="22"/>
        </w:rPr>
        <w:t>DOSTAWA I ZAKUP URZĄDZEŃ I MATERIAŁÓW KONIECZNYCH DO WYKONANIA ROBÓT BUDOWLANYCH</w:t>
      </w:r>
    </w:p>
    <w:p w14:paraId="76E24669" w14:textId="77777777" w:rsidR="0077679C" w:rsidRPr="00EE263E" w:rsidRDefault="0077679C" w:rsidP="000D1C60">
      <w:pPr>
        <w:pStyle w:val="Tekstpodstawowy"/>
        <w:numPr>
          <w:ilvl w:val="0"/>
          <w:numId w:val="20"/>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Zakupu i dostawy materiałów oraz urządzeń koniecznych do realizacji przedmiotu umowy dokonuje Wykonawca.</w:t>
      </w:r>
    </w:p>
    <w:p w14:paraId="61B42F24" w14:textId="77777777" w:rsidR="0077679C" w:rsidRPr="00EE263E" w:rsidRDefault="0077679C" w:rsidP="000D1C60">
      <w:pPr>
        <w:pStyle w:val="Tekstpodstawowy"/>
        <w:numPr>
          <w:ilvl w:val="0"/>
          <w:numId w:val="20"/>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W razie niezwłocznej potrzeby, w ramach wynagrodzenia, o którym mowa §13 ust. 1, Wykonawca dokona zakupu i dostawy uzgodnionych z Zamawiającym materiałów i urządzeń koniecznych do wykonania przedmiotu umowy w terminie do 21 dni liczonych od daty pisemnego potwierdzenia zamówienia przez Zamawiającego na zasadach określonych w ust. 3-6.</w:t>
      </w:r>
    </w:p>
    <w:p w14:paraId="588161CD" w14:textId="0CDE6FC0" w:rsidR="0077679C" w:rsidRPr="00EE263E" w:rsidRDefault="0077679C" w:rsidP="000D1C60">
      <w:pPr>
        <w:pStyle w:val="Tekstpodstawowy"/>
        <w:numPr>
          <w:ilvl w:val="0"/>
          <w:numId w:val="20"/>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Zapłata za zakupione materiały i urządzenia, o których mowa w ust. 2, nastąpi na podstawie § 13 ust. </w:t>
      </w:r>
      <w:r w:rsidR="002E6C3A" w:rsidRPr="00EE263E">
        <w:rPr>
          <w:rFonts w:asciiTheme="majorHAnsi" w:hAnsiTheme="majorHAnsi" w:cstheme="majorHAnsi"/>
          <w:sz w:val="22"/>
          <w:szCs w:val="22"/>
        </w:rPr>
        <w:t>3</w:t>
      </w:r>
      <w:r w:rsidRPr="00EE263E">
        <w:rPr>
          <w:rFonts w:asciiTheme="majorHAnsi" w:hAnsiTheme="majorHAnsi" w:cstheme="majorHAnsi"/>
          <w:sz w:val="22"/>
          <w:szCs w:val="22"/>
        </w:rPr>
        <w:t>-8, który stosuje się odpowiednio.</w:t>
      </w:r>
    </w:p>
    <w:p w14:paraId="7691DA9F" w14:textId="77777777" w:rsidR="0077679C" w:rsidRPr="00EE263E" w:rsidRDefault="0077679C" w:rsidP="000D1C60">
      <w:pPr>
        <w:pStyle w:val="Tekstpodstawowy"/>
        <w:numPr>
          <w:ilvl w:val="0"/>
          <w:numId w:val="20"/>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Zamawiający przekaże Wykonawcy, a Wykonawca przyjmie w depozyt na podstawie protokołu zdawczo - odbiorczego podpisanego przez przedstawicieli Stron, urządzenia i materiały, o których mowa w ust. 2.</w:t>
      </w:r>
    </w:p>
    <w:p w14:paraId="547D0E35" w14:textId="77777777" w:rsidR="0077679C" w:rsidRPr="00EE263E" w:rsidRDefault="0077679C" w:rsidP="000D1C60">
      <w:pPr>
        <w:pStyle w:val="Tekstpodstawowy"/>
        <w:numPr>
          <w:ilvl w:val="0"/>
          <w:numId w:val="20"/>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Wykonawca zabezpieczy na własny koszt na terenie placu budowy lub po uzyskaniu akceptacji Zamawiającego, na wskazanym przez siebie innym terenie, przekazane w depozyt urządzenia i materiały do chwili ich wbudowania, z uwzględnieniem § 5 umowy. Zamawiający nie poniesie z tego tytułu żadnych dodatkowych kosztów.</w:t>
      </w:r>
    </w:p>
    <w:p w14:paraId="5C96D840" w14:textId="77777777" w:rsidR="0077679C" w:rsidRPr="00EE263E" w:rsidRDefault="0077679C" w:rsidP="000D1C60">
      <w:pPr>
        <w:pStyle w:val="Tekstpodstawowy"/>
        <w:numPr>
          <w:ilvl w:val="0"/>
          <w:numId w:val="20"/>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Na każde żądanie Zamawiającego, Wykonawca udostępni Zamawiającemu do kontroli przekazane w depozyt urządzenia i materiały, o których mowa w ust. 2.</w:t>
      </w:r>
    </w:p>
    <w:p w14:paraId="21F2F6A7" w14:textId="781860C3" w:rsidR="0077679C" w:rsidRPr="00EE263E" w:rsidRDefault="0077679C" w:rsidP="000D1C60">
      <w:pPr>
        <w:pStyle w:val="Tekstpodstawowy"/>
        <w:numPr>
          <w:ilvl w:val="0"/>
          <w:numId w:val="20"/>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Wykonawca przedłoży Zamawiającemu uaktualniony harmonogram rzeczowo - finansowy pomniejszony o wartość wynagrodzenia, o którym mowa w ust. 3. Pomniejszenie nastąpi </w:t>
      </w:r>
      <w:r w:rsidR="00872629" w:rsidRPr="00EE263E">
        <w:rPr>
          <w:rFonts w:asciiTheme="majorHAnsi" w:hAnsiTheme="majorHAnsi" w:cstheme="majorHAnsi"/>
          <w:sz w:val="22"/>
          <w:szCs w:val="22"/>
        </w:rPr>
        <w:br/>
      </w:r>
      <w:r w:rsidRPr="00EE263E">
        <w:rPr>
          <w:rFonts w:asciiTheme="majorHAnsi" w:hAnsiTheme="majorHAnsi" w:cstheme="majorHAnsi"/>
          <w:sz w:val="22"/>
          <w:szCs w:val="22"/>
        </w:rPr>
        <w:t>w odniesieniu do wynagrodzenia za elementy tych robót budowlanych, w których występują materiały i urządzenia, za które Zamawiający zapłacił Wykonawcy.</w:t>
      </w:r>
    </w:p>
    <w:p w14:paraId="00ED31A0" w14:textId="77777777" w:rsidR="0077679C" w:rsidRPr="00EE263E" w:rsidRDefault="0077679C" w:rsidP="0077679C">
      <w:pPr>
        <w:pStyle w:val="Tekstpodstawowy"/>
        <w:spacing w:line="276" w:lineRule="auto"/>
        <w:jc w:val="both"/>
        <w:rPr>
          <w:rFonts w:asciiTheme="majorHAnsi" w:hAnsiTheme="majorHAnsi" w:cstheme="majorHAnsi"/>
          <w:sz w:val="22"/>
          <w:szCs w:val="22"/>
        </w:rPr>
      </w:pPr>
    </w:p>
    <w:p w14:paraId="26956925" w14:textId="77777777" w:rsidR="0077679C" w:rsidRPr="00EE263E" w:rsidRDefault="0077679C" w:rsidP="0077679C">
      <w:pPr>
        <w:tabs>
          <w:tab w:val="left" w:pos="360"/>
        </w:tabs>
        <w:spacing w:line="276" w:lineRule="auto"/>
        <w:jc w:val="center"/>
        <w:rPr>
          <w:rFonts w:asciiTheme="majorHAnsi" w:hAnsiTheme="majorHAnsi" w:cstheme="majorHAnsi"/>
          <w:b/>
          <w:i/>
          <w:sz w:val="22"/>
          <w:szCs w:val="22"/>
        </w:rPr>
      </w:pPr>
    </w:p>
    <w:p w14:paraId="4CEF75C0" w14:textId="77777777" w:rsidR="0077679C" w:rsidRPr="00EE263E" w:rsidRDefault="0077679C" w:rsidP="0077679C">
      <w:pPr>
        <w:tabs>
          <w:tab w:val="left" w:pos="360"/>
        </w:tabs>
        <w:spacing w:line="276" w:lineRule="auto"/>
        <w:jc w:val="center"/>
        <w:rPr>
          <w:rFonts w:asciiTheme="majorHAnsi" w:hAnsiTheme="majorHAnsi" w:cstheme="majorHAnsi"/>
          <w:b/>
          <w:i/>
          <w:sz w:val="22"/>
          <w:szCs w:val="22"/>
        </w:rPr>
      </w:pPr>
      <w:r w:rsidRPr="00EE263E">
        <w:rPr>
          <w:rFonts w:asciiTheme="majorHAnsi" w:hAnsiTheme="majorHAnsi" w:cstheme="majorHAnsi"/>
          <w:b/>
          <w:i/>
          <w:sz w:val="22"/>
          <w:szCs w:val="22"/>
        </w:rPr>
        <w:t>§ 8</w:t>
      </w:r>
    </w:p>
    <w:p w14:paraId="19852CC4" w14:textId="77777777" w:rsidR="0077679C" w:rsidRPr="00EE263E" w:rsidRDefault="0077679C" w:rsidP="0077679C">
      <w:pPr>
        <w:tabs>
          <w:tab w:val="left" w:pos="360"/>
        </w:tabs>
        <w:spacing w:line="276" w:lineRule="auto"/>
        <w:jc w:val="center"/>
        <w:rPr>
          <w:rFonts w:asciiTheme="majorHAnsi" w:hAnsiTheme="majorHAnsi" w:cstheme="majorHAnsi"/>
          <w:sz w:val="22"/>
          <w:szCs w:val="22"/>
        </w:rPr>
      </w:pPr>
      <w:r w:rsidRPr="00EE263E">
        <w:rPr>
          <w:rFonts w:asciiTheme="majorHAnsi" w:hAnsiTheme="majorHAnsi" w:cstheme="majorHAnsi"/>
          <w:b/>
          <w:i/>
          <w:sz w:val="22"/>
          <w:szCs w:val="22"/>
        </w:rPr>
        <w:t>HARMONOGRAM RZECZOWO-FINANSOWY, KALKULACJA WYCENY WYKONAWCY, OŚWIADCZENIE KIEROWNIKA ROBÓT</w:t>
      </w:r>
    </w:p>
    <w:p w14:paraId="25132D7A" w14:textId="77777777" w:rsidR="0077679C" w:rsidRPr="00EE263E" w:rsidRDefault="0077679C" w:rsidP="0077679C">
      <w:pPr>
        <w:tabs>
          <w:tab w:val="left" w:pos="360"/>
        </w:tabs>
        <w:spacing w:line="276" w:lineRule="auto"/>
        <w:jc w:val="center"/>
        <w:rPr>
          <w:rFonts w:asciiTheme="majorHAnsi" w:hAnsiTheme="majorHAnsi" w:cstheme="majorHAnsi"/>
          <w:b/>
          <w:i/>
          <w:sz w:val="22"/>
          <w:szCs w:val="22"/>
        </w:rPr>
      </w:pPr>
    </w:p>
    <w:p w14:paraId="6BC465BA" w14:textId="09499E8C" w:rsidR="0077679C" w:rsidRPr="00EE263E" w:rsidRDefault="0077679C" w:rsidP="000D1C60">
      <w:pPr>
        <w:pStyle w:val="Akapitzlist"/>
        <w:numPr>
          <w:ilvl w:val="0"/>
          <w:numId w:val="29"/>
        </w:numPr>
        <w:suppressAutoHyphens/>
        <w:spacing w:line="276" w:lineRule="auto"/>
        <w:ind w:left="426" w:hanging="426"/>
        <w:contextualSpacing w:val="0"/>
        <w:jc w:val="both"/>
        <w:rPr>
          <w:rFonts w:asciiTheme="majorHAnsi" w:hAnsiTheme="majorHAnsi" w:cstheme="majorHAnsi"/>
          <w:sz w:val="22"/>
        </w:rPr>
      </w:pPr>
      <w:r w:rsidRPr="00EE263E">
        <w:rPr>
          <w:rFonts w:asciiTheme="majorHAnsi" w:hAnsiTheme="majorHAnsi" w:cstheme="majorHAnsi"/>
          <w:sz w:val="22"/>
        </w:rPr>
        <w:t>Wykonawca przekaże Zamawiającemu:</w:t>
      </w:r>
    </w:p>
    <w:p w14:paraId="687F8A8D" w14:textId="05959545" w:rsidR="0077679C" w:rsidRPr="00EE263E" w:rsidRDefault="0077679C" w:rsidP="000D1C60">
      <w:pPr>
        <w:pStyle w:val="Akapitzlist"/>
        <w:numPr>
          <w:ilvl w:val="1"/>
          <w:numId w:val="29"/>
        </w:numPr>
        <w:suppressAutoHyphens/>
        <w:spacing w:line="276" w:lineRule="auto"/>
        <w:ind w:left="709" w:hanging="283"/>
        <w:contextualSpacing w:val="0"/>
        <w:jc w:val="both"/>
        <w:rPr>
          <w:rFonts w:asciiTheme="majorHAnsi" w:hAnsiTheme="majorHAnsi" w:cstheme="majorHAnsi"/>
          <w:sz w:val="22"/>
        </w:rPr>
      </w:pPr>
      <w:bookmarkStart w:id="2" w:name="_Hlk104192047"/>
      <w:r w:rsidRPr="00EE263E">
        <w:rPr>
          <w:rFonts w:asciiTheme="majorHAnsi" w:hAnsiTheme="majorHAnsi" w:cstheme="majorHAnsi"/>
          <w:sz w:val="22"/>
        </w:rPr>
        <w:t>oświadczenie o podjęciu obowiązków przez kierownika robót</w:t>
      </w:r>
      <w:r w:rsidR="0067142A" w:rsidRPr="00EE263E">
        <w:rPr>
          <w:rFonts w:asciiTheme="majorHAnsi" w:hAnsiTheme="majorHAnsi" w:cstheme="majorHAnsi"/>
          <w:sz w:val="22"/>
        </w:rPr>
        <w:t xml:space="preserve"> – najpóźniej w dniu przekazania placu budowy,</w:t>
      </w:r>
    </w:p>
    <w:p w14:paraId="7FF33855" w14:textId="2326C956" w:rsidR="0077679C" w:rsidRPr="00EE263E" w:rsidRDefault="0077679C" w:rsidP="000D1C60">
      <w:pPr>
        <w:pStyle w:val="Akapitzlist"/>
        <w:numPr>
          <w:ilvl w:val="1"/>
          <w:numId w:val="29"/>
        </w:numPr>
        <w:suppressAutoHyphens/>
        <w:spacing w:line="276" w:lineRule="auto"/>
        <w:ind w:left="709" w:hanging="283"/>
        <w:contextualSpacing w:val="0"/>
        <w:jc w:val="both"/>
        <w:rPr>
          <w:rFonts w:asciiTheme="majorHAnsi" w:hAnsiTheme="majorHAnsi" w:cstheme="majorHAnsi"/>
          <w:sz w:val="22"/>
        </w:rPr>
      </w:pPr>
      <w:r w:rsidRPr="00EE263E">
        <w:rPr>
          <w:rFonts w:asciiTheme="majorHAnsi" w:hAnsiTheme="majorHAnsi" w:cstheme="majorHAnsi"/>
          <w:sz w:val="22"/>
        </w:rPr>
        <w:t>szczegółowy harmonogram rzeczowo-finansowy</w:t>
      </w:r>
      <w:r w:rsidR="00A01922" w:rsidRPr="00EE263E">
        <w:rPr>
          <w:rFonts w:asciiTheme="majorHAnsi" w:hAnsiTheme="majorHAnsi" w:cstheme="majorHAnsi"/>
          <w:sz w:val="22"/>
        </w:rPr>
        <w:t xml:space="preserve"> wraz z kosztorysem ofertowym</w:t>
      </w:r>
      <w:r w:rsidR="0067142A" w:rsidRPr="00EE263E">
        <w:rPr>
          <w:rFonts w:asciiTheme="majorHAnsi" w:hAnsiTheme="majorHAnsi" w:cstheme="majorHAnsi"/>
          <w:sz w:val="22"/>
        </w:rPr>
        <w:t xml:space="preserve"> – w terminie 7 dni od dnia podpisania Umowy.</w:t>
      </w:r>
    </w:p>
    <w:bookmarkEnd w:id="2"/>
    <w:p w14:paraId="1339BECA" w14:textId="75CC8E44" w:rsidR="0077679C" w:rsidRPr="00EE263E" w:rsidRDefault="0077679C" w:rsidP="000D1C60">
      <w:pPr>
        <w:pStyle w:val="Akapitzlist"/>
        <w:numPr>
          <w:ilvl w:val="0"/>
          <w:numId w:val="29"/>
        </w:numPr>
        <w:suppressAutoHyphens/>
        <w:spacing w:line="276" w:lineRule="auto"/>
        <w:ind w:left="426" w:hanging="426"/>
        <w:contextualSpacing w:val="0"/>
        <w:jc w:val="both"/>
        <w:rPr>
          <w:rFonts w:asciiTheme="majorHAnsi" w:hAnsiTheme="majorHAnsi" w:cstheme="majorHAnsi"/>
          <w:sz w:val="22"/>
        </w:rPr>
      </w:pPr>
      <w:r w:rsidRPr="00EE263E">
        <w:rPr>
          <w:rFonts w:asciiTheme="majorHAnsi" w:hAnsiTheme="majorHAnsi" w:cstheme="majorHAnsi"/>
          <w:sz w:val="22"/>
        </w:rPr>
        <w:t xml:space="preserve">W terminie do </w:t>
      </w:r>
      <w:r w:rsidR="0067142A" w:rsidRPr="00EE263E">
        <w:rPr>
          <w:rFonts w:asciiTheme="majorHAnsi" w:hAnsiTheme="majorHAnsi" w:cstheme="majorHAnsi"/>
          <w:sz w:val="22"/>
        </w:rPr>
        <w:t>7</w:t>
      </w:r>
      <w:r w:rsidRPr="00EE263E">
        <w:rPr>
          <w:rFonts w:asciiTheme="majorHAnsi" w:hAnsiTheme="majorHAnsi" w:cstheme="majorHAnsi"/>
          <w:sz w:val="22"/>
        </w:rPr>
        <w:t xml:space="preserve"> dni roboczych, liczonych od dnia otrzymania harmonogramu, o którym mowa w ust. 1 lit. b) Zamawiający powiadomi Wykonawcę, że:</w:t>
      </w:r>
    </w:p>
    <w:p w14:paraId="29591676" w14:textId="77777777" w:rsidR="0077679C" w:rsidRPr="00EE263E" w:rsidRDefault="0077679C" w:rsidP="000D1C60">
      <w:pPr>
        <w:numPr>
          <w:ilvl w:val="1"/>
          <w:numId w:val="29"/>
        </w:numPr>
        <w:spacing w:line="276" w:lineRule="auto"/>
        <w:ind w:left="709" w:hanging="283"/>
        <w:jc w:val="both"/>
        <w:rPr>
          <w:rFonts w:asciiTheme="majorHAnsi" w:hAnsiTheme="majorHAnsi" w:cstheme="majorHAnsi"/>
          <w:sz w:val="22"/>
        </w:rPr>
      </w:pPr>
      <w:r w:rsidRPr="00EE263E">
        <w:rPr>
          <w:rFonts w:asciiTheme="majorHAnsi" w:hAnsiTheme="majorHAnsi" w:cstheme="majorHAnsi"/>
          <w:sz w:val="22"/>
        </w:rPr>
        <w:t>zatwierdza szczegółowy harmonogram rzeczowo-finansowy w kształcie zaproponowanym przez Wykonawcę, lub</w:t>
      </w:r>
    </w:p>
    <w:p w14:paraId="59BF86DB" w14:textId="77777777" w:rsidR="0077679C" w:rsidRPr="00EE263E" w:rsidRDefault="0077679C" w:rsidP="000D1C60">
      <w:pPr>
        <w:numPr>
          <w:ilvl w:val="1"/>
          <w:numId w:val="29"/>
        </w:numPr>
        <w:spacing w:line="276" w:lineRule="auto"/>
        <w:ind w:left="709" w:hanging="283"/>
        <w:jc w:val="both"/>
        <w:rPr>
          <w:rFonts w:asciiTheme="majorHAnsi" w:hAnsiTheme="majorHAnsi" w:cstheme="majorHAnsi"/>
          <w:sz w:val="22"/>
        </w:rPr>
      </w:pPr>
      <w:r w:rsidRPr="00EE263E">
        <w:rPr>
          <w:rFonts w:asciiTheme="majorHAnsi" w:hAnsiTheme="majorHAnsi" w:cstheme="majorHAnsi"/>
          <w:sz w:val="22"/>
        </w:rPr>
        <w:t>odrzuca szczegółowy harmonogram rzeczowo-finansowy w wersji zaproponowanej przez Wykonawcę, ze wskazaniem przyczyn odrzucenia.</w:t>
      </w:r>
    </w:p>
    <w:p w14:paraId="23A55F2B" w14:textId="77777777" w:rsidR="0077679C" w:rsidRPr="00EE263E" w:rsidRDefault="0077679C" w:rsidP="000D1C60">
      <w:pPr>
        <w:numPr>
          <w:ilvl w:val="0"/>
          <w:numId w:val="30"/>
        </w:numPr>
        <w:spacing w:line="276" w:lineRule="auto"/>
        <w:ind w:left="426" w:hanging="426"/>
        <w:jc w:val="both"/>
        <w:rPr>
          <w:rFonts w:asciiTheme="majorHAnsi" w:hAnsiTheme="majorHAnsi" w:cstheme="majorHAnsi"/>
          <w:sz w:val="22"/>
        </w:rPr>
      </w:pPr>
      <w:r w:rsidRPr="00EE263E">
        <w:rPr>
          <w:rFonts w:asciiTheme="majorHAnsi" w:hAnsiTheme="majorHAnsi" w:cstheme="majorHAnsi"/>
          <w:sz w:val="22"/>
        </w:rPr>
        <w:t>Odrzucenie harmonogramu rzeczowo-finansowego, o którym mowa w ust. 1 lit. b), może nastąpić w związku ze stwierdzeniem w nim wad wynikających w szczególności z jego sprzecznością z SWZ, niniejszą Umową, przepisami prawa lub pisemnymi ustaleniami Stron.</w:t>
      </w:r>
    </w:p>
    <w:p w14:paraId="1A40C5C5" w14:textId="77777777" w:rsidR="0077679C" w:rsidRPr="00EE263E" w:rsidRDefault="0077679C" w:rsidP="000D1C60">
      <w:pPr>
        <w:numPr>
          <w:ilvl w:val="0"/>
          <w:numId w:val="30"/>
        </w:numPr>
        <w:spacing w:line="276" w:lineRule="auto"/>
        <w:ind w:left="426" w:hanging="426"/>
        <w:jc w:val="both"/>
        <w:rPr>
          <w:rFonts w:asciiTheme="majorHAnsi" w:hAnsiTheme="majorHAnsi" w:cstheme="majorHAnsi"/>
          <w:sz w:val="22"/>
        </w:rPr>
      </w:pPr>
      <w:r w:rsidRPr="00EE263E">
        <w:rPr>
          <w:rFonts w:asciiTheme="majorHAnsi" w:hAnsiTheme="majorHAnsi" w:cstheme="majorHAnsi"/>
          <w:sz w:val="22"/>
        </w:rPr>
        <w:lastRenderedPageBreak/>
        <w:t>Jeśli Zamawiający odrzuci harmonogram rzeczowo-finansowy, o którym mowa w ust. 1 lit. b), Wykonawca niezwłocznie przygotuje harmonogram poprawiony, wolny od wad, uwzględniający zastrzeżenia zgłoszone przez Zamawiającego.</w:t>
      </w:r>
    </w:p>
    <w:p w14:paraId="41EFE58B" w14:textId="77777777" w:rsidR="0077679C" w:rsidRPr="00EE263E" w:rsidRDefault="0077679C" w:rsidP="000D1C60">
      <w:pPr>
        <w:numPr>
          <w:ilvl w:val="0"/>
          <w:numId w:val="30"/>
        </w:numPr>
        <w:spacing w:line="276" w:lineRule="auto"/>
        <w:ind w:left="426" w:hanging="426"/>
        <w:jc w:val="both"/>
        <w:rPr>
          <w:rFonts w:asciiTheme="majorHAnsi" w:hAnsiTheme="majorHAnsi" w:cstheme="majorHAnsi"/>
          <w:sz w:val="22"/>
        </w:rPr>
      </w:pPr>
      <w:r w:rsidRPr="00EE263E">
        <w:rPr>
          <w:rFonts w:asciiTheme="majorHAnsi" w:hAnsiTheme="majorHAnsi" w:cstheme="majorHAnsi"/>
          <w:sz w:val="22"/>
        </w:rPr>
        <w:t xml:space="preserve">Wykonawca złoży ponownie wykonany harmonogram rzeczowo-finansowy, o którym mowa w ust. 1 lit. b), Zamawiającemu do zatwierdzenia w terminie do 3 dni roboczych od daty otrzymania zawiadomienia o odrzuceniu złożonej wersji. Tryb odbioru określony w ust. 2 - 5  stosuje się odpowiednio. </w:t>
      </w:r>
    </w:p>
    <w:p w14:paraId="2B45CA35" w14:textId="77777777" w:rsidR="0077679C" w:rsidRPr="00EE263E" w:rsidRDefault="0077679C" w:rsidP="000D1C60">
      <w:pPr>
        <w:numPr>
          <w:ilvl w:val="0"/>
          <w:numId w:val="30"/>
        </w:numPr>
        <w:spacing w:line="276" w:lineRule="auto"/>
        <w:ind w:left="426" w:hanging="426"/>
        <w:jc w:val="both"/>
        <w:rPr>
          <w:rFonts w:asciiTheme="majorHAnsi" w:hAnsiTheme="majorHAnsi" w:cstheme="majorHAnsi"/>
          <w:sz w:val="22"/>
        </w:rPr>
      </w:pPr>
      <w:r w:rsidRPr="00EE263E">
        <w:rPr>
          <w:rFonts w:asciiTheme="majorHAnsi" w:hAnsiTheme="majorHAnsi" w:cstheme="majorHAnsi"/>
          <w:sz w:val="22"/>
        </w:rPr>
        <w:t xml:space="preserve">Odrzucenie harmonogramu rzeczowo-finansowego, o którym mowa w ust. 1 lit b), przez Zamawiającego lub żądanie Zamawiającego wprowadzenia do niego określonych modyfikacji wymienionych w ust. 4, będzie wiążące dla Wykonawcy. </w:t>
      </w:r>
    </w:p>
    <w:p w14:paraId="2F6B1C63" w14:textId="77777777" w:rsidR="0077679C" w:rsidRPr="00EE263E" w:rsidRDefault="0077679C" w:rsidP="000D1C60">
      <w:pPr>
        <w:numPr>
          <w:ilvl w:val="0"/>
          <w:numId w:val="30"/>
        </w:numPr>
        <w:spacing w:line="276" w:lineRule="auto"/>
        <w:ind w:left="426" w:hanging="426"/>
        <w:jc w:val="both"/>
        <w:rPr>
          <w:rFonts w:asciiTheme="majorHAnsi" w:hAnsiTheme="majorHAnsi" w:cstheme="majorHAnsi"/>
          <w:sz w:val="22"/>
        </w:rPr>
      </w:pPr>
      <w:r w:rsidRPr="00EE263E">
        <w:rPr>
          <w:rFonts w:asciiTheme="majorHAnsi" w:hAnsiTheme="majorHAnsi" w:cstheme="majorHAnsi"/>
          <w:sz w:val="22"/>
        </w:rPr>
        <w:t>W przypadku przekroczenia terminu wskazanego w ust. 1 lub w ust. 5, Zamawiający będzie naliczał kary umowne zgodnie z § 15 ust. 1 lit. b).</w:t>
      </w:r>
    </w:p>
    <w:p w14:paraId="3B2CC03B" w14:textId="77777777" w:rsidR="0077679C" w:rsidRPr="00EE263E" w:rsidRDefault="0077679C" w:rsidP="000D1C60">
      <w:pPr>
        <w:numPr>
          <w:ilvl w:val="0"/>
          <w:numId w:val="30"/>
        </w:numPr>
        <w:spacing w:line="276" w:lineRule="auto"/>
        <w:ind w:left="426" w:hanging="426"/>
        <w:jc w:val="both"/>
        <w:rPr>
          <w:rFonts w:asciiTheme="majorHAnsi" w:hAnsiTheme="majorHAnsi" w:cstheme="majorHAnsi"/>
          <w:sz w:val="22"/>
        </w:rPr>
      </w:pPr>
      <w:r w:rsidRPr="00EE263E">
        <w:rPr>
          <w:rFonts w:asciiTheme="majorHAnsi" w:hAnsiTheme="majorHAnsi" w:cstheme="majorHAnsi"/>
          <w:sz w:val="22"/>
        </w:rPr>
        <w:t>Każda zmiana harmonogramu rzeczowo – finansowego wymaga dla swojej skuteczności zgody Zamawiającego. Wykonawca przedłoży Zamawiającemu do uzgodnienia zmiany w harmonogramie rzeczowo – finansowym wraz z ich uzasadnieniem oraz wskazaniem przewidywanego wpływu wnioskowanej zmiany na realizację zadania.</w:t>
      </w:r>
    </w:p>
    <w:p w14:paraId="3ED76F1A" w14:textId="77777777" w:rsidR="0077679C" w:rsidRPr="00EE263E" w:rsidRDefault="0077679C" w:rsidP="0077679C">
      <w:pPr>
        <w:tabs>
          <w:tab w:val="left" w:pos="360"/>
        </w:tabs>
        <w:spacing w:line="276" w:lineRule="auto"/>
        <w:jc w:val="center"/>
        <w:rPr>
          <w:rFonts w:asciiTheme="majorHAnsi" w:hAnsiTheme="majorHAnsi" w:cstheme="majorHAnsi"/>
          <w:b/>
          <w:i/>
          <w:sz w:val="22"/>
          <w:szCs w:val="22"/>
        </w:rPr>
      </w:pPr>
    </w:p>
    <w:p w14:paraId="69CDFFDA" w14:textId="77777777" w:rsidR="0077679C" w:rsidRPr="00EE263E" w:rsidRDefault="0077679C" w:rsidP="0077679C">
      <w:pPr>
        <w:tabs>
          <w:tab w:val="left" w:pos="360"/>
        </w:tabs>
        <w:spacing w:line="276" w:lineRule="auto"/>
        <w:jc w:val="center"/>
        <w:rPr>
          <w:rFonts w:asciiTheme="majorHAnsi" w:hAnsiTheme="majorHAnsi" w:cstheme="majorHAnsi"/>
          <w:sz w:val="22"/>
          <w:szCs w:val="22"/>
        </w:rPr>
      </w:pPr>
      <w:r w:rsidRPr="00EE263E">
        <w:rPr>
          <w:rFonts w:asciiTheme="majorHAnsi" w:hAnsiTheme="majorHAnsi" w:cstheme="majorHAnsi"/>
          <w:b/>
          <w:i/>
          <w:sz w:val="22"/>
          <w:szCs w:val="22"/>
        </w:rPr>
        <w:t>§ 9</w:t>
      </w:r>
    </w:p>
    <w:p w14:paraId="1EDD2C02" w14:textId="77777777" w:rsidR="0077679C" w:rsidRPr="00EE263E" w:rsidRDefault="0077679C" w:rsidP="0077679C">
      <w:pPr>
        <w:tabs>
          <w:tab w:val="left" w:pos="360"/>
        </w:tabs>
        <w:spacing w:line="276" w:lineRule="auto"/>
        <w:jc w:val="center"/>
        <w:rPr>
          <w:rFonts w:asciiTheme="majorHAnsi" w:hAnsiTheme="majorHAnsi" w:cstheme="majorHAnsi"/>
          <w:sz w:val="22"/>
          <w:szCs w:val="22"/>
        </w:rPr>
      </w:pPr>
      <w:r w:rsidRPr="00EE263E">
        <w:rPr>
          <w:rFonts w:asciiTheme="majorHAnsi" w:hAnsiTheme="majorHAnsi" w:cstheme="majorHAnsi"/>
          <w:b/>
          <w:i/>
          <w:sz w:val="22"/>
          <w:szCs w:val="22"/>
        </w:rPr>
        <w:t>ODBIORY</w:t>
      </w:r>
    </w:p>
    <w:p w14:paraId="25EE0C17" w14:textId="77777777" w:rsidR="0077679C" w:rsidRPr="00EE263E" w:rsidRDefault="0077679C" w:rsidP="000D1C60">
      <w:pPr>
        <w:numPr>
          <w:ilvl w:val="0"/>
          <w:numId w:val="21"/>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Nie później, niż w dniu pisemnego zgłoszenia Zamawiającemu gotowości do częściowego odbioru przedmiotu umowy oraz do odbioru końcowego przedmiotu umowy, Wykonawca przekaże Zamawiającemu odpowiednie protokoły odbioru technicznego poszczególnych elementów przedmiotu umowy podlegających odbiorom, przeprowadzonego pomiędzy Wykonawcą, podwykonawcą i podwykonawcami i dalszymi podwykonawcami podpisane bez zastrzeżeń przez Wykonawcę i podwykonawcę. </w:t>
      </w:r>
    </w:p>
    <w:p w14:paraId="38528D25" w14:textId="77777777" w:rsidR="0077679C" w:rsidRPr="00EE263E" w:rsidRDefault="0077679C" w:rsidP="000D1C60">
      <w:pPr>
        <w:numPr>
          <w:ilvl w:val="0"/>
          <w:numId w:val="21"/>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Wykonawca powiadomi pisemnie Zamawiającego o gotowości do odbioru robót zanikających i ulegających zakryciu. W razie nie dopełnienia tego warunku Wykonawca obowiązany jest na własny koszt odkryć roboty lub wykonać odpowiednie odkucia lub otwory niezbędne do stwierdzenia należytego wykonania robót, a następnie przywrócić je do stanu pierwotnego.</w:t>
      </w:r>
    </w:p>
    <w:p w14:paraId="51FDA686" w14:textId="77777777" w:rsidR="0077679C" w:rsidRPr="00EE263E" w:rsidRDefault="0077679C" w:rsidP="000D1C60">
      <w:pPr>
        <w:numPr>
          <w:ilvl w:val="0"/>
          <w:numId w:val="21"/>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Wykonawca powiadomi pisemnie Zamawiającego o gotowości do częściowego odbioru robót.</w:t>
      </w:r>
    </w:p>
    <w:p w14:paraId="0AEA339B" w14:textId="77777777" w:rsidR="0077679C" w:rsidRPr="00EE263E" w:rsidRDefault="0077679C" w:rsidP="000D1C60">
      <w:pPr>
        <w:numPr>
          <w:ilvl w:val="0"/>
          <w:numId w:val="21"/>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Wykonawca powiadomi pisemnie Zamawiającego o gotowości do odbioru końcowego po zakończeniu wszystkich robót budowlanych i innych czynności przewidzianych umową oraz ustawą Prawo budowlane, z zastrzeżeniem ust. 1.</w:t>
      </w:r>
    </w:p>
    <w:p w14:paraId="55CA7B61" w14:textId="77777777" w:rsidR="0077679C" w:rsidRPr="00EE263E" w:rsidRDefault="0077679C" w:rsidP="000D1C60">
      <w:pPr>
        <w:numPr>
          <w:ilvl w:val="0"/>
          <w:numId w:val="21"/>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Nie później niż w terminie, o którym mowa w § 6 ust. 2 lit. p), tj. nie później niż w dniu pisemnego zgłoszenia zakończenia realizacji przedmiotu umowy, Wykonawca dostarczy Zamawiającemu wszystkie dokumenty i oświadczenia niezbędne do rozpoczęcia odbioru.</w:t>
      </w:r>
    </w:p>
    <w:p w14:paraId="53EC094F" w14:textId="77777777" w:rsidR="0077679C" w:rsidRPr="00EE263E" w:rsidRDefault="0077679C" w:rsidP="000D1C60">
      <w:pPr>
        <w:numPr>
          <w:ilvl w:val="0"/>
          <w:numId w:val="21"/>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Odbiory będą rozpoczynały się w następujących terminach:</w:t>
      </w:r>
    </w:p>
    <w:p w14:paraId="212E0A12" w14:textId="77777777" w:rsidR="0077679C" w:rsidRPr="00EE263E" w:rsidRDefault="0077679C" w:rsidP="000D1C60">
      <w:pPr>
        <w:numPr>
          <w:ilvl w:val="1"/>
          <w:numId w:val="11"/>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 xml:space="preserve">do 7 dni roboczych od daty otrzymania zawiadomienia, przedstawiciele Zamawiającego przystąpią </w:t>
      </w:r>
      <w:r w:rsidRPr="00EE263E">
        <w:rPr>
          <w:rFonts w:asciiTheme="majorHAnsi" w:hAnsiTheme="majorHAnsi" w:cstheme="majorHAnsi"/>
        </w:rPr>
        <w:t>do odbiorów</w:t>
      </w:r>
      <w:r w:rsidRPr="00EE263E">
        <w:rPr>
          <w:rFonts w:asciiTheme="majorHAnsi" w:hAnsiTheme="majorHAnsi" w:cstheme="majorHAnsi"/>
          <w:sz w:val="22"/>
          <w:szCs w:val="22"/>
        </w:rPr>
        <w:t>, o których mowa w ust. 2 i 3, albo przekażą Wykonawcy pisemną informację ustalającą, jakie warunki muszą być spełnione, aby odbiór mógł być dokonany zgodnie z umową,</w:t>
      </w:r>
    </w:p>
    <w:p w14:paraId="7E451D5E" w14:textId="77777777" w:rsidR="0077679C" w:rsidRPr="00EE263E" w:rsidRDefault="0077679C" w:rsidP="000D1C60">
      <w:pPr>
        <w:numPr>
          <w:ilvl w:val="1"/>
          <w:numId w:val="11"/>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do 7 dni roboczych od daty otrzymania zawiadomienia, przedstawiciele Zamawiającego przystąpią do odbioru końcowego, o którym mowa w ust. 4, albo przekażą Wykonawcy pisemną informację ustalającą, jakie warunki muszą być spełnione, aby odbiór mógł być dokonany zgodnie z umową.</w:t>
      </w:r>
    </w:p>
    <w:p w14:paraId="3C848E45" w14:textId="77777777" w:rsidR="0077679C" w:rsidRPr="00EE263E" w:rsidRDefault="0077679C" w:rsidP="000D1C60">
      <w:pPr>
        <w:numPr>
          <w:ilvl w:val="0"/>
          <w:numId w:val="21"/>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lastRenderedPageBreak/>
        <w:t>Datę odbioru końcowego przedmiotu umowy stanowił będzie dzień zakończenia czynności odbiorowych i podpisanie protokołu odbioru końcowego przez przedstawicieli Stron powołanych do dokonania odbioru, w tym osoby, o których mowa w § 3 ust. 1 i ust. 3.</w:t>
      </w:r>
    </w:p>
    <w:p w14:paraId="1DB7D024" w14:textId="77777777" w:rsidR="00F65F33" w:rsidRPr="00EE263E" w:rsidRDefault="00F65F33" w:rsidP="00F65F33">
      <w:pPr>
        <w:suppressAutoHyphens/>
        <w:spacing w:line="276" w:lineRule="auto"/>
        <w:jc w:val="both"/>
        <w:rPr>
          <w:rFonts w:asciiTheme="majorHAnsi" w:hAnsiTheme="majorHAnsi" w:cstheme="majorHAnsi"/>
          <w:sz w:val="22"/>
          <w:szCs w:val="22"/>
        </w:rPr>
      </w:pPr>
    </w:p>
    <w:p w14:paraId="5C82C619" w14:textId="77777777" w:rsidR="00F65F33" w:rsidRPr="00EE263E" w:rsidRDefault="00F65F33" w:rsidP="00F65F33">
      <w:pPr>
        <w:suppressAutoHyphens/>
        <w:spacing w:line="276" w:lineRule="auto"/>
        <w:jc w:val="both"/>
        <w:rPr>
          <w:rFonts w:asciiTheme="majorHAnsi" w:hAnsiTheme="majorHAnsi" w:cstheme="majorHAnsi"/>
          <w:sz w:val="22"/>
          <w:szCs w:val="22"/>
        </w:rPr>
      </w:pPr>
    </w:p>
    <w:p w14:paraId="4452AEEE" w14:textId="2BE9CED9" w:rsidR="0077679C" w:rsidRPr="00EE263E" w:rsidRDefault="0077679C" w:rsidP="000D1C60">
      <w:pPr>
        <w:numPr>
          <w:ilvl w:val="0"/>
          <w:numId w:val="21"/>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Jeżeli w toku czynności odbioru końcowego zostanie stwierdzone, że przedmiot umowy nie jest gotowy do odbioru z powodu niezakończenia robót budowlanych lub dostaw, z powodu wystąpienia istotnych wad, uniemożliwiających korzystanie z przedmiotu Umowy, lub z powodu nieprzeprowadzenia wymaganych prób i sprawdzeń, Zamawiający może przerwać odbiór końcowy, wyznaczając</w:t>
      </w:r>
      <w:r w:rsidR="0067142A" w:rsidRPr="00EE263E">
        <w:rPr>
          <w:rFonts w:asciiTheme="majorHAnsi" w:hAnsiTheme="majorHAnsi" w:cstheme="majorHAnsi"/>
          <w:sz w:val="22"/>
          <w:szCs w:val="22"/>
        </w:rPr>
        <w:t xml:space="preserve"> Wykonawcy</w:t>
      </w:r>
      <w:r w:rsidRPr="00EE263E">
        <w:rPr>
          <w:rFonts w:asciiTheme="majorHAnsi" w:hAnsiTheme="majorHAnsi" w:cstheme="majorHAnsi"/>
          <w:sz w:val="22"/>
          <w:szCs w:val="22"/>
        </w:rPr>
        <w:t xml:space="preserve"> w protokole z dokonywanych czynności odbioru końcowego termin do wykonania przedmiotu umowy, usunięcia wad lub przeprowadzenia prób i sprawdzeń, uwzględniający ich złożoność techniczną,</w:t>
      </w:r>
      <w:r w:rsidR="0067142A" w:rsidRPr="00EE263E">
        <w:rPr>
          <w:rFonts w:asciiTheme="majorHAnsi" w:hAnsiTheme="majorHAnsi" w:cstheme="majorHAnsi"/>
          <w:sz w:val="22"/>
          <w:szCs w:val="22"/>
        </w:rPr>
        <w:t xml:space="preserve"> </w:t>
      </w:r>
      <w:r w:rsidRPr="00EE263E">
        <w:rPr>
          <w:rFonts w:asciiTheme="majorHAnsi" w:hAnsiTheme="majorHAnsi" w:cstheme="majorHAnsi"/>
          <w:sz w:val="22"/>
          <w:szCs w:val="22"/>
        </w:rPr>
        <w:t>a po jego upływie powrócić do wykonywania czynności odbioru końcowego.</w:t>
      </w:r>
    </w:p>
    <w:p w14:paraId="330DAD57" w14:textId="77777777" w:rsidR="0077679C" w:rsidRPr="00EE263E" w:rsidRDefault="0077679C" w:rsidP="000D1C60">
      <w:pPr>
        <w:numPr>
          <w:ilvl w:val="0"/>
          <w:numId w:val="21"/>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pacing w:val="-4"/>
          <w:sz w:val="22"/>
          <w:szCs w:val="22"/>
        </w:rPr>
        <w:t>Podpisany protokół końcowy odbioru przedmiotu umowy jest podstawą do dokonania końcowych rozliczeń Stron.</w:t>
      </w:r>
    </w:p>
    <w:p w14:paraId="2EBFA405" w14:textId="5A4519B7" w:rsidR="0077679C" w:rsidRPr="00EE263E" w:rsidRDefault="0077679C" w:rsidP="000D1C60">
      <w:pPr>
        <w:numPr>
          <w:ilvl w:val="0"/>
          <w:numId w:val="21"/>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W przypadku stwierdzenia w toku odbioru nieistotnych wad przedmiotu Umowy, Strony uzgadniają w treści protokołu końcowego termin i sposób usunięcia wad. Jeżeli Wykonawca nie usunie wad </w:t>
      </w:r>
      <w:r w:rsidR="00872629" w:rsidRPr="00EE263E">
        <w:rPr>
          <w:rFonts w:asciiTheme="majorHAnsi" w:hAnsiTheme="majorHAnsi" w:cstheme="majorHAnsi"/>
          <w:sz w:val="22"/>
          <w:szCs w:val="22"/>
        </w:rPr>
        <w:br/>
      </w:r>
      <w:r w:rsidRPr="00EE263E">
        <w:rPr>
          <w:rFonts w:asciiTheme="majorHAnsi" w:hAnsiTheme="majorHAnsi" w:cstheme="majorHAnsi"/>
          <w:sz w:val="22"/>
          <w:szCs w:val="22"/>
        </w:rPr>
        <w:t xml:space="preserve">w terminie lub w sposób ustalony w protokole odbioru końcowego, Zamawiający, po uprzednim powiadomieniu Wykonawcy, jest uprawniony do zlecenia usunięcia wad podmiotowi trzeciemu na koszt i ryzyko Wykonawcy, z zastrzeżeniem § 15 ust. 1 lit. e). </w:t>
      </w:r>
    </w:p>
    <w:p w14:paraId="09041D40" w14:textId="77777777" w:rsidR="0077679C" w:rsidRPr="00EE263E" w:rsidRDefault="0077679C" w:rsidP="000D1C60">
      <w:pPr>
        <w:numPr>
          <w:ilvl w:val="0"/>
          <w:numId w:val="21"/>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Odbiory i wymagania jakościowe będą dokonywane w oparciu o aktualnie obowiązujące przepisy prawa i SWZ.</w:t>
      </w:r>
    </w:p>
    <w:p w14:paraId="7DE2D406" w14:textId="64CBA3F6" w:rsidR="0077679C" w:rsidRPr="00EE263E" w:rsidRDefault="0077679C" w:rsidP="000D1C60">
      <w:pPr>
        <w:numPr>
          <w:ilvl w:val="0"/>
          <w:numId w:val="21"/>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Zamawiający jest zobowiązany powiadomić Wykonawcę o wadach przedmiotu umowy ujawnionych podczas odbiorów częściowych lub odbioru końcowego lub w trakcie jego użytkowania w okresie gwarancji i rękojmi w terminie 30 dni od ich ujawnienia, natomiast Wykonawca jest zobowiązany do ich usunięcia w terminie wyznaczonym przez Zamawiającego nie krótszym  niż </w:t>
      </w:r>
      <w:r w:rsidR="0067142A" w:rsidRPr="00EE263E">
        <w:rPr>
          <w:rFonts w:asciiTheme="majorHAnsi" w:hAnsiTheme="majorHAnsi" w:cstheme="majorHAnsi"/>
          <w:sz w:val="22"/>
          <w:szCs w:val="22"/>
        </w:rPr>
        <w:t>7</w:t>
      </w:r>
      <w:r w:rsidRPr="00EE263E">
        <w:rPr>
          <w:rFonts w:asciiTheme="majorHAnsi" w:hAnsiTheme="majorHAnsi" w:cstheme="majorHAnsi"/>
          <w:sz w:val="22"/>
          <w:szCs w:val="22"/>
        </w:rPr>
        <w:t xml:space="preserve"> roboczych.</w:t>
      </w:r>
    </w:p>
    <w:p w14:paraId="01ECD7BB" w14:textId="77777777" w:rsidR="0077679C" w:rsidRPr="00EE263E" w:rsidRDefault="0077679C" w:rsidP="000D1C60">
      <w:pPr>
        <w:numPr>
          <w:ilvl w:val="0"/>
          <w:numId w:val="21"/>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Jeżeli wady stwierdzone w trakcie odbioru końcowego nie nadają się do usunięcia, a nie uniemożliwiają zgłoszenia zakończenia budowy/uzyskania decyzji o pozwoleniu na użytkowanie obiektu albo użytkowania przedmiotu umowy zgodnie z przeznaczeniem, Zamawiający zastrzega sobie prawo do odpowiedniego obniżenia wynagrodzenia umownego.</w:t>
      </w:r>
    </w:p>
    <w:p w14:paraId="761CC39F" w14:textId="77777777" w:rsidR="0077679C" w:rsidRPr="00EE263E" w:rsidRDefault="0077679C" w:rsidP="000D1C60">
      <w:pPr>
        <w:numPr>
          <w:ilvl w:val="0"/>
          <w:numId w:val="21"/>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Jeżeli wady nie nadają się do usunięcia i uniemożliwiają zgłoszenie zakończenia budowy/ uzyskanie decyzji o pozwoleniu na użytkowanie obiektu albo użytkowanie obiektu zgodnie z przeznaczeniem, Zamawiający może zażądać wykonania robót po raz drugi na koszt Wykonawcy i naliczyć karę umowną, o której mowa w  § 15 ust. 1 lit. f) umowy albo w przypadku uchylania się Wykonawcy od realizacji prac przez okres 30 dni od dnia powiadomienia o wadach odstąpić od umowy, zlecając jej wykonanie podmiotowi trzeciemu, a kosztami obciążyć Wykonawcę. </w:t>
      </w:r>
    </w:p>
    <w:p w14:paraId="4889AECA" w14:textId="77777777" w:rsidR="0077679C" w:rsidRDefault="0077679C" w:rsidP="000D1C60">
      <w:pPr>
        <w:numPr>
          <w:ilvl w:val="0"/>
          <w:numId w:val="21"/>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Jeżeli wady nadają się do usunięcia, a uniemożliwiają użytkowanie przedmiotu umowy zgodnie z przeznaczeniem, Zamawiający po bezskutecznym upływie terminu wskazanego w ust. 12 i zwłoce Wykonawcy w tym zakresie wynoszącej co najmniej 14 dni,  ma prawo zlecić ich usunięcie podmiotowi trzeciemu na koszt i ryzyko  Wykonawcy. W takiej sytuacji, niezależnie od kar umownych za zwłokę, Zamawiający ma prawo  naliczyć karę umowną, o której mowa w § 15 ust. 1 lit. g).</w:t>
      </w:r>
    </w:p>
    <w:p w14:paraId="18EBA59B" w14:textId="77777777" w:rsidR="00EE263E" w:rsidRDefault="00EE263E" w:rsidP="00EE263E">
      <w:pPr>
        <w:suppressAutoHyphens/>
        <w:spacing w:line="276" w:lineRule="auto"/>
        <w:jc w:val="both"/>
        <w:rPr>
          <w:rFonts w:asciiTheme="majorHAnsi" w:hAnsiTheme="majorHAnsi" w:cstheme="majorHAnsi"/>
          <w:sz w:val="22"/>
          <w:szCs w:val="22"/>
        </w:rPr>
      </w:pPr>
    </w:p>
    <w:p w14:paraId="73DF184C" w14:textId="77777777" w:rsidR="00EE263E" w:rsidRDefault="00EE263E" w:rsidP="00EE263E">
      <w:pPr>
        <w:suppressAutoHyphens/>
        <w:spacing w:line="276" w:lineRule="auto"/>
        <w:jc w:val="both"/>
        <w:rPr>
          <w:rFonts w:asciiTheme="majorHAnsi" w:hAnsiTheme="majorHAnsi" w:cstheme="majorHAnsi"/>
          <w:sz w:val="22"/>
          <w:szCs w:val="22"/>
        </w:rPr>
      </w:pPr>
    </w:p>
    <w:p w14:paraId="27233D2E" w14:textId="77777777" w:rsidR="00EE263E" w:rsidRPr="00EE263E" w:rsidRDefault="00EE263E" w:rsidP="00EE263E">
      <w:pPr>
        <w:suppressAutoHyphens/>
        <w:spacing w:line="276" w:lineRule="auto"/>
        <w:jc w:val="both"/>
        <w:rPr>
          <w:rFonts w:asciiTheme="majorHAnsi" w:hAnsiTheme="majorHAnsi" w:cstheme="majorHAnsi"/>
          <w:sz w:val="22"/>
          <w:szCs w:val="22"/>
        </w:rPr>
      </w:pPr>
    </w:p>
    <w:p w14:paraId="650347E2" w14:textId="77777777" w:rsidR="0077679C" w:rsidRPr="00EE263E" w:rsidRDefault="0077679C" w:rsidP="0077679C">
      <w:pPr>
        <w:spacing w:line="276" w:lineRule="auto"/>
        <w:ind w:left="426"/>
        <w:jc w:val="both"/>
        <w:rPr>
          <w:rFonts w:asciiTheme="majorHAnsi" w:hAnsiTheme="majorHAnsi" w:cstheme="majorHAnsi"/>
          <w:sz w:val="22"/>
          <w:szCs w:val="22"/>
        </w:rPr>
      </w:pPr>
    </w:p>
    <w:p w14:paraId="49E99466" w14:textId="77777777" w:rsidR="0077679C" w:rsidRPr="00EE263E" w:rsidRDefault="0077679C" w:rsidP="0077679C">
      <w:pPr>
        <w:pStyle w:val="Tekstpodstawowy"/>
        <w:tabs>
          <w:tab w:val="left" w:pos="255"/>
          <w:tab w:val="left" w:pos="360"/>
          <w:tab w:val="left" w:pos="1134"/>
        </w:tabs>
        <w:spacing w:line="276" w:lineRule="auto"/>
        <w:jc w:val="center"/>
        <w:rPr>
          <w:rFonts w:asciiTheme="majorHAnsi" w:hAnsiTheme="majorHAnsi" w:cstheme="majorHAnsi"/>
          <w:sz w:val="22"/>
          <w:szCs w:val="22"/>
        </w:rPr>
      </w:pPr>
      <w:r w:rsidRPr="00EE263E">
        <w:rPr>
          <w:rFonts w:asciiTheme="majorHAnsi" w:hAnsiTheme="majorHAnsi" w:cstheme="majorHAnsi"/>
          <w:b/>
          <w:i/>
          <w:sz w:val="22"/>
          <w:szCs w:val="22"/>
        </w:rPr>
        <w:lastRenderedPageBreak/>
        <w:t>§ 10</w:t>
      </w:r>
    </w:p>
    <w:p w14:paraId="20EEEB18" w14:textId="77777777" w:rsidR="0077679C" w:rsidRPr="00EE263E" w:rsidRDefault="0077679C" w:rsidP="0077679C">
      <w:pPr>
        <w:pStyle w:val="Tekstpodstawowy"/>
        <w:tabs>
          <w:tab w:val="left" w:pos="255"/>
          <w:tab w:val="left" w:pos="360"/>
          <w:tab w:val="left" w:pos="1134"/>
        </w:tabs>
        <w:spacing w:line="276" w:lineRule="auto"/>
        <w:jc w:val="center"/>
        <w:rPr>
          <w:rFonts w:asciiTheme="majorHAnsi" w:hAnsiTheme="majorHAnsi" w:cstheme="majorHAnsi"/>
          <w:sz w:val="22"/>
          <w:szCs w:val="22"/>
        </w:rPr>
      </w:pPr>
      <w:r w:rsidRPr="00EE263E">
        <w:rPr>
          <w:rFonts w:asciiTheme="majorHAnsi" w:hAnsiTheme="majorHAnsi" w:cstheme="majorHAnsi"/>
          <w:b/>
          <w:i/>
          <w:sz w:val="22"/>
          <w:szCs w:val="22"/>
        </w:rPr>
        <w:t>POSTANOWIENIA OGÓLNE DOTYCZĄCE PODWYKONAWSTWA</w:t>
      </w:r>
    </w:p>
    <w:p w14:paraId="08BDA9A0" w14:textId="57ADD052" w:rsidR="0077679C" w:rsidRPr="00EE263E" w:rsidRDefault="0077679C" w:rsidP="000D1C60">
      <w:pPr>
        <w:numPr>
          <w:ilvl w:val="0"/>
          <w:numId w:val="12"/>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Wykonawca zobowiązuje się wykonać siłami własnymi przedmiot umowy za wyjątkiem czynności </w:t>
      </w:r>
      <w:r w:rsidR="00872629" w:rsidRPr="00EE263E">
        <w:rPr>
          <w:rFonts w:asciiTheme="majorHAnsi" w:hAnsiTheme="majorHAnsi" w:cstheme="majorHAnsi"/>
          <w:sz w:val="22"/>
          <w:szCs w:val="22"/>
        </w:rPr>
        <w:br/>
      </w:r>
      <w:r w:rsidRPr="00EE263E">
        <w:rPr>
          <w:rFonts w:asciiTheme="majorHAnsi" w:hAnsiTheme="majorHAnsi" w:cstheme="majorHAnsi"/>
          <w:sz w:val="22"/>
          <w:szCs w:val="22"/>
        </w:rPr>
        <w:t>i prac powierzonych podwykonawcom.</w:t>
      </w:r>
    </w:p>
    <w:p w14:paraId="6F21118D" w14:textId="77777777" w:rsidR="0077679C" w:rsidRPr="00EE263E" w:rsidRDefault="0077679C" w:rsidP="000D1C60">
      <w:pPr>
        <w:numPr>
          <w:ilvl w:val="0"/>
          <w:numId w:val="12"/>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W przypadku, gdy Wykonawca zawrze umowę z podwykonawcą odpowiada wobec Zamawiającego za działania lub zaniechania podwykonawcy, jak za własne działania i zaniechania. Wykonawca zobowiązany jest zapewnić właściwą koordynację robót powierzonych poszczególnym podwykonawcom.</w:t>
      </w:r>
    </w:p>
    <w:p w14:paraId="62AB316D" w14:textId="77777777" w:rsidR="0077679C" w:rsidRPr="00EE263E" w:rsidRDefault="0077679C" w:rsidP="000D1C60">
      <w:pPr>
        <w:numPr>
          <w:ilvl w:val="0"/>
          <w:numId w:val="12"/>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Zakres i wartość robót budowlanych, dostaw lub usług przewidzianych do wykonania przez podwykonawców wraz z podaniem ich nazw (firm), wysokością należnego na ich rzecz wynagrodzenia oraz zaakceptowaną przez Zamawiającego kopią umowy o podwykonawstwo z nimi zawartą będzie stanowił </w:t>
      </w:r>
      <w:r w:rsidRPr="00EE263E">
        <w:rPr>
          <w:rFonts w:asciiTheme="majorHAnsi" w:hAnsiTheme="majorHAnsi" w:cstheme="majorHAnsi"/>
          <w:b/>
          <w:sz w:val="22"/>
          <w:szCs w:val="22"/>
        </w:rPr>
        <w:t>Załącznik nr 3</w:t>
      </w:r>
      <w:r w:rsidRPr="00EE263E">
        <w:rPr>
          <w:rFonts w:asciiTheme="majorHAnsi" w:hAnsiTheme="majorHAnsi" w:cstheme="majorHAnsi"/>
          <w:sz w:val="22"/>
          <w:szCs w:val="22"/>
        </w:rPr>
        <w:t xml:space="preserve"> do umowy i będzie podlegał aktualizacji bez konieczności zmiany umowy.</w:t>
      </w:r>
    </w:p>
    <w:p w14:paraId="5C940F51" w14:textId="421DB461" w:rsidR="0077679C" w:rsidRPr="00EE263E" w:rsidRDefault="0077679C" w:rsidP="000D1C60">
      <w:pPr>
        <w:numPr>
          <w:ilvl w:val="0"/>
          <w:numId w:val="12"/>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Zamawiający w trakcie obowiązywania umowy dopuszcza zmianę Podwykonawcy wskazanego </w:t>
      </w:r>
      <w:r w:rsidR="00872629" w:rsidRPr="00EE263E">
        <w:rPr>
          <w:rFonts w:asciiTheme="majorHAnsi" w:hAnsiTheme="majorHAnsi" w:cstheme="majorHAnsi"/>
          <w:sz w:val="22"/>
          <w:szCs w:val="22"/>
        </w:rPr>
        <w:br/>
      </w:r>
      <w:r w:rsidRPr="00EE263E">
        <w:rPr>
          <w:rFonts w:asciiTheme="majorHAnsi" w:hAnsiTheme="majorHAnsi" w:cstheme="majorHAnsi"/>
          <w:sz w:val="22"/>
          <w:szCs w:val="22"/>
        </w:rPr>
        <w:t>w ofercie lub wprowadzenie nowego Podwykonawcy,</w:t>
      </w:r>
    </w:p>
    <w:p w14:paraId="371C85C5" w14:textId="77777777" w:rsidR="0077679C" w:rsidRPr="00EE263E" w:rsidRDefault="0077679C" w:rsidP="000D1C60">
      <w:pPr>
        <w:numPr>
          <w:ilvl w:val="0"/>
          <w:numId w:val="12"/>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W przypadku zmiany lub rezygnacji z podwykonawcy, na którego zasoby Wykonawca powoływał się w celu wykazania spełniania warunków udziału w postępowaniu, Wykonawca obowiązany jest wykazać Zamawiającemu, że proponowany inny podwykonawca lub Wykonawca samodzielnie spełnia je w stopniu nie mniejszym niż podwykonawca, na którego zasoby Wykonawca powoływał się w trakcie postępowania o udzielenie zamówienia.  Nieprzedłożenie tych dokumentów lub niespełnienie przez nich co najmniej minimalnych poziomów zdolności określonych przez Zamawiającego w SWZ powoduje nieskuteczność takiej zmiany.</w:t>
      </w:r>
    </w:p>
    <w:p w14:paraId="5C44AD42" w14:textId="77777777" w:rsidR="0077679C" w:rsidRPr="00EE263E" w:rsidRDefault="0077679C" w:rsidP="000D1C60">
      <w:pPr>
        <w:numPr>
          <w:ilvl w:val="0"/>
          <w:numId w:val="12"/>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Wykonawca przedłoży wraz z umową o podwykonawstwo aktualny odpis z Krajowego Rejestru Sądowego podwykonawcy lub inny właściwy dokument, potwierdzający uprawnienia osób zawierających umowę w imieniu podwykonawcy lub dalszego podwykonawcy do jego reprezentowania.</w:t>
      </w:r>
    </w:p>
    <w:p w14:paraId="51B79CE2" w14:textId="77777777" w:rsidR="0077679C" w:rsidRPr="00EE263E" w:rsidRDefault="0077679C" w:rsidP="000D1C60">
      <w:pPr>
        <w:numPr>
          <w:ilvl w:val="0"/>
          <w:numId w:val="12"/>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Jeżeli powierzono podwykonawcy wykonanie części zamówienia na roboty budowlane w trakcie jego realizacji, wykonawca na żądanie Zamawiającego przedstawia oświadczenie, o którym mowa w art. 125 ust 1 ustawy </w:t>
      </w:r>
      <w:proofErr w:type="spellStart"/>
      <w:r w:rsidRPr="00EE263E">
        <w:rPr>
          <w:rFonts w:asciiTheme="majorHAnsi" w:hAnsiTheme="majorHAnsi" w:cstheme="majorHAnsi"/>
          <w:sz w:val="22"/>
          <w:szCs w:val="22"/>
        </w:rPr>
        <w:t>Pzp</w:t>
      </w:r>
      <w:proofErr w:type="spellEnd"/>
      <w:r w:rsidRPr="00EE263E">
        <w:rPr>
          <w:rFonts w:asciiTheme="majorHAnsi" w:hAnsiTheme="majorHAnsi" w:cstheme="majorHAnsi"/>
          <w:sz w:val="22"/>
          <w:szCs w:val="22"/>
        </w:rPr>
        <w:t xml:space="preserve"> lub oświadczenia lub dokumenty potwierdzające brak podstaw do wykluczenia wobec tego podwykonawcy.</w:t>
      </w:r>
    </w:p>
    <w:p w14:paraId="0C0A7720" w14:textId="77777777" w:rsidR="0077679C" w:rsidRPr="00EE263E" w:rsidRDefault="0077679C" w:rsidP="000D1C60">
      <w:pPr>
        <w:numPr>
          <w:ilvl w:val="0"/>
          <w:numId w:val="12"/>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Jeżeli Zamawiający stwierdzi, że wobec danego podwykonawcy zachodzą podstawy wykluczenia, Wykonawca obowiązany jest w terminie określonym przez Zamawiającego zastąpić tego podwykonawcę pod rygorem niedopuszczenia podwykonawcy do realizacji części zamówienia, lub zrezygnować z powierzenia podwykonawcy wykonania części zamówienia.</w:t>
      </w:r>
    </w:p>
    <w:p w14:paraId="0888C51E" w14:textId="77777777" w:rsidR="0077679C" w:rsidRPr="00EE263E" w:rsidRDefault="0077679C" w:rsidP="000D1C60">
      <w:pPr>
        <w:numPr>
          <w:ilvl w:val="0"/>
          <w:numId w:val="12"/>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Powierzenie wykonania części zamówienia podwykonawcom nie zwalnia Wykonawcy </w:t>
      </w:r>
      <w:r w:rsidRPr="00EE263E">
        <w:rPr>
          <w:rFonts w:asciiTheme="majorHAnsi" w:hAnsiTheme="majorHAnsi" w:cstheme="majorHAnsi"/>
          <w:sz w:val="22"/>
          <w:szCs w:val="22"/>
        </w:rPr>
        <w:br/>
        <w:t>z odpowiedzialności za należyte wykonanie tego zamówienia.</w:t>
      </w:r>
    </w:p>
    <w:p w14:paraId="01FED61C" w14:textId="77777777" w:rsidR="0077679C" w:rsidRPr="00EE263E" w:rsidRDefault="0077679C" w:rsidP="0077679C">
      <w:pPr>
        <w:tabs>
          <w:tab w:val="left" w:pos="360"/>
          <w:tab w:val="center" w:pos="4818"/>
          <w:tab w:val="left" w:pos="5341"/>
        </w:tabs>
        <w:spacing w:line="276" w:lineRule="auto"/>
        <w:jc w:val="center"/>
        <w:rPr>
          <w:rFonts w:asciiTheme="majorHAnsi" w:hAnsiTheme="majorHAnsi" w:cstheme="majorHAnsi"/>
          <w:b/>
          <w:i/>
          <w:sz w:val="22"/>
          <w:szCs w:val="22"/>
        </w:rPr>
      </w:pPr>
    </w:p>
    <w:p w14:paraId="2868AB38" w14:textId="77777777" w:rsidR="0077679C" w:rsidRPr="00EE263E" w:rsidRDefault="0077679C" w:rsidP="0077679C">
      <w:pPr>
        <w:tabs>
          <w:tab w:val="left" w:pos="360"/>
          <w:tab w:val="center" w:pos="4818"/>
          <w:tab w:val="left" w:pos="5341"/>
        </w:tabs>
        <w:spacing w:line="276" w:lineRule="auto"/>
        <w:jc w:val="center"/>
        <w:rPr>
          <w:rFonts w:asciiTheme="majorHAnsi" w:hAnsiTheme="majorHAnsi" w:cstheme="majorHAnsi"/>
          <w:sz w:val="22"/>
          <w:szCs w:val="22"/>
        </w:rPr>
      </w:pPr>
      <w:r w:rsidRPr="00EE263E">
        <w:rPr>
          <w:rFonts w:asciiTheme="majorHAnsi" w:hAnsiTheme="majorHAnsi" w:cstheme="majorHAnsi"/>
          <w:b/>
          <w:i/>
          <w:sz w:val="22"/>
          <w:szCs w:val="22"/>
        </w:rPr>
        <w:t>§11</w:t>
      </w:r>
    </w:p>
    <w:p w14:paraId="527D3BEB" w14:textId="77777777" w:rsidR="0077679C" w:rsidRPr="00EE263E" w:rsidRDefault="0077679C" w:rsidP="0077679C">
      <w:pPr>
        <w:tabs>
          <w:tab w:val="left" w:pos="360"/>
          <w:tab w:val="center" w:pos="4818"/>
          <w:tab w:val="left" w:pos="5341"/>
        </w:tabs>
        <w:spacing w:line="276" w:lineRule="auto"/>
        <w:jc w:val="center"/>
        <w:rPr>
          <w:rFonts w:asciiTheme="majorHAnsi" w:hAnsiTheme="majorHAnsi" w:cstheme="majorHAnsi"/>
          <w:sz w:val="22"/>
          <w:szCs w:val="22"/>
        </w:rPr>
      </w:pPr>
      <w:r w:rsidRPr="00EE263E">
        <w:rPr>
          <w:rFonts w:asciiTheme="majorHAnsi" w:hAnsiTheme="majorHAnsi" w:cstheme="majorHAnsi"/>
          <w:b/>
          <w:i/>
          <w:sz w:val="22"/>
          <w:szCs w:val="22"/>
        </w:rPr>
        <w:t>PODWYKONAWCY W ZAKRESIE ROBÓT BUDOWLANYCH</w:t>
      </w:r>
    </w:p>
    <w:p w14:paraId="2970762C" w14:textId="77777777" w:rsidR="0077679C" w:rsidRPr="00EE263E" w:rsidRDefault="0077679C" w:rsidP="000D1C60">
      <w:pPr>
        <w:numPr>
          <w:ilvl w:val="0"/>
          <w:numId w:val="22"/>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Wykonawca, podwykonawca lub dalszy podwykonawca zamierzający zawrzeć umowę o podwykonawstwo, której przedmiotem są roboty budowlane objęte niniejszą umową jest obowiązany, w trakcie realizacji zamówienia, do przedłożenia Zamawiającemu projektu tej umowy, przy czym podwykonawca lub dalszy podwykonawca jest obowiązany dołączyć pisemną zgodę Wykonawcy na zawarcie umowy o podwykonawstwo, o treści zgodnej z projektem umowy.</w:t>
      </w:r>
    </w:p>
    <w:p w14:paraId="5A723A9E" w14:textId="77777777" w:rsidR="0077679C" w:rsidRPr="00EE263E" w:rsidRDefault="0077679C" w:rsidP="000D1C60">
      <w:pPr>
        <w:numPr>
          <w:ilvl w:val="0"/>
          <w:numId w:val="22"/>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Zamawiający może zgłosić pisemne zastrzeżenia do projektu umowy o podwykonawstwo w terminie 30 dni od dnia jego otrzymania, jeżeli nie spełnia ona wymagań określonych w niniejszym paragrafie oraz zawartych w dokumentach zamówienia.</w:t>
      </w:r>
    </w:p>
    <w:p w14:paraId="6B3FA7EC" w14:textId="77777777" w:rsidR="0077679C" w:rsidRPr="00EE263E" w:rsidRDefault="0077679C" w:rsidP="000D1C60">
      <w:pPr>
        <w:numPr>
          <w:ilvl w:val="0"/>
          <w:numId w:val="22"/>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lastRenderedPageBreak/>
        <w:t>Niezgłoszenie przez Zamawiającego pisemnych zastrzeżeń do przedłożonego projektu umowy o podwykonawstwo, w terminie określonym w ust. 2, będzie uważane za jego akceptację.</w:t>
      </w:r>
    </w:p>
    <w:p w14:paraId="0419F17D" w14:textId="77777777" w:rsidR="0077679C" w:rsidRPr="00EE263E" w:rsidRDefault="0077679C" w:rsidP="000D1C60">
      <w:pPr>
        <w:numPr>
          <w:ilvl w:val="0"/>
          <w:numId w:val="22"/>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Wykonawca, podwykonawca lub dalszy podwykonawca jest zobowiązany przedłożyć Zamawiającemu poświadczoną za zgodność z oryginałem kopię zawartej umowy o podwykonawstwo w terminie 7 dni od jej zawarcia.</w:t>
      </w:r>
    </w:p>
    <w:p w14:paraId="7251F97C" w14:textId="77777777" w:rsidR="0077679C" w:rsidRPr="00EE263E" w:rsidRDefault="0077679C" w:rsidP="000D1C60">
      <w:pPr>
        <w:numPr>
          <w:ilvl w:val="0"/>
          <w:numId w:val="22"/>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Poświadczenia zgodności kopii umowy z oryginałem może dokonać przedkładający.</w:t>
      </w:r>
    </w:p>
    <w:p w14:paraId="4DDD0946" w14:textId="77777777" w:rsidR="0077679C" w:rsidRPr="00EE263E" w:rsidRDefault="0077679C" w:rsidP="000D1C60">
      <w:pPr>
        <w:numPr>
          <w:ilvl w:val="0"/>
          <w:numId w:val="22"/>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Zamawiający zgłosi pisemny sprzeciw do umowy o podwykonawstwo w terminie 30 dni od jej otrzymania w przypadku niespełniania przez nią wymagań określonych w niniejszym paragrafie oraz zawartych w dokumentach zamówienia.</w:t>
      </w:r>
    </w:p>
    <w:p w14:paraId="33B9ACC1" w14:textId="77777777" w:rsidR="0077679C" w:rsidRPr="00EE263E" w:rsidRDefault="0077679C" w:rsidP="000D1C60">
      <w:pPr>
        <w:numPr>
          <w:ilvl w:val="0"/>
          <w:numId w:val="22"/>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Niezgłoszenie przez Zamawiającego pisemnych zastrzeżeń do przedłożonej umowy o podwykonawstwo, w terminie określonym w ust. 6, będzie uważane za jej akceptację.</w:t>
      </w:r>
    </w:p>
    <w:p w14:paraId="75253849" w14:textId="77777777" w:rsidR="0077679C" w:rsidRPr="00EE263E" w:rsidRDefault="0077679C" w:rsidP="000D1C60">
      <w:pPr>
        <w:numPr>
          <w:ilvl w:val="0"/>
          <w:numId w:val="22"/>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Zamawiający wymaga, aby projekt umowy lub  umowa o podwykonawstwo, której przedmiotem są roboty budowlane zawierała co najmniej poniższe postanowienia: </w:t>
      </w:r>
    </w:p>
    <w:p w14:paraId="2FED2FFF" w14:textId="77777777" w:rsidR="0077679C" w:rsidRPr="00EE263E" w:rsidRDefault="0077679C" w:rsidP="000D1C60">
      <w:pPr>
        <w:numPr>
          <w:ilvl w:val="1"/>
          <w:numId w:val="13"/>
        </w:numPr>
        <w:tabs>
          <w:tab w:val="left" w:pos="360"/>
        </w:tabs>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termin zapłaty wynagrodzenia podwykonawcy lub dalszemu podwykonawcy przewidziany w umowie o podwykonawstwo nie może być dłuższy niż 30 dni od doręczenia Wykonawcy, podwykonawcy lub dalszemu podwykonawcy faktury lub rachunku, potwierdzających wykonanie zleconej podwykonawcy lub dalszemu podwykonawcy roboty budowlanej;</w:t>
      </w:r>
    </w:p>
    <w:p w14:paraId="60010D79" w14:textId="77777777" w:rsidR="002E6C3A" w:rsidRPr="00EE263E" w:rsidRDefault="002E6C3A" w:rsidP="000D1C60">
      <w:pPr>
        <w:numPr>
          <w:ilvl w:val="1"/>
          <w:numId w:val="13"/>
        </w:numPr>
        <w:tabs>
          <w:tab w:val="left" w:pos="360"/>
        </w:tabs>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wysokość wynagrodzenia należnego podwykonawcy lub dalszemu podwykonawcy za wykonanie robót budowlanych nie może przekraczać wynagrodzenia Wykonawcy, określonego za ich wykonanie,</w:t>
      </w:r>
    </w:p>
    <w:p w14:paraId="7CE5CD2A" w14:textId="085FD87E" w:rsidR="0077679C" w:rsidRPr="00EE263E" w:rsidRDefault="0077679C" w:rsidP="000D1C60">
      <w:pPr>
        <w:numPr>
          <w:ilvl w:val="1"/>
          <w:numId w:val="13"/>
        </w:numPr>
        <w:tabs>
          <w:tab w:val="left" w:pos="360"/>
        </w:tabs>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dokładny opis zakresu robót budowlanych powierzonych podwykonawcy lub dalszemu podwykonawcy do wykonania wraz z częścią dokumentacji oraz termin ich wykonania,</w:t>
      </w:r>
    </w:p>
    <w:p w14:paraId="16FCBCAC" w14:textId="77777777" w:rsidR="0077679C" w:rsidRPr="00EE263E" w:rsidRDefault="0077679C" w:rsidP="000D1C60">
      <w:pPr>
        <w:numPr>
          <w:ilvl w:val="1"/>
          <w:numId w:val="13"/>
        </w:numPr>
        <w:tabs>
          <w:tab w:val="left" w:pos="360"/>
        </w:tabs>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możliwość wypowiedzenia umowy w przypadku, gdy Podwykonawca lub dalszy Podwykonawca nie dochowa terminu, o którym mowa w lit. e),</w:t>
      </w:r>
    </w:p>
    <w:p w14:paraId="78DEC210" w14:textId="77777777" w:rsidR="0077679C" w:rsidRPr="00EE263E" w:rsidRDefault="0077679C" w:rsidP="000D1C60">
      <w:pPr>
        <w:numPr>
          <w:ilvl w:val="1"/>
          <w:numId w:val="13"/>
        </w:numPr>
        <w:tabs>
          <w:tab w:val="left" w:pos="360"/>
        </w:tabs>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informację, iż zarówno projekt umowy, jak i potwierdzona za zgodność kopia zawartej umowy podlegają akceptacji Zamawiającego, na zasadach określonych w niniejszej umowie,</w:t>
      </w:r>
    </w:p>
    <w:p w14:paraId="14C7C6C4" w14:textId="77777777" w:rsidR="0077679C" w:rsidRPr="00EE263E" w:rsidRDefault="0077679C" w:rsidP="000D1C60">
      <w:pPr>
        <w:numPr>
          <w:ilvl w:val="1"/>
          <w:numId w:val="13"/>
        </w:numPr>
        <w:tabs>
          <w:tab w:val="left" w:pos="360"/>
        </w:tabs>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obowiązek pozyskania przez podwykonawcę lub dalszego podwykonawcę zgody Wykonawcy na zawarcie umowy o podwykonawstwo o treści zgodnej z projektem umowy,</w:t>
      </w:r>
    </w:p>
    <w:p w14:paraId="4F2116DB" w14:textId="77777777" w:rsidR="0077679C" w:rsidRPr="00EE263E" w:rsidRDefault="0077679C" w:rsidP="000D1C60">
      <w:pPr>
        <w:numPr>
          <w:ilvl w:val="1"/>
          <w:numId w:val="13"/>
        </w:numPr>
        <w:tabs>
          <w:tab w:val="left" w:pos="360"/>
        </w:tabs>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obowiązek przedkładania Zamawiającemu przez podwykonawcę lub dalszego podwykonawcę projektu umowy o podwykonawstwo, jak i potwierdzonej za zgodność kopii zawartej umowy w celu uzyskania akceptacji Zamawiającego na zasadach określonych w niniejszym paragrafie,</w:t>
      </w:r>
    </w:p>
    <w:p w14:paraId="4376BE9A" w14:textId="77777777" w:rsidR="0077679C" w:rsidRPr="00EE263E" w:rsidRDefault="0077679C" w:rsidP="000D1C60">
      <w:pPr>
        <w:numPr>
          <w:ilvl w:val="1"/>
          <w:numId w:val="13"/>
        </w:numPr>
        <w:tabs>
          <w:tab w:val="left" w:pos="360"/>
        </w:tabs>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obowiązek spełnienia zarówno przez projekt umowy o podwykonawstwo, jak i zawartą umowę zawieraną przez podwykonawcę z dalszym podwykonawcą wymagań określonych przez Zamawiającego w niniejszym paragrafie, pod rygorem zgłoszenia przez Zamawiającego odpowiednio zastrzeżeń lub sprzeciwu,</w:t>
      </w:r>
    </w:p>
    <w:p w14:paraId="3D7AFB21" w14:textId="77777777" w:rsidR="0077679C" w:rsidRPr="00EE263E" w:rsidRDefault="0077679C" w:rsidP="000D1C60">
      <w:pPr>
        <w:numPr>
          <w:ilvl w:val="1"/>
          <w:numId w:val="13"/>
        </w:numPr>
        <w:tabs>
          <w:tab w:val="left" w:pos="360"/>
        </w:tabs>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obowiązek zatrudniania przez podwykonawcę na podstawie umowy o pracę wszystkich osób wykonujących wskazane przez Zamawiającego czynności, o których mowa w § 2 ust. 5 lit. a),</w:t>
      </w:r>
    </w:p>
    <w:p w14:paraId="3200EB05" w14:textId="77777777" w:rsidR="0077679C" w:rsidRPr="00EE263E" w:rsidRDefault="0077679C" w:rsidP="000D1C60">
      <w:pPr>
        <w:numPr>
          <w:ilvl w:val="1"/>
          <w:numId w:val="13"/>
        </w:numPr>
        <w:tabs>
          <w:tab w:val="left" w:pos="360"/>
        </w:tabs>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oświadczenie, że podwykonawca zapoznał się z treścią umowy zawartej między Zamawiającym a Wykonawcą,</w:t>
      </w:r>
    </w:p>
    <w:p w14:paraId="6844E3F9" w14:textId="77777777" w:rsidR="0077679C" w:rsidRPr="00EE263E" w:rsidRDefault="0077679C" w:rsidP="000D1C60">
      <w:pPr>
        <w:numPr>
          <w:ilvl w:val="1"/>
          <w:numId w:val="13"/>
        </w:numPr>
        <w:tabs>
          <w:tab w:val="left" w:pos="360"/>
        </w:tabs>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pozostałe niezbędne postanowienia określone w dokumentach zamówienia.</w:t>
      </w:r>
    </w:p>
    <w:p w14:paraId="35EABA66" w14:textId="77777777" w:rsidR="0077679C" w:rsidRPr="00EE263E" w:rsidRDefault="0077679C" w:rsidP="000D1C60">
      <w:pPr>
        <w:numPr>
          <w:ilvl w:val="0"/>
          <w:numId w:val="22"/>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Zamawiający zastrzega, iż inne niż określone w ust. 8 postanowienia projektu umowy lub umowy o podwykonawstwo nie mogą być sprzeczne z postanowieniami niniejszej umowy.</w:t>
      </w:r>
    </w:p>
    <w:p w14:paraId="08FDA6F6" w14:textId="77777777" w:rsidR="0077679C" w:rsidRPr="00EE263E" w:rsidRDefault="0077679C" w:rsidP="000D1C60">
      <w:pPr>
        <w:numPr>
          <w:ilvl w:val="0"/>
          <w:numId w:val="22"/>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Umowa o podwykonawstwo nie może zawierać postanowień:</w:t>
      </w:r>
    </w:p>
    <w:p w14:paraId="05FADEEC" w14:textId="77777777" w:rsidR="0077679C" w:rsidRPr="00EE263E" w:rsidRDefault="0077679C" w:rsidP="000D1C60">
      <w:pPr>
        <w:numPr>
          <w:ilvl w:val="0"/>
          <w:numId w:val="23"/>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kształtujących prawa i obowiązki podwykonawcy, w zakresie kar umownych oraz postanowień dotyczących warunków wypłaty wynagrodzenia, w sposób dla niego mniej korzystny niż prawa i obowiązki Wykonawcy, ukształtowane postanowieniami niniejszej umowy,</w:t>
      </w:r>
    </w:p>
    <w:p w14:paraId="0446B604" w14:textId="77777777" w:rsidR="0077679C" w:rsidRPr="00EE263E" w:rsidRDefault="0077679C" w:rsidP="000D1C60">
      <w:pPr>
        <w:numPr>
          <w:ilvl w:val="0"/>
          <w:numId w:val="23"/>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lastRenderedPageBreak/>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27C1665C" w14:textId="77777777" w:rsidR="0077679C" w:rsidRPr="00EE263E" w:rsidRDefault="0077679C" w:rsidP="000D1C60">
      <w:pPr>
        <w:numPr>
          <w:ilvl w:val="0"/>
          <w:numId w:val="23"/>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 xml:space="preserve">uzależniających zwrot kwot zabezpieczenia przez Wykonawcę podwykonawcy, od zwrotu zabezpieczenia należytego wykonania umowy Wykonawcy przez Zamawiającego. </w:t>
      </w:r>
    </w:p>
    <w:p w14:paraId="4180A606" w14:textId="77777777" w:rsidR="0077679C" w:rsidRPr="00EE263E" w:rsidRDefault="0077679C" w:rsidP="000D1C60">
      <w:pPr>
        <w:numPr>
          <w:ilvl w:val="0"/>
          <w:numId w:val="22"/>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Postanowienia zawarte w ust. 1–10 stosuje się odpowiednio do zmian umowy o podwykonawstwo.</w:t>
      </w:r>
    </w:p>
    <w:p w14:paraId="7F6DFC68" w14:textId="77777777" w:rsidR="0077679C" w:rsidRPr="00EE263E" w:rsidRDefault="0077679C" w:rsidP="000D1C60">
      <w:pPr>
        <w:numPr>
          <w:ilvl w:val="0"/>
          <w:numId w:val="22"/>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Zamawiający</w:t>
      </w:r>
      <w:r w:rsidRPr="00EE263E">
        <w:rPr>
          <w:rFonts w:asciiTheme="majorHAnsi" w:hAnsiTheme="majorHAnsi" w:cstheme="majorHAnsi"/>
          <w:color w:val="FFFF00"/>
          <w:sz w:val="22"/>
          <w:szCs w:val="22"/>
        </w:rPr>
        <w:t xml:space="preserve"> </w:t>
      </w:r>
      <w:r w:rsidRPr="00EE263E">
        <w:rPr>
          <w:rFonts w:asciiTheme="majorHAnsi" w:hAnsiTheme="majorHAnsi" w:cstheme="majorHAnsi"/>
          <w:sz w:val="22"/>
          <w:szCs w:val="22"/>
        </w:rPr>
        <w:t>zastrzega sobie prawo do wstrzymania robót budowlanych realizowanych na podstawie niniejszej umowy przez podwykonawcę lub dalszego podwykonawcę, do czasu wyczerpania trybu, o którym mowa w ust. 1 – 11 niniejszego paragrafu i zaakceptowania przez Zamawiającego umowy o podwykonawstwo. Ewentualne przekroczenie terminów określonych w § 4, kwalifikowane będzie w tej sytuacji jako zwłoka Wykonawcy.</w:t>
      </w:r>
    </w:p>
    <w:p w14:paraId="397925E1" w14:textId="77777777" w:rsidR="0077679C" w:rsidRPr="00EE263E" w:rsidRDefault="0077679C" w:rsidP="000D1C60">
      <w:pPr>
        <w:numPr>
          <w:ilvl w:val="0"/>
          <w:numId w:val="22"/>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lang w:eastAsia="ar-SA"/>
        </w:rPr>
        <w:t xml:space="preserve">Zamawiający może zażądać od Wykonawcy niezwłocznego usunięcia z terenu budowy podwykonawcy lub dalszego podwykonawcy, z którym nie została zawarta umowa o podwykonawstwo zaakceptowana przez Zamawiającego. </w:t>
      </w:r>
    </w:p>
    <w:p w14:paraId="77AF0B91" w14:textId="77777777" w:rsidR="0077679C" w:rsidRPr="00EE263E" w:rsidRDefault="0077679C" w:rsidP="000D1C60">
      <w:pPr>
        <w:numPr>
          <w:ilvl w:val="0"/>
          <w:numId w:val="22"/>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Zamawiający, </w:t>
      </w:r>
      <w:r w:rsidRPr="00EE263E">
        <w:rPr>
          <w:rFonts w:asciiTheme="majorHAnsi" w:hAnsiTheme="majorHAnsi" w:cstheme="majorHAnsi"/>
          <w:sz w:val="22"/>
          <w:szCs w:val="22"/>
          <w:lang w:eastAsia="ar-SA"/>
        </w:rPr>
        <w:t>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115BA9EC" w14:textId="77777777" w:rsidR="0077679C" w:rsidRPr="00EE263E" w:rsidRDefault="0077679C" w:rsidP="0077679C">
      <w:pPr>
        <w:pStyle w:val="Akapitzlist"/>
        <w:tabs>
          <w:tab w:val="left" w:pos="360"/>
          <w:tab w:val="left" w:pos="851"/>
        </w:tabs>
        <w:spacing w:line="276" w:lineRule="auto"/>
        <w:ind w:left="0"/>
        <w:jc w:val="both"/>
        <w:rPr>
          <w:rFonts w:asciiTheme="majorHAnsi" w:hAnsiTheme="majorHAnsi" w:cstheme="majorHAnsi"/>
          <w:sz w:val="22"/>
          <w:szCs w:val="22"/>
          <w:lang w:eastAsia="ar-SA"/>
        </w:rPr>
      </w:pPr>
    </w:p>
    <w:p w14:paraId="04927A1C" w14:textId="77777777" w:rsidR="0077679C" w:rsidRPr="00EE263E" w:rsidRDefault="0077679C" w:rsidP="0077679C">
      <w:pPr>
        <w:tabs>
          <w:tab w:val="left" w:pos="360"/>
          <w:tab w:val="center" w:pos="4818"/>
          <w:tab w:val="left" w:pos="5341"/>
        </w:tabs>
        <w:spacing w:line="276" w:lineRule="auto"/>
        <w:jc w:val="center"/>
        <w:rPr>
          <w:rFonts w:asciiTheme="majorHAnsi" w:hAnsiTheme="majorHAnsi" w:cstheme="majorHAnsi"/>
          <w:sz w:val="22"/>
          <w:szCs w:val="22"/>
        </w:rPr>
      </w:pPr>
      <w:r w:rsidRPr="00EE263E">
        <w:rPr>
          <w:rFonts w:asciiTheme="majorHAnsi" w:hAnsiTheme="majorHAnsi" w:cstheme="majorHAnsi"/>
          <w:b/>
          <w:i/>
          <w:sz w:val="22"/>
          <w:szCs w:val="22"/>
        </w:rPr>
        <w:t>§12</w:t>
      </w:r>
    </w:p>
    <w:p w14:paraId="02634091" w14:textId="77777777" w:rsidR="0077679C" w:rsidRPr="00EE263E" w:rsidRDefault="0077679C" w:rsidP="0077679C">
      <w:pPr>
        <w:tabs>
          <w:tab w:val="left" w:pos="360"/>
          <w:tab w:val="center" w:pos="4818"/>
          <w:tab w:val="left" w:pos="5341"/>
        </w:tabs>
        <w:spacing w:line="276" w:lineRule="auto"/>
        <w:jc w:val="center"/>
        <w:rPr>
          <w:rFonts w:asciiTheme="majorHAnsi" w:hAnsiTheme="majorHAnsi" w:cstheme="majorHAnsi"/>
          <w:sz w:val="22"/>
          <w:szCs w:val="22"/>
        </w:rPr>
      </w:pPr>
      <w:r w:rsidRPr="00EE263E">
        <w:rPr>
          <w:rFonts w:asciiTheme="majorHAnsi" w:hAnsiTheme="majorHAnsi" w:cstheme="majorHAnsi"/>
          <w:b/>
          <w:i/>
          <w:sz w:val="22"/>
          <w:szCs w:val="22"/>
        </w:rPr>
        <w:t>PODWYKONAWCY W ZAKRESIE DOSTAW I USŁUG W RAMACH ROBÓT BUDOWLANYCH OBJĘTYCH PRZEDMIOTEM UMOWY</w:t>
      </w:r>
    </w:p>
    <w:p w14:paraId="34B0BD96" w14:textId="77777777" w:rsidR="0077679C" w:rsidRPr="00EE263E" w:rsidRDefault="0077679C" w:rsidP="000D1C60">
      <w:pPr>
        <w:pStyle w:val="Akapitzlist"/>
        <w:numPr>
          <w:ilvl w:val="0"/>
          <w:numId w:val="14"/>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Dostawy i usługi w ramach robót budowlanych objętych przedmiotem umowy mogą być realizowane przy udziale podwykonawców lub dalszych podwykonawców.</w:t>
      </w:r>
    </w:p>
    <w:p w14:paraId="7B660533" w14:textId="77777777" w:rsidR="0077679C" w:rsidRPr="00EE263E" w:rsidRDefault="0077679C" w:rsidP="000D1C60">
      <w:pPr>
        <w:pStyle w:val="Akapitzlist"/>
        <w:numPr>
          <w:ilvl w:val="0"/>
          <w:numId w:val="14"/>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Wykonawca, podwykonawca lub dalszy podwykonawca jest zobowiązany przedłożyć Zamawiającemu poświadczoną za zgodność kopię zawartej umowy o podwykonawstwo, której przedmiotem są dostawy lub usługi w terminie 7 dni od jej zawarcia, z zastrzeżeniem ust. 3.</w:t>
      </w:r>
    </w:p>
    <w:p w14:paraId="13E260FA" w14:textId="77777777" w:rsidR="0077679C" w:rsidRPr="00EE263E" w:rsidRDefault="0077679C" w:rsidP="000D1C60">
      <w:pPr>
        <w:pStyle w:val="Akapitzlist"/>
        <w:numPr>
          <w:ilvl w:val="0"/>
          <w:numId w:val="14"/>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Obowiązek wskazany w ust. 2 nie dotyczy zawartych umów, których wartość jest mniejsza niż 0,5% sumy wynagrodzenia wskazanego w § 13 ust. 1 Umowy oraz umów o podwykonawstwo, których przedmiot został wskazany przez Zamawiającego w dokumentach zamówienia, chyba że ich wartość jest większa niż 50 000,00 zł. </w:t>
      </w:r>
    </w:p>
    <w:p w14:paraId="6EAF1C93" w14:textId="77777777" w:rsidR="0077679C" w:rsidRPr="00EE263E" w:rsidRDefault="0077679C" w:rsidP="000D1C60">
      <w:pPr>
        <w:pStyle w:val="Akapitzlist"/>
        <w:numPr>
          <w:ilvl w:val="0"/>
          <w:numId w:val="14"/>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Termin zapłaty wynagrodzenia podwykonawcy lub dalszemu podwykonawcy przewidziany w umowie o podwykonawstwo nie może być dłuższy niż 30 dni od doręczenia Wykonawcy, podwykonawcy lub dalszemu podwykonawcy faktury lub rachunku, potwierdzających wykonanie zleconej podwykonawcy lub dalszemu podwykonawcy dostawy lub usługi.</w:t>
      </w:r>
    </w:p>
    <w:p w14:paraId="4EE837BA" w14:textId="77777777" w:rsidR="0077679C" w:rsidRPr="00EE263E" w:rsidRDefault="0077679C" w:rsidP="000D1C60">
      <w:pPr>
        <w:pStyle w:val="Akapitzlist"/>
        <w:numPr>
          <w:ilvl w:val="0"/>
          <w:numId w:val="14"/>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Jeżeli przedłożona umowa będzie zawierała termin płatności dłuższy niż wymieniony w ust. 4 Zamawiający poinformuje o tym Wykonawcę i wezwie go do doprowadzenia do zmiany umowy w terminie 7 roboczych, pod rygorem wystąpienia o zapłatę kary umownej, o której mowa w § 15 ust. 1 lit. l).</w:t>
      </w:r>
    </w:p>
    <w:p w14:paraId="3DAEAC05" w14:textId="77777777" w:rsidR="0077679C" w:rsidRPr="00EE263E" w:rsidRDefault="0077679C" w:rsidP="000D1C60">
      <w:pPr>
        <w:pStyle w:val="Akapitzlist"/>
        <w:numPr>
          <w:ilvl w:val="0"/>
          <w:numId w:val="14"/>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Podwykonawca lub dalszy podwykonawca przedkłada poświadczoną za zgodność z oryginałem kopię umowy również Wykonawcy.</w:t>
      </w:r>
    </w:p>
    <w:p w14:paraId="710A004C" w14:textId="77777777" w:rsidR="0077679C" w:rsidRPr="00EE263E" w:rsidRDefault="0077679C" w:rsidP="000D1C60">
      <w:pPr>
        <w:pStyle w:val="Akapitzlist"/>
        <w:numPr>
          <w:ilvl w:val="0"/>
          <w:numId w:val="14"/>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lastRenderedPageBreak/>
        <w:t>Postanowienia ust. 1 – 6 stosuje się odpowiednio do zmiany zawartej umowy.</w:t>
      </w:r>
    </w:p>
    <w:p w14:paraId="27BA6490" w14:textId="77777777" w:rsidR="0077679C" w:rsidRPr="00EE263E" w:rsidRDefault="0077679C" w:rsidP="0077679C">
      <w:pPr>
        <w:tabs>
          <w:tab w:val="left" w:pos="360"/>
        </w:tabs>
        <w:spacing w:line="276" w:lineRule="auto"/>
        <w:jc w:val="center"/>
        <w:rPr>
          <w:rFonts w:asciiTheme="majorHAnsi" w:hAnsiTheme="majorHAnsi" w:cstheme="majorHAnsi"/>
          <w:b/>
          <w:i/>
          <w:sz w:val="22"/>
          <w:szCs w:val="22"/>
        </w:rPr>
      </w:pPr>
    </w:p>
    <w:p w14:paraId="34B0B304" w14:textId="77777777" w:rsidR="0077679C" w:rsidRPr="00EE263E" w:rsidRDefault="0077679C" w:rsidP="0077679C">
      <w:pPr>
        <w:tabs>
          <w:tab w:val="left" w:pos="360"/>
        </w:tabs>
        <w:spacing w:line="276" w:lineRule="auto"/>
        <w:jc w:val="center"/>
        <w:rPr>
          <w:rFonts w:asciiTheme="majorHAnsi" w:hAnsiTheme="majorHAnsi" w:cstheme="majorHAnsi"/>
          <w:sz w:val="22"/>
          <w:szCs w:val="22"/>
        </w:rPr>
      </w:pPr>
      <w:r w:rsidRPr="00EE263E">
        <w:rPr>
          <w:rFonts w:asciiTheme="majorHAnsi" w:hAnsiTheme="majorHAnsi" w:cstheme="majorHAnsi"/>
          <w:b/>
          <w:i/>
          <w:sz w:val="22"/>
          <w:szCs w:val="22"/>
        </w:rPr>
        <w:t>§ 13</w:t>
      </w:r>
    </w:p>
    <w:p w14:paraId="79D07DF6" w14:textId="77777777" w:rsidR="0077679C" w:rsidRPr="00EE263E" w:rsidRDefault="0077679C" w:rsidP="0077679C">
      <w:pPr>
        <w:tabs>
          <w:tab w:val="left" w:pos="360"/>
        </w:tabs>
        <w:spacing w:line="276" w:lineRule="auto"/>
        <w:jc w:val="center"/>
        <w:rPr>
          <w:rFonts w:asciiTheme="majorHAnsi" w:hAnsiTheme="majorHAnsi" w:cstheme="majorHAnsi"/>
          <w:sz w:val="22"/>
          <w:szCs w:val="22"/>
        </w:rPr>
      </w:pPr>
      <w:r w:rsidRPr="00EE263E">
        <w:rPr>
          <w:rFonts w:asciiTheme="majorHAnsi" w:hAnsiTheme="majorHAnsi" w:cstheme="majorHAnsi"/>
          <w:b/>
          <w:i/>
          <w:sz w:val="22"/>
          <w:szCs w:val="22"/>
        </w:rPr>
        <w:t>WYNAGRODZENIE I WARUNKI PŁATNOŚCI</w:t>
      </w:r>
    </w:p>
    <w:p w14:paraId="4E7D3A95" w14:textId="77777777" w:rsidR="0077679C" w:rsidRPr="00EE263E" w:rsidRDefault="0077679C" w:rsidP="000D1C60">
      <w:pPr>
        <w:numPr>
          <w:ilvl w:val="0"/>
          <w:numId w:val="15"/>
        </w:numPr>
        <w:suppressAutoHyphens/>
        <w:spacing w:line="276" w:lineRule="auto"/>
        <w:ind w:left="426" w:hanging="568"/>
        <w:jc w:val="both"/>
        <w:rPr>
          <w:rFonts w:asciiTheme="majorHAnsi" w:hAnsiTheme="majorHAnsi" w:cstheme="majorHAnsi"/>
          <w:sz w:val="22"/>
          <w:szCs w:val="22"/>
        </w:rPr>
      </w:pPr>
      <w:r w:rsidRPr="00EE263E">
        <w:rPr>
          <w:rFonts w:asciiTheme="majorHAnsi" w:hAnsiTheme="majorHAnsi" w:cstheme="majorHAnsi"/>
          <w:sz w:val="22"/>
          <w:szCs w:val="22"/>
        </w:rPr>
        <w:t xml:space="preserve">Wynagrodzenie Wykonawcy za wykonanie przedmiotu umowy jest wynagrodzeniem ryczałtowym </w:t>
      </w:r>
      <w:r w:rsidRPr="00EE263E">
        <w:rPr>
          <w:rFonts w:asciiTheme="majorHAnsi" w:hAnsiTheme="majorHAnsi" w:cstheme="majorHAnsi"/>
          <w:sz w:val="22"/>
          <w:szCs w:val="22"/>
        </w:rPr>
        <w:br/>
        <w:t xml:space="preserve">i stanowi równowartość kwoty </w:t>
      </w:r>
      <w:r w:rsidRPr="00EE263E">
        <w:rPr>
          <w:rFonts w:asciiTheme="majorHAnsi" w:hAnsiTheme="majorHAnsi" w:cstheme="majorHAnsi"/>
          <w:b/>
          <w:sz w:val="22"/>
          <w:szCs w:val="22"/>
        </w:rPr>
        <w:t>…… zł brutto (słownie złotych: ……………….).</w:t>
      </w:r>
    </w:p>
    <w:p w14:paraId="353D357B" w14:textId="77777777" w:rsidR="0077679C" w:rsidRPr="00EE263E" w:rsidRDefault="0077679C" w:rsidP="000D1C60">
      <w:pPr>
        <w:numPr>
          <w:ilvl w:val="0"/>
          <w:numId w:val="15"/>
        </w:numPr>
        <w:suppressAutoHyphens/>
        <w:spacing w:line="276" w:lineRule="auto"/>
        <w:ind w:left="426" w:hanging="568"/>
        <w:jc w:val="both"/>
        <w:rPr>
          <w:rFonts w:asciiTheme="majorHAnsi" w:hAnsiTheme="majorHAnsi" w:cstheme="majorHAnsi"/>
          <w:sz w:val="22"/>
          <w:szCs w:val="22"/>
        </w:rPr>
      </w:pPr>
      <w:r w:rsidRPr="00EE263E">
        <w:rPr>
          <w:rFonts w:asciiTheme="majorHAnsi" w:hAnsiTheme="majorHAnsi" w:cstheme="majorHAnsi"/>
          <w:sz w:val="22"/>
          <w:szCs w:val="22"/>
        </w:rPr>
        <w:t>Wynagrodzenie, wskazane w ust. 1 obejmuje koszty wszystkich usług, dostaw i robót niezbędnych do wykonania przedmiotu umowy.</w:t>
      </w:r>
    </w:p>
    <w:p w14:paraId="083970E0" w14:textId="77777777" w:rsidR="0077679C" w:rsidRPr="00EE263E" w:rsidRDefault="0077679C" w:rsidP="000D1C60">
      <w:pPr>
        <w:numPr>
          <w:ilvl w:val="0"/>
          <w:numId w:val="15"/>
        </w:numPr>
        <w:suppressAutoHyphens/>
        <w:spacing w:line="276" w:lineRule="auto"/>
        <w:ind w:left="426" w:hanging="568"/>
        <w:jc w:val="both"/>
        <w:rPr>
          <w:rFonts w:asciiTheme="majorHAnsi" w:hAnsiTheme="majorHAnsi" w:cstheme="majorHAnsi"/>
          <w:sz w:val="22"/>
          <w:szCs w:val="22"/>
        </w:rPr>
      </w:pPr>
      <w:r w:rsidRPr="00EE263E">
        <w:rPr>
          <w:rFonts w:asciiTheme="majorHAnsi" w:hAnsiTheme="majorHAnsi" w:cstheme="majorHAnsi"/>
          <w:sz w:val="22"/>
          <w:szCs w:val="22"/>
        </w:rPr>
        <w:t>Wynagrodzenie za wykonany i odebrany przedmiot niniejszej Umowy odbywać się będzie fakturami częściowymi obejmującymi nie więcej niż 90% sumy wynagrodzenia brutto, określonego w ust. 1 oraz fakturą końcową obejmującą pozostałą do zapłaty kwotę wynagrodzenia, która zostanie wystawiona po  odbiorze końcowym.</w:t>
      </w:r>
    </w:p>
    <w:p w14:paraId="1EABF5E7" w14:textId="77777777" w:rsidR="0077679C" w:rsidRPr="00EE263E" w:rsidRDefault="0077679C" w:rsidP="000D1C60">
      <w:pPr>
        <w:numPr>
          <w:ilvl w:val="0"/>
          <w:numId w:val="15"/>
        </w:numPr>
        <w:suppressAutoHyphens/>
        <w:spacing w:line="276" w:lineRule="auto"/>
        <w:ind w:left="426" w:hanging="568"/>
        <w:jc w:val="both"/>
        <w:rPr>
          <w:rFonts w:asciiTheme="majorHAnsi" w:hAnsiTheme="majorHAnsi" w:cstheme="majorHAnsi"/>
          <w:sz w:val="22"/>
          <w:szCs w:val="22"/>
        </w:rPr>
      </w:pPr>
      <w:r w:rsidRPr="00EE263E">
        <w:rPr>
          <w:rFonts w:asciiTheme="majorHAnsi" w:hAnsiTheme="majorHAnsi" w:cstheme="majorHAnsi"/>
          <w:sz w:val="22"/>
          <w:szCs w:val="22"/>
        </w:rPr>
        <w:t xml:space="preserve">Wynagrodzenie za zakup i dostawę urządzeń oraz materiałów związanych z wykonaniem robót budowlanych, o których mowa w § 7 nastąpi na podstawie zamówienia złożonego przez Zamawiającego w oparciu o kalkulację wyceny Wykonawcy. </w:t>
      </w:r>
    </w:p>
    <w:p w14:paraId="46055F0E" w14:textId="77777777" w:rsidR="0077679C" w:rsidRPr="00EE263E" w:rsidRDefault="0077679C" w:rsidP="000D1C60">
      <w:pPr>
        <w:numPr>
          <w:ilvl w:val="0"/>
          <w:numId w:val="15"/>
        </w:numPr>
        <w:suppressAutoHyphens/>
        <w:spacing w:line="276" w:lineRule="auto"/>
        <w:ind w:left="426" w:hanging="568"/>
        <w:jc w:val="both"/>
        <w:rPr>
          <w:rFonts w:asciiTheme="majorHAnsi" w:hAnsiTheme="majorHAnsi" w:cstheme="majorHAnsi"/>
          <w:sz w:val="22"/>
          <w:szCs w:val="22"/>
        </w:rPr>
      </w:pPr>
      <w:r w:rsidRPr="00EE263E">
        <w:rPr>
          <w:rFonts w:asciiTheme="majorHAnsi" w:hAnsiTheme="majorHAnsi" w:cstheme="majorHAnsi"/>
          <w:sz w:val="22"/>
          <w:szCs w:val="22"/>
        </w:rPr>
        <w:t>Wynagrodzenie za wykonane roboty budowlane  nastąpi po łącznym spełnieniu następujących warunków:</w:t>
      </w:r>
    </w:p>
    <w:p w14:paraId="571C8882" w14:textId="77777777" w:rsidR="0077679C" w:rsidRPr="00EE263E" w:rsidRDefault="0077679C" w:rsidP="000D1C60">
      <w:pPr>
        <w:numPr>
          <w:ilvl w:val="1"/>
          <w:numId w:val="24"/>
        </w:numPr>
        <w:suppressAutoHyphens/>
        <w:spacing w:line="276" w:lineRule="auto"/>
        <w:ind w:left="709" w:hanging="283"/>
        <w:jc w:val="both"/>
        <w:rPr>
          <w:rFonts w:asciiTheme="majorHAnsi" w:hAnsiTheme="majorHAnsi" w:cstheme="majorHAnsi"/>
          <w:sz w:val="22"/>
          <w:szCs w:val="22"/>
        </w:rPr>
      </w:pPr>
      <w:r w:rsidRPr="00EE263E">
        <w:rPr>
          <w:rFonts w:asciiTheme="majorHAnsi" w:hAnsiTheme="majorHAnsi" w:cstheme="majorHAnsi"/>
          <w:sz w:val="22"/>
          <w:szCs w:val="22"/>
        </w:rPr>
        <w:t xml:space="preserve">odebraniu oraz potwierdzeniu przez przedstawiciela Zamawiającego elementów robót lub po określeniu procentowym stopnia zaawansowania robót w przypadku wykonania i odbioru części elementów robót wyszczególnionych w protokole odbioru technicznego elementów robót, </w:t>
      </w:r>
    </w:p>
    <w:p w14:paraId="7CADB6B1" w14:textId="0CB3F29B" w:rsidR="0077679C" w:rsidRPr="00EE263E" w:rsidRDefault="0077679C" w:rsidP="000D1C60">
      <w:pPr>
        <w:numPr>
          <w:ilvl w:val="1"/>
          <w:numId w:val="24"/>
        </w:numPr>
        <w:suppressAutoHyphens/>
        <w:spacing w:line="276" w:lineRule="auto"/>
        <w:ind w:left="709" w:hanging="283"/>
        <w:jc w:val="both"/>
        <w:rPr>
          <w:rFonts w:asciiTheme="majorHAnsi" w:hAnsiTheme="majorHAnsi" w:cstheme="majorHAnsi"/>
          <w:sz w:val="22"/>
          <w:szCs w:val="22"/>
        </w:rPr>
      </w:pPr>
      <w:r w:rsidRPr="00EE263E">
        <w:rPr>
          <w:rFonts w:asciiTheme="majorHAnsi" w:hAnsiTheme="majorHAnsi" w:cstheme="majorHAnsi"/>
          <w:sz w:val="22"/>
          <w:szCs w:val="22"/>
        </w:rPr>
        <w:t xml:space="preserve">przedstawieniu </w:t>
      </w:r>
      <w:r w:rsidR="0067142A" w:rsidRPr="00EE263E">
        <w:rPr>
          <w:rFonts w:asciiTheme="majorHAnsi" w:hAnsiTheme="majorHAnsi" w:cstheme="majorHAnsi"/>
          <w:sz w:val="22"/>
          <w:szCs w:val="22"/>
          <w:u w:val="single"/>
        </w:rPr>
        <w:t>potwierdzonej za zgodność z oryginałem kopii</w:t>
      </w:r>
      <w:r w:rsidRPr="00EE263E">
        <w:rPr>
          <w:rFonts w:asciiTheme="majorHAnsi" w:hAnsiTheme="majorHAnsi" w:cstheme="majorHAnsi"/>
          <w:sz w:val="22"/>
          <w:szCs w:val="22"/>
          <w:u w:val="single"/>
        </w:rPr>
        <w:t xml:space="preserve"> protokołu</w:t>
      </w:r>
      <w:r w:rsidRPr="00EE263E">
        <w:rPr>
          <w:rFonts w:asciiTheme="majorHAnsi" w:hAnsiTheme="majorHAnsi" w:cstheme="majorHAnsi"/>
          <w:sz w:val="22"/>
          <w:szCs w:val="22"/>
        </w:rPr>
        <w:t xml:space="preserve"> odbioru technicznego elementów robót z wcześniejszego odbioru tych samych robót przeprowadzonego pomiędzy Wykonawcą, podwykonawcą i podwykonawcami oraz dalszymi podwykonawcami podpisanego bez zastrzeżeń przez Wykonawcę i podwykonawcę w przypadku robót budowlanych,</w:t>
      </w:r>
    </w:p>
    <w:p w14:paraId="2F46B1D7" w14:textId="77777777" w:rsidR="0077679C" w:rsidRPr="00EE263E" w:rsidRDefault="0077679C" w:rsidP="000D1C60">
      <w:pPr>
        <w:numPr>
          <w:ilvl w:val="1"/>
          <w:numId w:val="24"/>
        </w:numPr>
        <w:suppressAutoHyphens/>
        <w:spacing w:line="276" w:lineRule="auto"/>
        <w:ind w:left="709" w:hanging="283"/>
        <w:jc w:val="both"/>
        <w:rPr>
          <w:rFonts w:asciiTheme="majorHAnsi" w:hAnsiTheme="majorHAnsi" w:cstheme="majorHAnsi"/>
          <w:sz w:val="22"/>
          <w:szCs w:val="22"/>
        </w:rPr>
      </w:pPr>
      <w:r w:rsidRPr="00EE263E">
        <w:rPr>
          <w:rFonts w:asciiTheme="majorHAnsi" w:hAnsiTheme="majorHAnsi" w:cstheme="majorHAnsi"/>
          <w:sz w:val="22"/>
          <w:szCs w:val="22"/>
        </w:rPr>
        <w:t>przekazaniu kserokopii faktur wystawionych przez podwykonawców i dalszych podwykonawców, biorących udział w realizacji odebranych robót budowlanych,</w:t>
      </w:r>
    </w:p>
    <w:p w14:paraId="46216397" w14:textId="089DB7DF" w:rsidR="0077679C" w:rsidRPr="00EE263E" w:rsidRDefault="0077679C" w:rsidP="000D1C60">
      <w:pPr>
        <w:numPr>
          <w:ilvl w:val="1"/>
          <w:numId w:val="24"/>
        </w:numPr>
        <w:suppressAutoHyphens/>
        <w:spacing w:line="276" w:lineRule="auto"/>
        <w:ind w:left="709" w:hanging="283"/>
        <w:jc w:val="both"/>
        <w:rPr>
          <w:rFonts w:asciiTheme="majorHAnsi" w:hAnsiTheme="majorHAnsi" w:cstheme="majorHAnsi"/>
          <w:sz w:val="22"/>
          <w:szCs w:val="22"/>
        </w:rPr>
      </w:pPr>
      <w:r w:rsidRPr="00EE263E">
        <w:rPr>
          <w:rFonts w:asciiTheme="majorHAnsi" w:hAnsiTheme="majorHAnsi" w:cstheme="majorHAnsi"/>
          <w:sz w:val="22"/>
          <w:szCs w:val="22"/>
        </w:rPr>
        <w:t xml:space="preserve">przedstawieniu dowodów zapłaty wynagrodzenia wszystkim podwykonawcom wynikającego </w:t>
      </w:r>
      <w:r w:rsidR="00872629" w:rsidRPr="00EE263E">
        <w:rPr>
          <w:rFonts w:asciiTheme="majorHAnsi" w:hAnsiTheme="majorHAnsi" w:cstheme="majorHAnsi"/>
          <w:sz w:val="22"/>
          <w:szCs w:val="22"/>
        </w:rPr>
        <w:br/>
      </w:r>
      <w:r w:rsidRPr="00EE263E">
        <w:rPr>
          <w:rFonts w:asciiTheme="majorHAnsi" w:hAnsiTheme="majorHAnsi" w:cstheme="majorHAnsi"/>
          <w:sz w:val="22"/>
          <w:szCs w:val="22"/>
        </w:rPr>
        <w:t>z faktur podwykonawców, o których mowa w lit. c). Dowodem zapłaty jest kopia polecenia przelewu,</w:t>
      </w:r>
    </w:p>
    <w:p w14:paraId="09F67392" w14:textId="010DAD6B" w:rsidR="0077679C" w:rsidRPr="00EE263E" w:rsidRDefault="0077679C" w:rsidP="000D1C60">
      <w:pPr>
        <w:numPr>
          <w:ilvl w:val="1"/>
          <w:numId w:val="24"/>
        </w:numPr>
        <w:suppressAutoHyphens/>
        <w:spacing w:line="276" w:lineRule="auto"/>
        <w:ind w:left="709" w:hanging="283"/>
        <w:jc w:val="both"/>
        <w:rPr>
          <w:rFonts w:asciiTheme="majorHAnsi" w:hAnsiTheme="majorHAnsi" w:cstheme="majorHAnsi"/>
          <w:sz w:val="22"/>
          <w:szCs w:val="22"/>
        </w:rPr>
      </w:pPr>
      <w:r w:rsidRPr="00EE263E">
        <w:rPr>
          <w:rFonts w:asciiTheme="majorHAnsi" w:hAnsiTheme="majorHAnsi" w:cstheme="majorHAnsi"/>
          <w:sz w:val="22"/>
          <w:szCs w:val="22"/>
        </w:rPr>
        <w:t xml:space="preserve">przekazaniu </w:t>
      </w:r>
      <w:r w:rsidR="0067142A" w:rsidRPr="00EE263E">
        <w:rPr>
          <w:rFonts w:asciiTheme="majorHAnsi" w:hAnsiTheme="majorHAnsi" w:cstheme="majorHAnsi"/>
          <w:sz w:val="22"/>
          <w:szCs w:val="22"/>
          <w:u w:val="single"/>
        </w:rPr>
        <w:t xml:space="preserve">oryginału </w:t>
      </w:r>
      <w:r w:rsidRPr="00EE263E">
        <w:rPr>
          <w:rFonts w:asciiTheme="majorHAnsi" w:hAnsiTheme="majorHAnsi" w:cstheme="majorHAnsi"/>
          <w:sz w:val="22"/>
          <w:szCs w:val="22"/>
          <w:u w:val="single"/>
        </w:rPr>
        <w:t>oświadczenia</w:t>
      </w:r>
      <w:r w:rsidRPr="00EE263E">
        <w:rPr>
          <w:rFonts w:asciiTheme="majorHAnsi" w:hAnsiTheme="majorHAnsi" w:cstheme="majorHAnsi"/>
          <w:sz w:val="22"/>
          <w:szCs w:val="22"/>
        </w:rPr>
        <w:t xml:space="preserve"> wszystkich podwykonawców, że otrzymali wynagrodzenie za roboty przez siebie wykonane, a objęte złożoną przez Wykonawcę  fakturą, </w:t>
      </w:r>
    </w:p>
    <w:p w14:paraId="4EBC681A" w14:textId="77777777" w:rsidR="0077679C" w:rsidRPr="00EE263E" w:rsidRDefault="0077679C" w:rsidP="000D1C60">
      <w:pPr>
        <w:numPr>
          <w:ilvl w:val="1"/>
          <w:numId w:val="24"/>
        </w:numPr>
        <w:suppressAutoHyphens/>
        <w:spacing w:line="276" w:lineRule="auto"/>
        <w:ind w:left="709" w:hanging="283"/>
        <w:jc w:val="both"/>
        <w:rPr>
          <w:rFonts w:asciiTheme="majorHAnsi" w:hAnsiTheme="majorHAnsi" w:cstheme="majorHAnsi"/>
          <w:sz w:val="22"/>
          <w:szCs w:val="22"/>
        </w:rPr>
      </w:pPr>
      <w:r w:rsidRPr="00EE263E">
        <w:rPr>
          <w:rFonts w:asciiTheme="majorHAnsi" w:hAnsiTheme="majorHAnsi" w:cstheme="majorHAnsi"/>
          <w:sz w:val="22"/>
          <w:szCs w:val="22"/>
        </w:rPr>
        <w:t>w przypadku osobistego wykonania robót budowlanych przez Wykonawcę bez udziału podwykonawców i dalszych podwykonawców Wykonawca przedłoży pisemne oświadczenie, że roboty zrealizował jedynie siłami własnymi.</w:t>
      </w:r>
    </w:p>
    <w:p w14:paraId="2CF292E6" w14:textId="77777777" w:rsidR="0077679C" w:rsidRPr="00EE263E" w:rsidRDefault="0077679C" w:rsidP="000D1C60">
      <w:pPr>
        <w:numPr>
          <w:ilvl w:val="0"/>
          <w:numId w:val="15"/>
        </w:numPr>
        <w:suppressAutoHyphens/>
        <w:ind w:left="426" w:hanging="426"/>
        <w:jc w:val="both"/>
        <w:rPr>
          <w:rFonts w:asciiTheme="majorHAnsi" w:hAnsiTheme="majorHAnsi" w:cstheme="majorHAnsi"/>
          <w:sz w:val="22"/>
          <w:szCs w:val="22"/>
        </w:rPr>
      </w:pPr>
      <w:r w:rsidRPr="00EE263E">
        <w:rPr>
          <w:rFonts w:asciiTheme="majorHAnsi" w:hAnsiTheme="majorHAnsi" w:cstheme="majorHAnsi"/>
          <w:sz w:val="22"/>
          <w:szCs w:val="22"/>
        </w:rPr>
        <w:t>W przypadku nieprzedstawienia przez Wykonawcę wszystkich dokumentów, o których mowa w ust. 4 lit. b) – f), Zamawiający wstrzymuje Wykonawcy wypłatę należnego wynagrodzenia w części równej sumie kwot wynikających z nieprzedstawionych dowodów zapłaty bądź kwocie nieobjętej oświadczeniem Wykonawcy o wykonaniu robót bez udziału podwykonawców.</w:t>
      </w:r>
    </w:p>
    <w:p w14:paraId="70FA5925" w14:textId="77777777" w:rsidR="0077679C" w:rsidRPr="00EE263E" w:rsidRDefault="0077679C" w:rsidP="000D1C60">
      <w:pPr>
        <w:numPr>
          <w:ilvl w:val="0"/>
          <w:numId w:val="15"/>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Zamawiający zobowiązuje się do zapłaty faktury w terminie do 30 dni od dnia otrzymania prawidłowo wystawionej faktury wraz z dokumentami wyszczególnionymi w ust. 5.</w:t>
      </w:r>
    </w:p>
    <w:p w14:paraId="4F3AC73E" w14:textId="77777777" w:rsidR="0077679C" w:rsidRPr="00EE263E" w:rsidRDefault="0077679C" w:rsidP="000D1C60">
      <w:pPr>
        <w:numPr>
          <w:ilvl w:val="0"/>
          <w:numId w:val="15"/>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Odbiorcą faktury wystawionej przez Wykonawcę będzie KWP w Lublinie.</w:t>
      </w:r>
    </w:p>
    <w:p w14:paraId="1CFA7775" w14:textId="77777777" w:rsidR="0077679C" w:rsidRPr="00EE263E" w:rsidRDefault="0077679C" w:rsidP="000D1C60">
      <w:pPr>
        <w:numPr>
          <w:ilvl w:val="0"/>
          <w:numId w:val="15"/>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kern w:val="2"/>
          <w:sz w:val="22"/>
          <w:szCs w:val="22"/>
          <w:lang w:eastAsia="ar-SA"/>
        </w:rPr>
        <w:t>Jeżeli Wykonawca wystawiał będzie ustrukturyzowaną fakturę elektroniczną za pośrednictwem platformy, wówczas w polu faktury o nazwie referencja kupującego umieści następujący symbol: LB3L00.</w:t>
      </w:r>
    </w:p>
    <w:p w14:paraId="4FC5867D" w14:textId="77777777" w:rsidR="0077679C" w:rsidRPr="00EE263E" w:rsidRDefault="0077679C" w:rsidP="000D1C60">
      <w:pPr>
        <w:numPr>
          <w:ilvl w:val="0"/>
          <w:numId w:val="15"/>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Ostatnia faktura z tytułu wykonanych i odebranych elementów przedmiotu umowy lub części wykonanych i odebranych elementów przedmiotu umowy wyszczególnionych w końcowym </w:t>
      </w:r>
      <w:r w:rsidRPr="00EE263E">
        <w:rPr>
          <w:rFonts w:asciiTheme="majorHAnsi" w:hAnsiTheme="majorHAnsi" w:cstheme="majorHAnsi"/>
          <w:sz w:val="22"/>
          <w:szCs w:val="22"/>
        </w:rPr>
        <w:lastRenderedPageBreak/>
        <w:t>protokole odbioru zostanie wystawiona i doręczona Zamawiającemu po podpisaniu protokołu odbioru końcowego, o którym mowa w § 9 ust. 9.</w:t>
      </w:r>
    </w:p>
    <w:p w14:paraId="67C55215" w14:textId="6FF31A11" w:rsidR="0077679C" w:rsidRPr="00EE263E" w:rsidRDefault="0077679C" w:rsidP="000D1C60">
      <w:pPr>
        <w:numPr>
          <w:ilvl w:val="0"/>
          <w:numId w:val="15"/>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Do rachunku lub faktury VAT końcowej za wykonanie przedmiotu Umowy Wykonawca dołączy </w:t>
      </w:r>
      <w:r w:rsidR="0067142A" w:rsidRPr="00EE263E">
        <w:rPr>
          <w:rFonts w:asciiTheme="majorHAnsi" w:hAnsiTheme="majorHAnsi" w:cstheme="majorHAnsi"/>
          <w:sz w:val="22"/>
          <w:szCs w:val="22"/>
        </w:rPr>
        <w:t xml:space="preserve">oryginał </w:t>
      </w:r>
      <w:r w:rsidRPr="00EE263E">
        <w:rPr>
          <w:rFonts w:asciiTheme="majorHAnsi" w:hAnsiTheme="majorHAnsi" w:cstheme="majorHAnsi"/>
          <w:sz w:val="22"/>
          <w:szCs w:val="22"/>
        </w:rPr>
        <w:t>oświadczenia podwykonawców i dalszych podwykonawców o pełnym zafakturowaniu przez nich lub objęciu wystawionymi przez nich rachunkami zakresu robót wykonanych zgodnie z Umowami o podwykonawstwo oraz o pełnym rozliczeniu tych prac do wysokości objętej płatnością końcową. W przypadku osobistego wykonania zamówienia przez Wykonawcę bez udziału podwykonawców należność za fakturę VAT końcową zostanie uregulowana po pisemnym oświadczeniu Wykonawcy, że zadanie wykonał jedynie siłami własnymi.</w:t>
      </w:r>
    </w:p>
    <w:p w14:paraId="17EAE651" w14:textId="77777777" w:rsidR="0077679C" w:rsidRPr="00EE263E" w:rsidRDefault="0077679C" w:rsidP="000D1C60">
      <w:pPr>
        <w:numPr>
          <w:ilvl w:val="0"/>
          <w:numId w:val="15"/>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Za dzień zapłaty faktury uważa się datę obciążenia rachunku bankowego Zamawiającego.</w:t>
      </w:r>
    </w:p>
    <w:p w14:paraId="2992807A" w14:textId="5CAC4899" w:rsidR="0077679C" w:rsidRPr="00EE263E" w:rsidRDefault="0077679C" w:rsidP="000D1C60">
      <w:pPr>
        <w:numPr>
          <w:ilvl w:val="0"/>
          <w:numId w:val="15"/>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Zamawiający dokona bezpośredniej zapłaty wymagalnego wynagrodzenia przysługującego podwykonawcy</w:t>
      </w:r>
      <w:r w:rsidR="0067142A" w:rsidRPr="00EE263E">
        <w:rPr>
          <w:rFonts w:asciiTheme="majorHAnsi" w:hAnsiTheme="majorHAnsi" w:cstheme="majorHAnsi"/>
          <w:sz w:val="22"/>
          <w:szCs w:val="22"/>
        </w:rPr>
        <w:t>/</w:t>
      </w:r>
      <w:r w:rsidRPr="00EE263E">
        <w:rPr>
          <w:rFonts w:asciiTheme="majorHAnsi" w:hAnsiTheme="majorHAnsi" w:cstheme="majorHAnsi"/>
          <w:sz w:val="22"/>
          <w:szCs w:val="22"/>
        </w:rPr>
        <w:t>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w:t>
      </w:r>
      <w:r w:rsidR="0067142A" w:rsidRPr="00EE263E">
        <w:rPr>
          <w:rFonts w:asciiTheme="majorHAnsi" w:hAnsiTheme="majorHAnsi" w:cstheme="majorHAnsi"/>
          <w:sz w:val="22"/>
          <w:szCs w:val="22"/>
        </w:rPr>
        <w:t>/</w:t>
      </w:r>
      <w:r w:rsidRPr="00EE263E">
        <w:rPr>
          <w:rFonts w:asciiTheme="majorHAnsi" w:hAnsiTheme="majorHAnsi" w:cstheme="majorHAnsi"/>
          <w:sz w:val="22"/>
          <w:szCs w:val="22"/>
        </w:rPr>
        <w:t xml:space="preserve"> podwykonawcę za roboty budowlane, usługi i dostawy</w:t>
      </w:r>
      <w:r w:rsidR="0067142A" w:rsidRPr="00EE263E">
        <w:rPr>
          <w:rFonts w:asciiTheme="majorHAnsi" w:hAnsiTheme="majorHAnsi" w:cstheme="majorHAnsi"/>
          <w:sz w:val="22"/>
          <w:szCs w:val="22"/>
        </w:rPr>
        <w:t xml:space="preserve"> (z uwzględnieniem przepisu art. 647</w:t>
      </w:r>
      <w:r w:rsidR="0067142A" w:rsidRPr="00EE263E">
        <w:rPr>
          <w:rFonts w:asciiTheme="majorHAnsi" w:hAnsiTheme="majorHAnsi" w:cstheme="majorHAnsi"/>
          <w:sz w:val="22"/>
          <w:szCs w:val="22"/>
          <w:vertAlign w:val="superscript"/>
        </w:rPr>
        <w:t xml:space="preserve">1 </w:t>
      </w:r>
      <w:r w:rsidR="0067142A" w:rsidRPr="00EE263E">
        <w:rPr>
          <w:rFonts w:asciiTheme="majorHAnsi" w:hAnsiTheme="majorHAnsi" w:cstheme="majorHAnsi"/>
          <w:sz w:val="22"/>
          <w:szCs w:val="22"/>
        </w:rPr>
        <w:t>§ 3 k.c.).</w:t>
      </w:r>
    </w:p>
    <w:p w14:paraId="745793FF" w14:textId="77777777" w:rsidR="0077679C" w:rsidRPr="00EE263E" w:rsidRDefault="0077679C" w:rsidP="000D1C60">
      <w:pPr>
        <w:numPr>
          <w:ilvl w:val="0"/>
          <w:numId w:val="15"/>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5ED58902" w14:textId="01100389" w:rsidR="0077679C" w:rsidRPr="00EE263E" w:rsidRDefault="0077679C" w:rsidP="000D1C60">
      <w:pPr>
        <w:numPr>
          <w:ilvl w:val="0"/>
          <w:numId w:val="15"/>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Bezpośrednia zapłata obejmuje wyłącznie należne wynagrodzenie, bez odsetek</w:t>
      </w:r>
      <w:r w:rsidR="006D31EA" w:rsidRPr="00EE263E">
        <w:rPr>
          <w:rFonts w:asciiTheme="majorHAnsi" w:hAnsiTheme="majorHAnsi" w:cstheme="majorHAnsi"/>
          <w:sz w:val="22"/>
          <w:szCs w:val="22"/>
        </w:rPr>
        <w:t xml:space="preserve"> przysługujących</w:t>
      </w:r>
      <w:r w:rsidRPr="00EE263E">
        <w:rPr>
          <w:rFonts w:asciiTheme="majorHAnsi" w:hAnsiTheme="majorHAnsi" w:cstheme="majorHAnsi"/>
          <w:sz w:val="22"/>
          <w:szCs w:val="22"/>
        </w:rPr>
        <w:t xml:space="preserve"> podwykonawcy lub dalszemu podwykonawcy.</w:t>
      </w:r>
    </w:p>
    <w:p w14:paraId="40F5F6CE" w14:textId="17E5F062" w:rsidR="0077679C" w:rsidRPr="00EE263E" w:rsidRDefault="0077679C" w:rsidP="000D1C60">
      <w:pPr>
        <w:numPr>
          <w:ilvl w:val="0"/>
          <w:numId w:val="15"/>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Przed dokonaniem bezpośredniej zapłaty Zamawiający umożliwi Wykonawcy zgłoszenie pisemnych uwag dotyczących zasadności bezpośredniej zapłaty wynagrodzenia podwykonawcy lub dalszemu podwykonawcy, o której mowa w ust. 13. Termin na zgłoszenie uwag wynosi 7 dni od dnia </w:t>
      </w:r>
      <w:r w:rsidR="006D31EA" w:rsidRPr="00EE263E">
        <w:rPr>
          <w:rFonts w:asciiTheme="majorHAnsi" w:hAnsiTheme="majorHAnsi" w:cstheme="majorHAnsi"/>
          <w:sz w:val="22"/>
          <w:szCs w:val="22"/>
        </w:rPr>
        <w:t>otrzymania przez Wykonawcę tej informacji.</w:t>
      </w:r>
    </w:p>
    <w:p w14:paraId="370A17F3" w14:textId="77777777" w:rsidR="0077679C" w:rsidRPr="00EE263E" w:rsidRDefault="0077679C" w:rsidP="000D1C60">
      <w:pPr>
        <w:numPr>
          <w:ilvl w:val="0"/>
          <w:numId w:val="15"/>
        </w:numPr>
        <w:suppressAutoHyphens/>
        <w:spacing w:line="276" w:lineRule="auto"/>
        <w:ind w:left="426" w:hanging="426"/>
        <w:jc w:val="both"/>
        <w:rPr>
          <w:rFonts w:asciiTheme="majorHAnsi" w:hAnsiTheme="majorHAnsi" w:cstheme="majorHAnsi"/>
          <w:i/>
          <w:sz w:val="22"/>
          <w:szCs w:val="22"/>
        </w:rPr>
      </w:pPr>
      <w:r w:rsidRPr="00EE263E">
        <w:rPr>
          <w:rFonts w:asciiTheme="majorHAnsi" w:hAnsiTheme="majorHAnsi" w:cstheme="majorHAnsi"/>
          <w:sz w:val="22"/>
          <w:szCs w:val="22"/>
        </w:rPr>
        <w:t>Wykonawca przekazuje Zamawiającemu pisemne uwagi, o których mowa ust. 16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 W uwagach nie można powoływać się na potrącenie roszczeń Wykonawcy względem podwykonawcy niezwiązanych z realizacją umowy o podwykonawstwo.</w:t>
      </w:r>
    </w:p>
    <w:p w14:paraId="19459A53" w14:textId="77777777" w:rsidR="0077679C" w:rsidRPr="00EE263E" w:rsidRDefault="0077679C" w:rsidP="000D1C60">
      <w:pPr>
        <w:numPr>
          <w:ilvl w:val="0"/>
          <w:numId w:val="15"/>
        </w:numPr>
        <w:suppressAutoHyphens/>
        <w:spacing w:line="276" w:lineRule="auto"/>
        <w:ind w:left="426" w:hanging="426"/>
        <w:jc w:val="both"/>
        <w:rPr>
          <w:rFonts w:asciiTheme="majorHAnsi" w:hAnsiTheme="majorHAnsi" w:cstheme="majorHAnsi"/>
          <w:i/>
          <w:sz w:val="22"/>
          <w:szCs w:val="22"/>
        </w:rPr>
      </w:pPr>
      <w:r w:rsidRPr="00EE263E">
        <w:rPr>
          <w:rFonts w:asciiTheme="majorHAnsi" w:hAnsiTheme="majorHAnsi" w:cstheme="majorHAnsi"/>
          <w:sz w:val="22"/>
          <w:szCs w:val="22"/>
        </w:rPr>
        <w:t>W przypadku zgłoszenia uwag, o których mowa w ust. 16, w terminie wskazanym przez Zamawiającego, Zamawiający może:</w:t>
      </w:r>
    </w:p>
    <w:p w14:paraId="1E3E1BD9" w14:textId="77777777" w:rsidR="0077679C" w:rsidRPr="00EE263E" w:rsidRDefault="0077679C" w:rsidP="000D1C60">
      <w:pPr>
        <w:numPr>
          <w:ilvl w:val="1"/>
          <w:numId w:val="15"/>
        </w:numPr>
        <w:suppressAutoHyphens/>
        <w:spacing w:line="276" w:lineRule="auto"/>
        <w:ind w:left="567" w:hanging="283"/>
        <w:jc w:val="both"/>
        <w:rPr>
          <w:rFonts w:asciiTheme="majorHAnsi" w:hAnsiTheme="majorHAnsi" w:cstheme="majorHAnsi"/>
          <w:i/>
          <w:sz w:val="22"/>
          <w:szCs w:val="22"/>
        </w:rPr>
      </w:pPr>
      <w:r w:rsidRPr="00EE263E">
        <w:rPr>
          <w:rFonts w:asciiTheme="majorHAnsi" w:hAnsiTheme="majorHAnsi" w:cstheme="majorHAnsi"/>
          <w:sz w:val="22"/>
          <w:szCs w:val="22"/>
        </w:rPr>
        <w:t>nie dokonać bezpośredniej zapłaty wynagrodzenia podwykonawcy lub dalszemu podwykonawcy, jeżeli Wykonawca wykaże niezasadność takiej zapłaty, albo</w:t>
      </w:r>
    </w:p>
    <w:p w14:paraId="4FBF286D" w14:textId="43BE3ED8" w:rsidR="0077679C" w:rsidRPr="00EE263E" w:rsidRDefault="0077679C" w:rsidP="000D1C60">
      <w:pPr>
        <w:numPr>
          <w:ilvl w:val="1"/>
          <w:numId w:val="15"/>
        </w:numPr>
        <w:suppressAutoHyphens/>
        <w:spacing w:line="276" w:lineRule="auto"/>
        <w:ind w:left="567" w:hanging="283"/>
        <w:jc w:val="both"/>
        <w:rPr>
          <w:rFonts w:asciiTheme="majorHAnsi" w:hAnsiTheme="majorHAnsi" w:cstheme="majorHAnsi"/>
          <w:i/>
          <w:sz w:val="22"/>
          <w:szCs w:val="22"/>
        </w:rPr>
      </w:pPr>
      <w:r w:rsidRPr="00EE263E">
        <w:rPr>
          <w:rFonts w:asciiTheme="majorHAnsi" w:hAnsiTheme="majorHAnsi" w:cstheme="majorHAnsi"/>
          <w:sz w:val="22"/>
          <w:szCs w:val="22"/>
        </w:rPr>
        <w:t>złoży do depozytu sądowego kwotę potrzebną na pokrycie wynagrodzenia podwykonawcy lub dalszego podwykonawcy w przypadku istnienia zasadniczej wątpliwości Zamawiającego co do wysokości</w:t>
      </w:r>
      <w:r w:rsidR="006D31EA" w:rsidRPr="00EE263E">
        <w:rPr>
          <w:rFonts w:asciiTheme="majorHAnsi" w:hAnsiTheme="majorHAnsi" w:cstheme="majorHAnsi"/>
          <w:sz w:val="22"/>
          <w:szCs w:val="22"/>
        </w:rPr>
        <w:t xml:space="preserve"> i zasadności</w:t>
      </w:r>
      <w:r w:rsidRPr="00EE263E">
        <w:rPr>
          <w:rFonts w:asciiTheme="majorHAnsi" w:hAnsiTheme="majorHAnsi" w:cstheme="majorHAnsi"/>
          <w:sz w:val="22"/>
          <w:szCs w:val="22"/>
        </w:rPr>
        <w:t xml:space="preserve"> należnej zapłaty lub podmiotu, któremu płatność się należy, albo</w:t>
      </w:r>
    </w:p>
    <w:p w14:paraId="737EBA35" w14:textId="77777777" w:rsidR="0077679C" w:rsidRPr="00EE263E" w:rsidRDefault="0077679C" w:rsidP="000D1C60">
      <w:pPr>
        <w:numPr>
          <w:ilvl w:val="1"/>
          <w:numId w:val="15"/>
        </w:numPr>
        <w:suppressAutoHyphens/>
        <w:spacing w:line="276" w:lineRule="auto"/>
        <w:ind w:left="567" w:hanging="283"/>
        <w:jc w:val="both"/>
        <w:rPr>
          <w:rFonts w:asciiTheme="majorHAnsi" w:hAnsiTheme="majorHAnsi" w:cstheme="majorHAnsi"/>
          <w:i/>
          <w:sz w:val="22"/>
          <w:szCs w:val="22"/>
        </w:rPr>
      </w:pPr>
      <w:r w:rsidRPr="00EE263E">
        <w:rPr>
          <w:rFonts w:asciiTheme="majorHAnsi" w:hAnsiTheme="majorHAnsi" w:cstheme="majorHAnsi"/>
          <w:sz w:val="22"/>
          <w:szCs w:val="22"/>
        </w:rPr>
        <w:t>dokona bezpośredniej zapłaty wynagrodzenia podwykonawcy lub dalszemu podwykonawcy, jeżeli podwykonawca wykaże zasadność takiej zapłaty.</w:t>
      </w:r>
    </w:p>
    <w:p w14:paraId="5FBA7093" w14:textId="1BCF3C1A" w:rsidR="0077679C" w:rsidRPr="00EE263E" w:rsidRDefault="0077679C" w:rsidP="000D1C60">
      <w:pPr>
        <w:numPr>
          <w:ilvl w:val="0"/>
          <w:numId w:val="15"/>
        </w:numPr>
        <w:suppressAutoHyphens/>
        <w:spacing w:line="276" w:lineRule="auto"/>
        <w:ind w:left="426" w:hanging="426"/>
        <w:jc w:val="both"/>
        <w:rPr>
          <w:rFonts w:asciiTheme="majorHAnsi" w:hAnsiTheme="majorHAnsi" w:cstheme="majorHAnsi"/>
          <w:i/>
          <w:sz w:val="22"/>
          <w:szCs w:val="22"/>
        </w:rPr>
      </w:pPr>
      <w:r w:rsidRPr="00EE263E">
        <w:rPr>
          <w:rFonts w:asciiTheme="majorHAnsi" w:hAnsiTheme="majorHAnsi" w:cstheme="majorHAnsi"/>
          <w:sz w:val="22"/>
          <w:szCs w:val="22"/>
        </w:rPr>
        <w:t xml:space="preserve">Podstawą płatności bezpośredniej dokonywanej przez Zamawiającego na rzecz podwykonawcy lub dalszego podwykonawcy będzie kopia faktury VAT lub rachunku podwykonawcy lub dalszego podwykonawcy, potwierdzona za zgodność z oryginałem przez podwykonawcę lub dalszego </w:t>
      </w:r>
      <w:r w:rsidRPr="00EE263E">
        <w:rPr>
          <w:rFonts w:asciiTheme="majorHAnsi" w:hAnsiTheme="majorHAnsi" w:cstheme="majorHAnsi"/>
          <w:sz w:val="22"/>
          <w:szCs w:val="22"/>
        </w:rPr>
        <w:lastRenderedPageBreak/>
        <w:t>podwykonawcę,</w:t>
      </w:r>
      <w:r w:rsidR="00EE263E">
        <w:rPr>
          <w:rFonts w:asciiTheme="majorHAnsi" w:hAnsiTheme="majorHAnsi" w:cstheme="majorHAnsi"/>
          <w:sz w:val="22"/>
          <w:szCs w:val="22"/>
        </w:rPr>
        <w:t xml:space="preserve"> </w:t>
      </w:r>
      <w:r w:rsidRPr="00EE263E">
        <w:rPr>
          <w:rFonts w:asciiTheme="majorHAnsi" w:hAnsiTheme="majorHAnsi" w:cstheme="majorHAnsi"/>
          <w:sz w:val="22"/>
          <w:szCs w:val="22"/>
        </w:rPr>
        <w:t>przedstawiona Zamawiającemu wraz z potwierdzoną za zgodność z oryginałem kopią protokołu odbioru przez podwykonawcę lub dalszego podwykonawcę robót budowlanych, lub potwierdzeniem odbioru dostaw lub usług.</w:t>
      </w:r>
    </w:p>
    <w:p w14:paraId="0250C82A" w14:textId="103D6761" w:rsidR="0077679C" w:rsidRPr="00EE263E" w:rsidRDefault="0077679C" w:rsidP="0077679C">
      <w:pPr>
        <w:numPr>
          <w:ilvl w:val="0"/>
          <w:numId w:val="15"/>
        </w:numPr>
        <w:suppressAutoHyphens/>
        <w:spacing w:line="276" w:lineRule="auto"/>
        <w:ind w:left="426" w:hanging="426"/>
        <w:jc w:val="both"/>
        <w:rPr>
          <w:rFonts w:asciiTheme="majorHAnsi" w:hAnsiTheme="majorHAnsi" w:cstheme="majorHAnsi"/>
          <w:i/>
          <w:sz w:val="22"/>
          <w:szCs w:val="22"/>
        </w:rPr>
      </w:pPr>
      <w:r w:rsidRPr="00EE263E">
        <w:rPr>
          <w:rFonts w:asciiTheme="majorHAnsi" w:hAnsiTheme="majorHAnsi" w:cstheme="majorHAnsi"/>
          <w:sz w:val="22"/>
          <w:szCs w:val="22"/>
        </w:rPr>
        <w:t>W przypadku dokonania bezpośredniej zapłaty podwykonawcy, o której mowa w ust. 13, Zamawiający potrąci kwotę wypłaconego wynagrodzenia z wynagrodzenia należnego Wykonawcy lub z zabezpieczenia należytego wykonania przedmiotu Umowy.</w:t>
      </w:r>
    </w:p>
    <w:p w14:paraId="3020E484" w14:textId="77777777" w:rsidR="00872629" w:rsidRPr="00EE263E" w:rsidRDefault="00872629" w:rsidP="0077679C">
      <w:pPr>
        <w:tabs>
          <w:tab w:val="left" w:pos="360"/>
        </w:tabs>
        <w:spacing w:line="276" w:lineRule="auto"/>
        <w:jc w:val="center"/>
        <w:rPr>
          <w:rFonts w:asciiTheme="majorHAnsi" w:hAnsiTheme="majorHAnsi" w:cstheme="majorHAnsi"/>
          <w:b/>
          <w:i/>
          <w:sz w:val="22"/>
          <w:szCs w:val="22"/>
        </w:rPr>
      </w:pPr>
    </w:p>
    <w:p w14:paraId="701BABAD" w14:textId="2F321A1F" w:rsidR="0077679C" w:rsidRPr="00EE263E" w:rsidRDefault="0077679C" w:rsidP="0077679C">
      <w:pPr>
        <w:tabs>
          <w:tab w:val="left" w:pos="360"/>
        </w:tabs>
        <w:spacing w:line="276" w:lineRule="auto"/>
        <w:jc w:val="center"/>
        <w:rPr>
          <w:rFonts w:asciiTheme="majorHAnsi" w:hAnsiTheme="majorHAnsi" w:cstheme="majorHAnsi"/>
          <w:sz w:val="22"/>
          <w:szCs w:val="22"/>
        </w:rPr>
      </w:pPr>
      <w:r w:rsidRPr="00EE263E">
        <w:rPr>
          <w:rFonts w:asciiTheme="majorHAnsi" w:hAnsiTheme="majorHAnsi" w:cstheme="majorHAnsi"/>
          <w:b/>
          <w:i/>
          <w:sz w:val="22"/>
          <w:szCs w:val="22"/>
        </w:rPr>
        <w:t>§ 14</w:t>
      </w:r>
    </w:p>
    <w:p w14:paraId="7096036F" w14:textId="77777777" w:rsidR="0077679C" w:rsidRPr="00EE263E" w:rsidRDefault="0077679C" w:rsidP="0077679C">
      <w:pPr>
        <w:tabs>
          <w:tab w:val="left" w:pos="360"/>
        </w:tabs>
        <w:spacing w:line="276" w:lineRule="auto"/>
        <w:jc w:val="center"/>
        <w:rPr>
          <w:rFonts w:asciiTheme="majorHAnsi" w:hAnsiTheme="majorHAnsi" w:cstheme="majorHAnsi"/>
          <w:sz w:val="22"/>
          <w:szCs w:val="22"/>
        </w:rPr>
      </w:pPr>
      <w:r w:rsidRPr="00EE263E">
        <w:rPr>
          <w:rFonts w:asciiTheme="majorHAnsi" w:hAnsiTheme="majorHAnsi" w:cstheme="majorHAnsi"/>
          <w:b/>
          <w:i/>
          <w:sz w:val="22"/>
          <w:szCs w:val="22"/>
        </w:rPr>
        <w:t>WIERZYTELNOŚCI</w:t>
      </w:r>
    </w:p>
    <w:p w14:paraId="460EA658" w14:textId="1B63CCCA" w:rsidR="0077679C" w:rsidRPr="00EE263E" w:rsidRDefault="0077679C" w:rsidP="0077679C">
      <w:pPr>
        <w:tabs>
          <w:tab w:val="left" w:pos="360"/>
        </w:tabs>
        <w:spacing w:line="276" w:lineRule="auto"/>
        <w:contextualSpacing/>
        <w:jc w:val="both"/>
        <w:rPr>
          <w:rFonts w:asciiTheme="majorHAnsi" w:hAnsiTheme="majorHAnsi" w:cstheme="majorHAnsi"/>
          <w:sz w:val="22"/>
          <w:szCs w:val="22"/>
        </w:rPr>
      </w:pPr>
      <w:r w:rsidRPr="00EE263E">
        <w:rPr>
          <w:rFonts w:asciiTheme="majorHAnsi" w:hAnsiTheme="majorHAnsi" w:cstheme="majorHAnsi"/>
          <w:sz w:val="22"/>
          <w:szCs w:val="22"/>
        </w:rPr>
        <w:t>Wykonawca nie może bez pisemnej zgody Zamawiającego dokonać zastawienia lub przeniesienia</w:t>
      </w:r>
      <w:r w:rsidR="006D31EA" w:rsidRPr="00EE263E">
        <w:rPr>
          <w:rFonts w:asciiTheme="majorHAnsi" w:hAnsiTheme="majorHAnsi" w:cstheme="majorHAnsi"/>
          <w:sz w:val="22"/>
          <w:szCs w:val="22"/>
        </w:rPr>
        <w:t xml:space="preserve"> na osoby trzecie (</w:t>
      </w:r>
      <w:r w:rsidRPr="00EE263E">
        <w:rPr>
          <w:rFonts w:asciiTheme="majorHAnsi" w:hAnsiTheme="majorHAnsi" w:cstheme="majorHAnsi"/>
          <w:sz w:val="22"/>
          <w:szCs w:val="22"/>
        </w:rPr>
        <w:t>w szczególności w drodze: cesji, przekazu, sprzedaży</w:t>
      </w:r>
      <w:r w:rsidR="006D31EA" w:rsidRPr="00EE263E">
        <w:rPr>
          <w:rFonts w:asciiTheme="majorHAnsi" w:hAnsiTheme="majorHAnsi" w:cstheme="majorHAnsi"/>
          <w:sz w:val="22"/>
          <w:szCs w:val="22"/>
        </w:rPr>
        <w:t>)</w:t>
      </w:r>
      <w:r w:rsidRPr="00EE263E">
        <w:rPr>
          <w:rFonts w:asciiTheme="majorHAnsi" w:hAnsiTheme="majorHAnsi" w:cstheme="majorHAnsi"/>
          <w:sz w:val="22"/>
          <w:szCs w:val="22"/>
        </w:rPr>
        <w:t xml:space="preserve"> jakiejkolwiek wierzytelności wynikającej z Umowy lub jej części, jak również korzyści wynikającej z Umowy lub udziału w niej na osoby trzecie. Cesja, przelew lub czynność wywołująca podobne skutki, dokonane względem Zamawiającego są bezskuteczne.</w:t>
      </w:r>
    </w:p>
    <w:p w14:paraId="3B1062E6" w14:textId="77777777" w:rsidR="0077679C" w:rsidRPr="00EE263E" w:rsidRDefault="0077679C" w:rsidP="0077679C">
      <w:pPr>
        <w:tabs>
          <w:tab w:val="left" w:pos="360"/>
        </w:tabs>
        <w:spacing w:line="276" w:lineRule="auto"/>
        <w:jc w:val="center"/>
        <w:rPr>
          <w:rFonts w:asciiTheme="majorHAnsi" w:hAnsiTheme="majorHAnsi" w:cstheme="majorHAnsi"/>
          <w:b/>
          <w:i/>
          <w:sz w:val="22"/>
          <w:szCs w:val="22"/>
        </w:rPr>
      </w:pPr>
    </w:p>
    <w:p w14:paraId="7EAEDEBA" w14:textId="77777777" w:rsidR="0077679C" w:rsidRPr="00EE263E" w:rsidRDefault="0077679C" w:rsidP="0077679C">
      <w:pPr>
        <w:tabs>
          <w:tab w:val="left" w:pos="360"/>
        </w:tabs>
        <w:spacing w:line="276" w:lineRule="auto"/>
        <w:jc w:val="center"/>
        <w:rPr>
          <w:rFonts w:asciiTheme="majorHAnsi" w:hAnsiTheme="majorHAnsi" w:cstheme="majorHAnsi"/>
          <w:sz w:val="22"/>
          <w:szCs w:val="22"/>
        </w:rPr>
      </w:pPr>
      <w:r w:rsidRPr="00EE263E">
        <w:rPr>
          <w:rFonts w:asciiTheme="majorHAnsi" w:hAnsiTheme="majorHAnsi" w:cstheme="majorHAnsi"/>
          <w:b/>
          <w:i/>
          <w:sz w:val="22"/>
          <w:szCs w:val="22"/>
        </w:rPr>
        <w:t>§ 15</w:t>
      </w:r>
    </w:p>
    <w:p w14:paraId="15A38939" w14:textId="77777777" w:rsidR="0077679C" w:rsidRPr="00EE263E" w:rsidRDefault="0077679C" w:rsidP="0077679C">
      <w:pPr>
        <w:tabs>
          <w:tab w:val="left" w:pos="360"/>
        </w:tabs>
        <w:spacing w:line="276" w:lineRule="auto"/>
        <w:jc w:val="center"/>
        <w:rPr>
          <w:rFonts w:asciiTheme="majorHAnsi" w:hAnsiTheme="majorHAnsi" w:cstheme="majorHAnsi"/>
          <w:sz w:val="22"/>
          <w:szCs w:val="22"/>
        </w:rPr>
      </w:pPr>
      <w:r w:rsidRPr="00EE263E">
        <w:rPr>
          <w:rFonts w:asciiTheme="majorHAnsi" w:hAnsiTheme="majorHAnsi" w:cstheme="majorHAnsi"/>
          <w:b/>
          <w:i/>
          <w:sz w:val="22"/>
          <w:szCs w:val="22"/>
        </w:rPr>
        <w:t>KARY UMOWNE</w:t>
      </w:r>
    </w:p>
    <w:p w14:paraId="3DD408BA" w14:textId="77777777" w:rsidR="0077679C" w:rsidRPr="00EE263E" w:rsidRDefault="0077679C" w:rsidP="000D1C60">
      <w:pPr>
        <w:numPr>
          <w:ilvl w:val="0"/>
          <w:numId w:val="25"/>
        </w:numPr>
        <w:suppressAutoHyphens/>
        <w:spacing w:line="276" w:lineRule="auto"/>
        <w:ind w:left="567" w:hanging="567"/>
        <w:jc w:val="both"/>
        <w:rPr>
          <w:rFonts w:asciiTheme="majorHAnsi" w:hAnsiTheme="majorHAnsi" w:cstheme="majorHAnsi"/>
          <w:sz w:val="22"/>
          <w:szCs w:val="22"/>
        </w:rPr>
      </w:pPr>
      <w:r w:rsidRPr="00EE263E">
        <w:rPr>
          <w:rFonts w:asciiTheme="majorHAnsi" w:hAnsiTheme="majorHAnsi" w:cstheme="majorHAnsi"/>
          <w:sz w:val="22"/>
          <w:szCs w:val="22"/>
        </w:rPr>
        <w:t>Wykonawca zapłaci Zamawiającemu karę umowną w razie:</w:t>
      </w:r>
    </w:p>
    <w:p w14:paraId="0A5FAA2E" w14:textId="77777777" w:rsidR="0077679C" w:rsidRPr="00EE263E" w:rsidRDefault="0077679C" w:rsidP="000D1C60">
      <w:pPr>
        <w:numPr>
          <w:ilvl w:val="1"/>
          <w:numId w:val="25"/>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odstąpienia od umowy przez Zamawiającego wskutek okoliczności, za które odpowiada Wykonawca, a o których mowa w §</w:t>
      </w:r>
      <w:r w:rsidRPr="00EE263E">
        <w:rPr>
          <w:rFonts w:asciiTheme="majorHAnsi" w:hAnsiTheme="majorHAnsi" w:cstheme="majorHAnsi"/>
          <w:b/>
          <w:sz w:val="22"/>
          <w:szCs w:val="22"/>
        </w:rPr>
        <w:t xml:space="preserve"> </w:t>
      </w:r>
      <w:r w:rsidRPr="00EE263E">
        <w:rPr>
          <w:rFonts w:asciiTheme="majorHAnsi" w:hAnsiTheme="majorHAnsi" w:cstheme="majorHAnsi"/>
          <w:sz w:val="22"/>
          <w:szCs w:val="22"/>
        </w:rPr>
        <w:t>19 ust. 1 lit. c) – o), bądź odstąpienia od umowy przez Wykonawcę z przyczyn leżących po jego stronie w wysokości 15%  wynagrodzenia, o którym mowa w § 13 ust. 1;</w:t>
      </w:r>
    </w:p>
    <w:p w14:paraId="13105BB0" w14:textId="25A39631" w:rsidR="0077679C" w:rsidRPr="00EE263E" w:rsidRDefault="0077679C" w:rsidP="000D1C60">
      <w:pPr>
        <w:numPr>
          <w:ilvl w:val="1"/>
          <w:numId w:val="25"/>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nieterminowego przejęcia placu budowy, w całości lub części stosownie do § 6 ust. 2 lit. b) lub</w:t>
      </w:r>
      <w:r w:rsidR="002E6C3A" w:rsidRPr="00EE263E">
        <w:rPr>
          <w:rFonts w:asciiTheme="majorHAnsi" w:hAnsiTheme="majorHAnsi" w:cstheme="majorHAnsi"/>
          <w:sz w:val="22"/>
          <w:szCs w:val="22"/>
        </w:rPr>
        <w:t>/i</w:t>
      </w:r>
      <w:r w:rsidRPr="00EE263E">
        <w:rPr>
          <w:rFonts w:asciiTheme="majorHAnsi" w:hAnsiTheme="majorHAnsi" w:cstheme="majorHAnsi"/>
          <w:sz w:val="22"/>
          <w:szCs w:val="22"/>
        </w:rPr>
        <w:t xml:space="preserve"> zwłoki w przekazaniu dokumentów, o których mowa w § 8 ust. 1 Umowy</w:t>
      </w:r>
      <w:r w:rsidR="002E6C3A" w:rsidRPr="00EE263E">
        <w:rPr>
          <w:rFonts w:asciiTheme="majorHAnsi" w:hAnsiTheme="majorHAnsi" w:cstheme="majorHAnsi"/>
          <w:sz w:val="22"/>
          <w:szCs w:val="22"/>
        </w:rPr>
        <w:t xml:space="preserve"> lub/i</w:t>
      </w:r>
      <w:r w:rsidRPr="00EE263E">
        <w:rPr>
          <w:rFonts w:asciiTheme="majorHAnsi" w:hAnsiTheme="majorHAnsi" w:cstheme="majorHAnsi"/>
          <w:sz w:val="22"/>
          <w:szCs w:val="22"/>
        </w:rPr>
        <w:t xml:space="preserve"> zwłoki w przekazaniu przez Wykonawcę poprawionego harmonogramu rzeczowo-finansowego, o którym mowa w § 8 ust. </w:t>
      </w:r>
      <w:r w:rsidR="002E6C3A" w:rsidRPr="00EE263E">
        <w:rPr>
          <w:rFonts w:asciiTheme="majorHAnsi" w:hAnsiTheme="majorHAnsi" w:cstheme="majorHAnsi"/>
          <w:sz w:val="22"/>
          <w:szCs w:val="22"/>
        </w:rPr>
        <w:t xml:space="preserve">5 - </w:t>
      </w:r>
      <w:r w:rsidRPr="00EE263E">
        <w:rPr>
          <w:rFonts w:asciiTheme="majorHAnsi" w:hAnsiTheme="majorHAnsi" w:cstheme="majorHAnsi"/>
          <w:sz w:val="22"/>
          <w:szCs w:val="22"/>
        </w:rPr>
        <w:t xml:space="preserve"> w wysokości 0,5%  wynagrodzenia określonego w § 13 ust. 1, </w:t>
      </w:r>
      <w:r w:rsidR="00872629" w:rsidRPr="00EE263E">
        <w:rPr>
          <w:rFonts w:asciiTheme="majorHAnsi" w:hAnsiTheme="majorHAnsi" w:cstheme="majorHAnsi"/>
          <w:sz w:val="22"/>
          <w:szCs w:val="22"/>
        </w:rPr>
        <w:br/>
      </w:r>
      <w:r w:rsidRPr="00EE263E">
        <w:rPr>
          <w:rFonts w:asciiTheme="majorHAnsi" w:hAnsiTheme="majorHAnsi" w:cstheme="majorHAnsi"/>
          <w:sz w:val="22"/>
          <w:szCs w:val="22"/>
        </w:rPr>
        <w:t>za każdy dzień zwłoki, nie więcej niż 10% tego wynagrodzenia;</w:t>
      </w:r>
    </w:p>
    <w:p w14:paraId="759A3285" w14:textId="5137E8BF" w:rsidR="0077679C" w:rsidRPr="00EE263E" w:rsidRDefault="0077679C" w:rsidP="000D1C60">
      <w:pPr>
        <w:numPr>
          <w:ilvl w:val="1"/>
          <w:numId w:val="25"/>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nieterminowego przygotowania dokumentów wymaganych do zgłoszenia zakończenia robót</w:t>
      </w:r>
      <w:r w:rsidR="00E53519" w:rsidRPr="00EE263E">
        <w:rPr>
          <w:rFonts w:asciiTheme="majorHAnsi" w:hAnsiTheme="majorHAnsi" w:cstheme="majorHAnsi"/>
          <w:sz w:val="22"/>
          <w:szCs w:val="22"/>
        </w:rPr>
        <w:t xml:space="preserve"> - </w:t>
      </w:r>
      <w:r w:rsidRPr="00EE263E">
        <w:rPr>
          <w:rFonts w:asciiTheme="majorHAnsi" w:hAnsiTheme="majorHAnsi" w:cstheme="majorHAnsi"/>
          <w:sz w:val="22"/>
          <w:szCs w:val="22"/>
        </w:rPr>
        <w:t>w wysokości 0,4%  wynagrodzenia, o którym mowa w § 13 ust. 1, za każdy dzień zwłoki, nie więcej niż 5% tego wynagrodzenia;</w:t>
      </w:r>
    </w:p>
    <w:p w14:paraId="37911260" w14:textId="4318ED73" w:rsidR="0077679C" w:rsidRPr="00EE263E" w:rsidRDefault="0077679C" w:rsidP="000D1C60">
      <w:pPr>
        <w:numPr>
          <w:ilvl w:val="1"/>
          <w:numId w:val="25"/>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 xml:space="preserve">nieterminowego wykonania przedmiotu umowy w zakresie terminu określonego w § 4 ust. 1 </w:t>
      </w:r>
      <w:r w:rsidR="00E53519" w:rsidRPr="00EE263E">
        <w:rPr>
          <w:rFonts w:asciiTheme="majorHAnsi" w:hAnsiTheme="majorHAnsi" w:cstheme="majorHAnsi"/>
          <w:sz w:val="22"/>
          <w:szCs w:val="22"/>
        </w:rPr>
        <w:t xml:space="preserve">- </w:t>
      </w:r>
      <w:r w:rsidRPr="00EE263E">
        <w:rPr>
          <w:rFonts w:asciiTheme="majorHAnsi" w:hAnsiTheme="majorHAnsi" w:cstheme="majorHAnsi"/>
          <w:sz w:val="22"/>
          <w:szCs w:val="22"/>
        </w:rPr>
        <w:t>w wysokości 0,5%  wynagrodzenia, o którym mowa w § 13 ust. 1, za każdy dzień zwłoki, nie więcej niż 15% tego wynagrodzenia;</w:t>
      </w:r>
    </w:p>
    <w:p w14:paraId="537AC2AB" w14:textId="2A4966A4" w:rsidR="0077679C" w:rsidRPr="00EE263E" w:rsidRDefault="0077679C" w:rsidP="000D1C60">
      <w:pPr>
        <w:numPr>
          <w:ilvl w:val="1"/>
          <w:numId w:val="25"/>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nieterminowego usunięcia wad i usterek przedmiotu umowy stwierdzonych przy odbiorach częściowych lub odbiorze końcowym lub ujawnionych w okresie rękojmi lub gwarancji – w wysokości 0,</w:t>
      </w:r>
      <w:r w:rsidR="00D70E7F" w:rsidRPr="00EE263E">
        <w:rPr>
          <w:rFonts w:asciiTheme="majorHAnsi" w:hAnsiTheme="majorHAnsi" w:cstheme="majorHAnsi"/>
          <w:sz w:val="22"/>
          <w:szCs w:val="22"/>
        </w:rPr>
        <w:t>5</w:t>
      </w:r>
      <w:r w:rsidRPr="00EE263E">
        <w:rPr>
          <w:rFonts w:asciiTheme="majorHAnsi" w:hAnsiTheme="majorHAnsi" w:cstheme="majorHAnsi"/>
          <w:sz w:val="22"/>
          <w:szCs w:val="22"/>
        </w:rPr>
        <w:t>%  wynagrodzenia, o którym mowa w § 13 ust. 1  za każdy dzień zwłoki, licząc od dnia następnego po terminie wyznaczonym na usunięcie wad, nie więcej niż 15% tego wynagrodzenia;</w:t>
      </w:r>
    </w:p>
    <w:p w14:paraId="278AF323" w14:textId="77777777" w:rsidR="0077679C" w:rsidRPr="00EE263E" w:rsidRDefault="0077679C" w:rsidP="000D1C60">
      <w:pPr>
        <w:numPr>
          <w:ilvl w:val="1"/>
          <w:numId w:val="25"/>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 xml:space="preserve">zaistnienia wad, które nie nadają się do usunięcia i uniemożliwiają dokonanie zgłoszenia zakończenia robót do właściwego organu nadzoru budowlanego – w wysokości 10%  wynagrodzenia, którym mowa w § 13 ust. 1; </w:t>
      </w:r>
    </w:p>
    <w:p w14:paraId="189E5777" w14:textId="77777777" w:rsidR="0077679C" w:rsidRPr="00EE263E" w:rsidRDefault="0077679C" w:rsidP="000D1C60">
      <w:pPr>
        <w:numPr>
          <w:ilvl w:val="1"/>
          <w:numId w:val="25"/>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zaistnienia wad, które nadają się do usunięcia, a uniemożliwiają dokonanie zgłoszenia zakończenia robót do właściwego organu nadzoru budowlanego lub użytkowanie obiektu zgodnie z przeznaczeniem – w wysokości 15% wartości robót koniecznych do wykonania w celu usunięcia takich wad,</w:t>
      </w:r>
    </w:p>
    <w:p w14:paraId="0D8E2A3A" w14:textId="7FD1BB9D" w:rsidR="0077679C" w:rsidRPr="00EE263E" w:rsidRDefault="0077679C" w:rsidP="000D1C60">
      <w:pPr>
        <w:numPr>
          <w:ilvl w:val="1"/>
          <w:numId w:val="25"/>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lastRenderedPageBreak/>
        <w:t>wystąpienia sytuacji, o której mowa w § 3 ust. 4</w:t>
      </w:r>
      <w:r w:rsidR="00E53519" w:rsidRPr="00EE263E">
        <w:rPr>
          <w:rFonts w:asciiTheme="majorHAnsi" w:hAnsiTheme="majorHAnsi" w:cstheme="majorHAnsi"/>
          <w:sz w:val="22"/>
          <w:szCs w:val="22"/>
        </w:rPr>
        <w:t xml:space="preserve"> - </w:t>
      </w:r>
      <w:r w:rsidRPr="00EE263E">
        <w:rPr>
          <w:rFonts w:asciiTheme="majorHAnsi" w:hAnsiTheme="majorHAnsi" w:cstheme="majorHAnsi"/>
          <w:sz w:val="22"/>
          <w:szCs w:val="22"/>
        </w:rPr>
        <w:t xml:space="preserve"> w wysokości 0,5%  wynagrodzenia, o którym mowa w §13 ust. 1, za każdy dzień nieobecności w czasie realizacji robót budowlanych, nie więcej niż 5% tego wynagrodzenia;</w:t>
      </w:r>
    </w:p>
    <w:p w14:paraId="21F6BD2D" w14:textId="77777777" w:rsidR="0077679C" w:rsidRPr="00EE263E" w:rsidRDefault="0077679C" w:rsidP="000D1C60">
      <w:pPr>
        <w:numPr>
          <w:ilvl w:val="1"/>
          <w:numId w:val="25"/>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 xml:space="preserve">braku zapłaty wynagrodzenia należnego podwykonawcy lub dalszemu podwykonawcy – w wysokości 3%  wynagrodzenia, o którym mowa w § 13 ust.1, </w:t>
      </w:r>
      <w:bookmarkStart w:id="3" w:name="_Hlk132197723"/>
      <w:r w:rsidRPr="00EE263E">
        <w:rPr>
          <w:rFonts w:asciiTheme="majorHAnsi" w:hAnsiTheme="majorHAnsi" w:cstheme="majorHAnsi"/>
          <w:sz w:val="22"/>
          <w:szCs w:val="22"/>
        </w:rPr>
        <w:t xml:space="preserve">za każdy stwierdzony przypadek; </w:t>
      </w:r>
      <w:bookmarkEnd w:id="3"/>
    </w:p>
    <w:p w14:paraId="11C4337A" w14:textId="77777777" w:rsidR="0077679C" w:rsidRPr="00EE263E" w:rsidRDefault="0077679C" w:rsidP="000D1C60">
      <w:pPr>
        <w:numPr>
          <w:ilvl w:val="1"/>
          <w:numId w:val="25"/>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zwłoki w zapłacie wymagalnego wynagrodzenia należnego podwykonawcy lub dalszemu podwykonawcy -  w wysokości 0,3%  wynagrodzenia, o którym mowa w § 13 ust.1 , za każdy dzień zwłoki, nie więcej niż 10% tego wynagrodzenia;</w:t>
      </w:r>
    </w:p>
    <w:p w14:paraId="2EF797C7" w14:textId="77777777" w:rsidR="0077679C" w:rsidRPr="00EE263E" w:rsidRDefault="0077679C" w:rsidP="000D1C60">
      <w:pPr>
        <w:numPr>
          <w:ilvl w:val="1"/>
          <w:numId w:val="25"/>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nieprzedłożenia do zaakceptowania projektu umowy o podwykonawstwo na roboty budowlane, lub projektu jej zmiany, jak również nieprzedłożenia poświadczonej za zgodność z oryginałem kopii umowy o podwykonawstwo na roboty budowlane, usługi lub dostawy albo jej zmiany – w wysokości 2%  wynagrodzenia, o którym mowa w § 13 ust.1,  za każdy stwierdzony przypadek;</w:t>
      </w:r>
    </w:p>
    <w:p w14:paraId="6B867991" w14:textId="77777777" w:rsidR="0077679C" w:rsidRPr="00EE263E" w:rsidRDefault="0077679C" w:rsidP="000D1C60">
      <w:pPr>
        <w:numPr>
          <w:ilvl w:val="1"/>
          <w:numId w:val="25"/>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braku zmiany,  stosownie do § 12 ust. 5, umowy na podwykonawstwo, której przedmiotem są dostawy lub usługi w zakresie terminu zapłaty wynagrodzenia podwykonawcy – w wysokości 2%  wynagrodzenia, o którym mowa w § 13 ust. 1;</w:t>
      </w:r>
    </w:p>
    <w:p w14:paraId="20F2AC6F" w14:textId="0FC5A7C7" w:rsidR="0077679C" w:rsidRPr="00EE263E" w:rsidRDefault="0077679C" w:rsidP="000D1C60">
      <w:pPr>
        <w:numPr>
          <w:ilvl w:val="1"/>
          <w:numId w:val="25"/>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 xml:space="preserve">dopuszczenia do wykonywania robót budowlanych objętych przedmiotem Umowy innego podmiotu niż Wykonawca lub zaakceptowany przez Zamawiającego podwykonawca skierowany do ich wykonania zgodnie z zasadami określonymi Umową - w wysokości </w:t>
      </w:r>
      <w:r w:rsidR="00D70E7F" w:rsidRPr="00EE263E">
        <w:rPr>
          <w:rFonts w:asciiTheme="majorHAnsi" w:hAnsiTheme="majorHAnsi" w:cstheme="majorHAnsi"/>
          <w:sz w:val="22"/>
          <w:szCs w:val="22"/>
        </w:rPr>
        <w:t>2</w:t>
      </w:r>
      <w:r w:rsidRPr="00EE263E">
        <w:rPr>
          <w:rFonts w:asciiTheme="majorHAnsi" w:hAnsiTheme="majorHAnsi" w:cstheme="majorHAnsi"/>
          <w:sz w:val="22"/>
          <w:szCs w:val="22"/>
        </w:rPr>
        <w:t xml:space="preserve">%  wynagrodzenia, </w:t>
      </w:r>
      <w:r w:rsidR="00872629" w:rsidRPr="00EE263E">
        <w:rPr>
          <w:rFonts w:asciiTheme="majorHAnsi" w:hAnsiTheme="majorHAnsi" w:cstheme="majorHAnsi"/>
          <w:sz w:val="22"/>
          <w:szCs w:val="22"/>
        </w:rPr>
        <w:br/>
      </w:r>
      <w:r w:rsidRPr="00EE263E">
        <w:rPr>
          <w:rFonts w:asciiTheme="majorHAnsi" w:hAnsiTheme="majorHAnsi" w:cstheme="majorHAnsi"/>
          <w:sz w:val="22"/>
          <w:szCs w:val="22"/>
        </w:rPr>
        <w:t>o którym mowa w § 13 ust. 1;</w:t>
      </w:r>
    </w:p>
    <w:p w14:paraId="18CDE270" w14:textId="1B2B5364" w:rsidR="0077679C" w:rsidRPr="00EE263E" w:rsidRDefault="0077679C" w:rsidP="000D1C60">
      <w:pPr>
        <w:numPr>
          <w:ilvl w:val="1"/>
          <w:numId w:val="25"/>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 xml:space="preserve">nieterminowej dostawy materiałów i urządzeń </w:t>
      </w:r>
      <w:r w:rsidR="00E53519" w:rsidRPr="00EE263E">
        <w:rPr>
          <w:rFonts w:asciiTheme="majorHAnsi" w:hAnsiTheme="majorHAnsi" w:cstheme="majorHAnsi"/>
          <w:sz w:val="22"/>
          <w:szCs w:val="22"/>
        </w:rPr>
        <w:t xml:space="preserve">- </w:t>
      </w:r>
      <w:r w:rsidRPr="00EE263E">
        <w:rPr>
          <w:rFonts w:asciiTheme="majorHAnsi" w:hAnsiTheme="majorHAnsi" w:cstheme="majorHAnsi"/>
          <w:sz w:val="22"/>
          <w:szCs w:val="22"/>
        </w:rPr>
        <w:t>w wysokości 0,5% wartości zamówienia za każdy dzień zwłoki w stosunku do terminu określonego w § 7 ust. 2, nie więcej niż 15% tej wartości;</w:t>
      </w:r>
    </w:p>
    <w:p w14:paraId="2D749A70" w14:textId="6C991A78" w:rsidR="0077679C" w:rsidRPr="00EE263E" w:rsidRDefault="0077679C" w:rsidP="000D1C60">
      <w:pPr>
        <w:numPr>
          <w:ilvl w:val="1"/>
          <w:numId w:val="25"/>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nieprzedłożenia przez Wykonawcę Zamawiającemu nowego zabezpieczenia należytego wykonania umowy</w:t>
      </w:r>
      <w:r w:rsidR="00E53519" w:rsidRPr="00EE263E">
        <w:rPr>
          <w:rFonts w:asciiTheme="majorHAnsi" w:hAnsiTheme="majorHAnsi" w:cstheme="majorHAnsi"/>
          <w:sz w:val="22"/>
          <w:szCs w:val="22"/>
        </w:rPr>
        <w:t xml:space="preserve"> - </w:t>
      </w:r>
      <w:r w:rsidRPr="00EE263E">
        <w:rPr>
          <w:rFonts w:asciiTheme="majorHAnsi" w:hAnsiTheme="majorHAnsi" w:cstheme="majorHAnsi"/>
          <w:sz w:val="22"/>
          <w:szCs w:val="22"/>
        </w:rPr>
        <w:t>w wysokości 0,2% wynagrodzenia, o którym mowa w § 13 ust. 1 za każdy dzień zwłoki, licząc od dnia przekroczenia terminu określonego w § 18 ust. 11, nie więcej niż 15% tego wynagrodzenia;</w:t>
      </w:r>
    </w:p>
    <w:p w14:paraId="6D55738E" w14:textId="402D2768" w:rsidR="0077679C" w:rsidRPr="00EE263E" w:rsidRDefault="0077679C" w:rsidP="000D1C60">
      <w:pPr>
        <w:numPr>
          <w:ilvl w:val="1"/>
          <w:numId w:val="25"/>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 xml:space="preserve">opóźnienia w przedłożeniu Zamawiającemu wykazu osób, o którym mowa w § 2 ust. 5 lit. b) </w:t>
      </w:r>
      <w:r w:rsidR="00E53519" w:rsidRPr="00EE263E">
        <w:rPr>
          <w:rFonts w:asciiTheme="majorHAnsi" w:hAnsiTheme="majorHAnsi" w:cstheme="majorHAnsi"/>
          <w:sz w:val="22"/>
          <w:szCs w:val="22"/>
        </w:rPr>
        <w:t xml:space="preserve">- </w:t>
      </w:r>
      <w:r w:rsidRPr="00EE263E">
        <w:rPr>
          <w:rFonts w:asciiTheme="majorHAnsi" w:hAnsiTheme="majorHAnsi" w:cstheme="majorHAnsi"/>
          <w:sz w:val="22"/>
          <w:szCs w:val="22"/>
        </w:rPr>
        <w:t>w wysokości 0,5% wynagrodzenia, o którym mowa w § 13 ust. 1 za każdy dzień zwłoki, nie więcej niż 5% tego wynagrodzenia;</w:t>
      </w:r>
    </w:p>
    <w:p w14:paraId="023F099F" w14:textId="77777777" w:rsidR="0077679C" w:rsidRPr="00EE263E" w:rsidRDefault="0077679C" w:rsidP="000D1C60">
      <w:pPr>
        <w:numPr>
          <w:ilvl w:val="1"/>
          <w:numId w:val="25"/>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 xml:space="preserve">niespełnienia przez Wykonawcę lub Podwykonawcę wymogu zatrudnienia na podstawie umowy o pracę osób wykonujących czynności wskazane w § 2 ust. 5 lit. a) - w wysokości 500 zł za każdy stwierdzony przypadek, </w:t>
      </w:r>
    </w:p>
    <w:p w14:paraId="4760D621" w14:textId="4BD395F1" w:rsidR="0077679C" w:rsidRPr="00EE263E" w:rsidRDefault="0077679C" w:rsidP="000D1C60">
      <w:pPr>
        <w:numPr>
          <w:ilvl w:val="1"/>
          <w:numId w:val="25"/>
        </w:numPr>
        <w:suppressAutoHyphens/>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nieterminowej realizacji obowiązku w zakresie wykonania i ustawienia 1 sztuki tablicy informacyjnej bądź jej wymiany zgodnie z § 4 ust. 2</w:t>
      </w:r>
      <w:r w:rsidR="00E53519" w:rsidRPr="00EE263E">
        <w:rPr>
          <w:rFonts w:asciiTheme="majorHAnsi" w:hAnsiTheme="majorHAnsi" w:cstheme="majorHAnsi"/>
          <w:sz w:val="22"/>
          <w:szCs w:val="22"/>
        </w:rPr>
        <w:t xml:space="preserve"> - </w:t>
      </w:r>
      <w:r w:rsidRPr="00EE263E">
        <w:rPr>
          <w:rFonts w:asciiTheme="majorHAnsi" w:hAnsiTheme="majorHAnsi" w:cstheme="majorHAnsi"/>
          <w:sz w:val="22"/>
          <w:szCs w:val="22"/>
        </w:rPr>
        <w:t>w wysokości 0,</w:t>
      </w:r>
      <w:r w:rsidR="00D70E7F" w:rsidRPr="00EE263E">
        <w:rPr>
          <w:rFonts w:asciiTheme="majorHAnsi" w:hAnsiTheme="majorHAnsi" w:cstheme="majorHAnsi"/>
          <w:sz w:val="22"/>
          <w:szCs w:val="22"/>
        </w:rPr>
        <w:t>2</w:t>
      </w:r>
      <w:r w:rsidRPr="00EE263E">
        <w:rPr>
          <w:rFonts w:asciiTheme="majorHAnsi" w:hAnsiTheme="majorHAnsi" w:cstheme="majorHAnsi"/>
          <w:sz w:val="22"/>
          <w:szCs w:val="22"/>
        </w:rPr>
        <w:t xml:space="preserve"> %  wynagrodzenia, o którym mowa w § 13 ust. 1 za każdy dzień zwłoki nie więcej niż 7% tego wynagrodzenia.</w:t>
      </w:r>
    </w:p>
    <w:p w14:paraId="690380C3" w14:textId="77777777" w:rsidR="0077679C" w:rsidRPr="00EE263E" w:rsidRDefault="0077679C" w:rsidP="000D1C60">
      <w:pPr>
        <w:numPr>
          <w:ilvl w:val="0"/>
          <w:numId w:val="25"/>
        </w:numPr>
        <w:suppressAutoHyphens/>
        <w:spacing w:line="276" w:lineRule="auto"/>
        <w:ind w:left="284" w:hanging="284"/>
        <w:jc w:val="both"/>
        <w:rPr>
          <w:rFonts w:asciiTheme="majorHAnsi" w:hAnsiTheme="majorHAnsi" w:cstheme="majorHAnsi"/>
          <w:sz w:val="22"/>
          <w:szCs w:val="22"/>
        </w:rPr>
      </w:pPr>
      <w:r w:rsidRPr="00EE263E">
        <w:rPr>
          <w:rFonts w:asciiTheme="majorHAnsi" w:hAnsiTheme="majorHAnsi" w:cstheme="majorHAnsi"/>
          <w:sz w:val="22"/>
          <w:szCs w:val="22"/>
        </w:rPr>
        <w:t>Łączna maksymalna wysokość kar umownych naliczonych na podstawie niniejszej Umowy nie może przekroczyć 30% wynagrodzenia, o którym mowa w § 13 ust. 1 Umowy.</w:t>
      </w:r>
    </w:p>
    <w:p w14:paraId="466FA257" w14:textId="2CC225D5" w:rsidR="0077679C" w:rsidRPr="00EE263E" w:rsidRDefault="0077679C" w:rsidP="000D1C60">
      <w:pPr>
        <w:numPr>
          <w:ilvl w:val="0"/>
          <w:numId w:val="25"/>
        </w:numPr>
        <w:suppressAutoHyphens/>
        <w:spacing w:line="276" w:lineRule="auto"/>
        <w:ind w:left="284" w:hanging="284"/>
        <w:jc w:val="both"/>
        <w:rPr>
          <w:rFonts w:asciiTheme="majorHAnsi" w:hAnsiTheme="majorHAnsi" w:cstheme="majorHAnsi"/>
          <w:sz w:val="22"/>
          <w:szCs w:val="22"/>
        </w:rPr>
      </w:pPr>
      <w:r w:rsidRPr="00EE263E">
        <w:rPr>
          <w:rFonts w:asciiTheme="majorHAnsi" w:hAnsiTheme="majorHAnsi" w:cstheme="majorHAnsi"/>
          <w:sz w:val="22"/>
          <w:szCs w:val="22"/>
        </w:rPr>
        <w:t>Zamawiający ma prawo do potrącenia kar umownych lub innych zobowiązań finansowych Wykonawcy wobec Zamawiającego z faktury przedłożonej do zapłaty przez Wykonawcę oraz </w:t>
      </w:r>
      <w:r w:rsidR="00872629" w:rsidRPr="00EE263E">
        <w:rPr>
          <w:rFonts w:asciiTheme="majorHAnsi" w:hAnsiTheme="majorHAnsi" w:cstheme="majorHAnsi"/>
          <w:sz w:val="22"/>
          <w:szCs w:val="22"/>
        </w:rPr>
        <w:br/>
      </w:r>
      <w:r w:rsidRPr="00EE263E">
        <w:rPr>
          <w:rFonts w:asciiTheme="majorHAnsi" w:hAnsiTheme="majorHAnsi" w:cstheme="majorHAnsi"/>
          <w:sz w:val="22"/>
          <w:szCs w:val="22"/>
        </w:rPr>
        <w:t>z zabezpieczenia należytego wykonania przedmiotu umowy, o którym mowa w § 17, po uprzednim powiadomieniu Wykonawcy na piśmie o potrąceniu i jego wysokości. Jeśli kwota uzyskana z faktury przedłożonej do zapłaty przez Wykonawcę oraz z zabezpieczenia należytego wykonania umowy nie zabezpieczy roszczeń Zamawiającego w całości, Zamawiający będzie uprawniony do dochodzenia pozostałej części od Wykonawcy.</w:t>
      </w:r>
    </w:p>
    <w:p w14:paraId="43B3B3DB" w14:textId="77777777" w:rsidR="0077679C" w:rsidRPr="00EE263E" w:rsidRDefault="0077679C" w:rsidP="000D1C60">
      <w:pPr>
        <w:numPr>
          <w:ilvl w:val="0"/>
          <w:numId w:val="25"/>
        </w:numPr>
        <w:suppressAutoHyphens/>
        <w:spacing w:line="276" w:lineRule="auto"/>
        <w:ind w:left="284" w:hanging="284"/>
        <w:jc w:val="both"/>
        <w:rPr>
          <w:rFonts w:asciiTheme="majorHAnsi" w:hAnsiTheme="majorHAnsi" w:cstheme="majorHAnsi"/>
          <w:sz w:val="22"/>
          <w:szCs w:val="22"/>
        </w:rPr>
      </w:pPr>
      <w:r w:rsidRPr="00EE263E">
        <w:rPr>
          <w:rFonts w:asciiTheme="majorHAnsi" w:hAnsiTheme="majorHAnsi" w:cstheme="majorHAnsi"/>
          <w:sz w:val="22"/>
          <w:szCs w:val="22"/>
        </w:rPr>
        <w:t xml:space="preserve">Jeżeli kara umowna z któregokolwiek tytułu wymienionego w ust. 1 nie pokrywa poniesionej szkody, Zamawiający może dochodzić odszkodowania uzupełniającego, na zasadach ogólnych określonych przepisami Kodeksu cywilnego. </w:t>
      </w:r>
    </w:p>
    <w:p w14:paraId="6007A0A3" w14:textId="77777777" w:rsidR="0077679C" w:rsidRPr="00EE263E" w:rsidRDefault="0077679C" w:rsidP="000D1C60">
      <w:pPr>
        <w:numPr>
          <w:ilvl w:val="0"/>
          <w:numId w:val="25"/>
        </w:numPr>
        <w:suppressAutoHyphens/>
        <w:spacing w:line="276" w:lineRule="auto"/>
        <w:ind w:left="284" w:hanging="284"/>
        <w:jc w:val="both"/>
        <w:rPr>
          <w:rFonts w:asciiTheme="majorHAnsi" w:hAnsiTheme="majorHAnsi" w:cstheme="majorHAnsi"/>
          <w:sz w:val="22"/>
          <w:szCs w:val="22"/>
        </w:rPr>
      </w:pPr>
      <w:r w:rsidRPr="00EE263E">
        <w:rPr>
          <w:rFonts w:asciiTheme="majorHAnsi" w:hAnsiTheme="majorHAnsi" w:cstheme="majorHAnsi"/>
          <w:sz w:val="22"/>
          <w:szCs w:val="22"/>
        </w:rPr>
        <w:lastRenderedPageBreak/>
        <w:t>Kara umowna z tytułu zwłoki przysługuje za każdy rozpoczęty dzień zwłoki i jest wymagalna od dnia następnego po upływie terminu jej zapłaty.</w:t>
      </w:r>
    </w:p>
    <w:p w14:paraId="1FAA8361" w14:textId="77777777" w:rsidR="0077679C" w:rsidRPr="00EE263E" w:rsidRDefault="0077679C" w:rsidP="000D1C60">
      <w:pPr>
        <w:numPr>
          <w:ilvl w:val="0"/>
          <w:numId w:val="25"/>
        </w:numPr>
        <w:suppressAutoHyphens/>
        <w:spacing w:line="276" w:lineRule="auto"/>
        <w:ind w:left="284" w:hanging="284"/>
        <w:jc w:val="both"/>
        <w:rPr>
          <w:rFonts w:asciiTheme="majorHAnsi" w:hAnsiTheme="majorHAnsi" w:cstheme="majorHAnsi"/>
          <w:sz w:val="22"/>
          <w:szCs w:val="22"/>
        </w:rPr>
      </w:pPr>
      <w:r w:rsidRPr="00EE263E">
        <w:rPr>
          <w:rFonts w:asciiTheme="majorHAnsi" w:hAnsiTheme="majorHAnsi" w:cstheme="majorHAnsi"/>
          <w:sz w:val="22"/>
          <w:szCs w:val="22"/>
        </w:rPr>
        <w:t>Termin zapłaty kary umownej wynosi 14 dni od dnia doręczenia Wykonawcy wezwania do zapłaty. W razie opóźnienia z zapłatą kary umownej Zamawiający może żądać odsetek ustawowych za opóźnienie za każdy dzień opóźnienia.</w:t>
      </w:r>
    </w:p>
    <w:p w14:paraId="7E1F2789" w14:textId="546286BB" w:rsidR="0077679C" w:rsidRPr="00EE263E" w:rsidRDefault="0077679C" w:rsidP="0077679C">
      <w:pPr>
        <w:numPr>
          <w:ilvl w:val="0"/>
          <w:numId w:val="25"/>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Zapłata kary przez Wykonawcę lub potrącenie przez Zamawiającego kwoty kary z płatności należnej Wykonawcy nie zwalnia Wykonawcy z obowiązku ukończenia robót lub jakichkolwiek innych  obowiązków i zobowiązań wynikających z Umowy.</w:t>
      </w:r>
    </w:p>
    <w:p w14:paraId="77E28EA7" w14:textId="77777777" w:rsidR="00872629" w:rsidRPr="00EE263E" w:rsidRDefault="00872629" w:rsidP="0077679C">
      <w:pPr>
        <w:tabs>
          <w:tab w:val="left" w:pos="360"/>
        </w:tabs>
        <w:spacing w:line="276" w:lineRule="auto"/>
        <w:jc w:val="center"/>
        <w:rPr>
          <w:rFonts w:asciiTheme="majorHAnsi" w:hAnsiTheme="majorHAnsi" w:cstheme="majorHAnsi"/>
          <w:b/>
          <w:i/>
          <w:sz w:val="22"/>
          <w:szCs w:val="22"/>
        </w:rPr>
      </w:pPr>
    </w:p>
    <w:p w14:paraId="0C3C9B99" w14:textId="5E8F72A4" w:rsidR="0077679C" w:rsidRPr="00EE263E" w:rsidRDefault="00F65F33" w:rsidP="0077679C">
      <w:pPr>
        <w:tabs>
          <w:tab w:val="left" w:pos="360"/>
        </w:tabs>
        <w:spacing w:line="276" w:lineRule="auto"/>
        <w:jc w:val="center"/>
        <w:rPr>
          <w:rFonts w:asciiTheme="majorHAnsi" w:hAnsiTheme="majorHAnsi" w:cstheme="majorHAnsi"/>
          <w:sz w:val="22"/>
          <w:szCs w:val="22"/>
        </w:rPr>
      </w:pPr>
      <w:r w:rsidRPr="00EE263E">
        <w:rPr>
          <w:rFonts w:asciiTheme="majorHAnsi" w:hAnsiTheme="majorHAnsi" w:cstheme="majorHAnsi"/>
          <w:b/>
          <w:i/>
          <w:sz w:val="22"/>
          <w:szCs w:val="22"/>
        </w:rPr>
        <w:t xml:space="preserve">                                                                                  </w:t>
      </w:r>
      <w:r w:rsidR="0077679C" w:rsidRPr="00EE263E">
        <w:rPr>
          <w:rFonts w:asciiTheme="majorHAnsi" w:hAnsiTheme="majorHAnsi" w:cstheme="majorHAnsi"/>
          <w:b/>
          <w:i/>
          <w:sz w:val="22"/>
          <w:szCs w:val="22"/>
        </w:rPr>
        <w:t>§ 16</w:t>
      </w:r>
    </w:p>
    <w:p w14:paraId="0C29F48F" w14:textId="77777777" w:rsidR="0077679C" w:rsidRPr="00EE263E" w:rsidRDefault="0077679C" w:rsidP="0077679C">
      <w:pPr>
        <w:tabs>
          <w:tab w:val="left" w:pos="360"/>
        </w:tabs>
        <w:spacing w:line="276" w:lineRule="auto"/>
        <w:jc w:val="center"/>
        <w:rPr>
          <w:rFonts w:asciiTheme="majorHAnsi" w:hAnsiTheme="majorHAnsi" w:cstheme="majorHAnsi"/>
          <w:sz w:val="22"/>
          <w:szCs w:val="22"/>
        </w:rPr>
      </w:pPr>
      <w:r w:rsidRPr="00EE263E">
        <w:rPr>
          <w:rFonts w:asciiTheme="majorHAnsi" w:hAnsiTheme="majorHAnsi" w:cstheme="majorHAnsi"/>
          <w:b/>
          <w:i/>
          <w:sz w:val="22"/>
          <w:szCs w:val="22"/>
        </w:rPr>
        <w:t>GWARANCJE I RĘKOJMIE</w:t>
      </w:r>
    </w:p>
    <w:p w14:paraId="4097B95D" w14:textId="77777777" w:rsidR="0077679C" w:rsidRPr="00EE263E" w:rsidRDefault="0077679C" w:rsidP="000D1C60">
      <w:pPr>
        <w:pStyle w:val="Tekstpodstawowy"/>
        <w:numPr>
          <w:ilvl w:val="0"/>
          <w:numId w:val="16"/>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Wykonawca udziela Zamawiającemu gwarancji na wykonanie przedmiotu umowy na okres </w:t>
      </w:r>
      <w:r w:rsidRPr="00EE263E">
        <w:rPr>
          <w:rFonts w:asciiTheme="majorHAnsi" w:hAnsiTheme="majorHAnsi" w:cstheme="majorHAnsi"/>
          <w:b/>
          <w:sz w:val="22"/>
          <w:szCs w:val="22"/>
        </w:rPr>
        <w:t>…………..</w:t>
      </w:r>
      <w:r w:rsidRPr="00EE263E">
        <w:rPr>
          <w:rFonts w:asciiTheme="majorHAnsi" w:hAnsiTheme="majorHAnsi" w:cstheme="majorHAnsi"/>
          <w:sz w:val="22"/>
          <w:szCs w:val="22"/>
        </w:rPr>
        <w:t>, licząc</w:t>
      </w:r>
      <w:r w:rsidRPr="00EE263E">
        <w:rPr>
          <w:rFonts w:asciiTheme="majorHAnsi" w:hAnsiTheme="majorHAnsi" w:cstheme="majorHAnsi"/>
          <w:b/>
          <w:sz w:val="22"/>
          <w:szCs w:val="22"/>
        </w:rPr>
        <w:t xml:space="preserve"> </w:t>
      </w:r>
      <w:r w:rsidRPr="00EE263E">
        <w:rPr>
          <w:rFonts w:asciiTheme="majorHAnsi" w:hAnsiTheme="majorHAnsi" w:cstheme="majorHAnsi"/>
          <w:sz w:val="22"/>
          <w:szCs w:val="22"/>
        </w:rPr>
        <w:t>od daty podpisania protokołu odbioru końcowego.</w:t>
      </w:r>
    </w:p>
    <w:p w14:paraId="17AEED18" w14:textId="49879F1E" w:rsidR="0077679C" w:rsidRPr="00EE263E" w:rsidRDefault="0077679C" w:rsidP="000D1C60">
      <w:pPr>
        <w:pStyle w:val="Tekstpodstawowy"/>
        <w:numPr>
          <w:ilvl w:val="0"/>
          <w:numId w:val="16"/>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Wykonawca udziela Zamawiającemu rękojmi za wady przedmiotu Umowy na zasadach określonych w KC. Okres rękojmi za wady jest równy okresowi gwarancji, o którym mowa w ust. 1, </w:t>
      </w:r>
      <w:r w:rsidR="00872629" w:rsidRPr="00EE263E">
        <w:rPr>
          <w:rFonts w:asciiTheme="majorHAnsi" w:hAnsiTheme="majorHAnsi" w:cstheme="majorHAnsi"/>
          <w:sz w:val="22"/>
          <w:szCs w:val="22"/>
        </w:rPr>
        <w:br/>
      </w:r>
      <w:r w:rsidRPr="00EE263E">
        <w:rPr>
          <w:rFonts w:asciiTheme="majorHAnsi" w:hAnsiTheme="majorHAnsi" w:cstheme="majorHAnsi"/>
          <w:sz w:val="22"/>
          <w:szCs w:val="22"/>
        </w:rPr>
        <w:t>z zastrzeżeniem ust. 3.</w:t>
      </w:r>
    </w:p>
    <w:p w14:paraId="2CCA7010" w14:textId="77777777" w:rsidR="0077679C" w:rsidRPr="00EE263E" w:rsidRDefault="0077679C" w:rsidP="000D1C60">
      <w:pPr>
        <w:pStyle w:val="Tekstpodstawowy"/>
        <w:numPr>
          <w:ilvl w:val="0"/>
          <w:numId w:val="16"/>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Okres rękojmi za wady nie może być krótszy niż okres rękojmi za wady określony w przepisach KC. Jeśli okres rękojmi udzielonej przez Wykonawcę jest krótszy, ulega odpowiedniemu wydłużeniu na okres określony w przepisach KC. </w:t>
      </w:r>
    </w:p>
    <w:p w14:paraId="671A39DF" w14:textId="72F024E0" w:rsidR="003A3767" w:rsidRPr="00EE263E" w:rsidRDefault="0077679C" w:rsidP="003A3767">
      <w:pPr>
        <w:pStyle w:val="Tekstpodstawowy"/>
        <w:numPr>
          <w:ilvl w:val="0"/>
          <w:numId w:val="16"/>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Zamawiający może wykonywać uprawnienia z tytułu rękojmi niezależnie od uprawnień wynikających z gwarancji. Wykonanie uprawnień z gwarancji nie wpływa na odpowiedzialność Wykonawcy z tytułu rękojmi, jednakże w razie wykonywania przez Zamawiającego uprawnień </w:t>
      </w:r>
      <w:r w:rsidR="00872629" w:rsidRPr="00EE263E">
        <w:rPr>
          <w:rFonts w:asciiTheme="majorHAnsi" w:hAnsiTheme="majorHAnsi" w:cstheme="majorHAnsi"/>
          <w:sz w:val="22"/>
          <w:szCs w:val="22"/>
        </w:rPr>
        <w:br/>
      </w:r>
      <w:r w:rsidRPr="00EE263E">
        <w:rPr>
          <w:rFonts w:asciiTheme="majorHAnsi" w:hAnsiTheme="majorHAnsi" w:cstheme="majorHAnsi"/>
          <w:sz w:val="22"/>
          <w:szCs w:val="22"/>
        </w:rPr>
        <w:t>z gwarancji bieg terminu do wykonania uprawnień z tytułu rękojmi ulega zawieszeniu z dniem zawiadomienia Wykonawcy o wadzie. Termin ten biegnie dalej od dnia odmowy wykonania obowiązków z gwarancji albo bezskutecznego upływu czasu na ich wykonanie.</w:t>
      </w:r>
    </w:p>
    <w:p w14:paraId="5DA3E547" w14:textId="5866FA18" w:rsidR="0077679C" w:rsidRPr="00EE263E" w:rsidRDefault="0077679C" w:rsidP="003A3767">
      <w:pPr>
        <w:pStyle w:val="Tekstpodstawowy"/>
        <w:numPr>
          <w:ilvl w:val="0"/>
          <w:numId w:val="16"/>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iCs/>
          <w:sz w:val="22"/>
          <w:szCs w:val="22"/>
        </w:rPr>
        <w:t xml:space="preserve">W okresie gwarancji i rękojmi Wykonawca przejmuje na siebie wszelkie obowiązki związane z ujawnionymi usterkami zabudowanych urządzeń, instalacji i wyposażenia spowodowane wadliwymi częściami </w:t>
      </w:r>
      <w:r w:rsidR="003A3767" w:rsidRPr="00EE263E">
        <w:rPr>
          <w:rFonts w:asciiTheme="majorHAnsi" w:hAnsiTheme="majorHAnsi" w:cstheme="majorHAnsi"/>
          <w:iCs/>
          <w:sz w:val="22"/>
          <w:szCs w:val="22"/>
        </w:rPr>
        <w:t xml:space="preserve">niewłaściwym montażem lub defektami produkcyjnymi. W okresie gwarancji Wykonawca przejmuje na siebie również wszelkie obowiązki związane z ujawnionymi usterkami wbudowanych urządzeń wynikającymi z braku/ lub nieregularnego ich serwisowania i konserwacji zgodnie z § 17 Umowy. </w:t>
      </w:r>
    </w:p>
    <w:p w14:paraId="739FB320" w14:textId="77777777" w:rsidR="0077679C" w:rsidRPr="00EE263E" w:rsidRDefault="0077679C" w:rsidP="000D1C60">
      <w:pPr>
        <w:pStyle w:val="Tekstpodstawowy"/>
        <w:numPr>
          <w:ilvl w:val="0"/>
          <w:numId w:val="16"/>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W okresie rękojmi i gwarancji Wykonawca zobowiązany jest do pisemnego zawiadomienia Zamawiającego w terminie 7 dni o:</w:t>
      </w:r>
    </w:p>
    <w:p w14:paraId="50A7C6C3" w14:textId="77777777" w:rsidR="0077679C" w:rsidRPr="00EE263E" w:rsidRDefault="0077679C" w:rsidP="000D1C60">
      <w:pPr>
        <w:pStyle w:val="Tekstpodstawowy"/>
        <w:numPr>
          <w:ilvl w:val="1"/>
          <w:numId w:val="16"/>
        </w:numPr>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zmianie siedziby lub nazwy Wykonawcy,</w:t>
      </w:r>
    </w:p>
    <w:p w14:paraId="4F8115A8" w14:textId="77777777" w:rsidR="0077679C" w:rsidRPr="00EE263E" w:rsidRDefault="0077679C" w:rsidP="000D1C60">
      <w:pPr>
        <w:pStyle w:val="Tekstpodstawowy"/>
        <w:numPr>
          <w:ilvl w:val="1"/>
          <w:numId w:val="16"/>
        </w:numPr>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zmianie osób reprezentujących Wykonawcę,</w:t>
      </w:r>
    </w:p>
    <w:p w14:paraId="2628C0AC" w14:textId="77777777" w:rsidR="0077679C" w:rsidRPr="00EE263E" w:rsidRDefault="0077679C" w:rsidP="000D1C60">
      <w:pPr>
        <w:pStyle w:val="Tekstpodstawowy"/>
        <w:numPr>
          <w:ilvl w:val="1"/>
          <w:numId w:val="16"/>
        </w:numPr>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złożeniu wniosku o ogłoszenie upadłości,</w:t>
      </w:r>
    </w:p>
    <w:p w14:paraId="04745CE1" w14:textId="77777777" w:rsidR="0077679C" w:rsidRPr="00EE263E" w:rsidRDefault="0077679C" w:rsidP="000D1C60">
      <w:pPr>
        <w:pStyle w:val="Tekstpodstawowy"/>
        <w:numPr>
          <w:ilvl w:val="1"/>
          <w:numId w:val="16"/>
        </w:numPr>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 xml:space="preserve"> wszczęciu postępowania upadłościowego,</w:t>
      </w:r>
    </w:p>
    <w:p w14:paraId="7F1BE7C5" w14:textId="77777777" w:rsidR="0077679C" w:rsidRPr="00EE263E" w:rsidRDefault="0077679C" w:rsidP="000D1C60">
      <w:pPr>
        <w:pStyle w:val="Tekstpodstawowy"/>
        <w:numPr>
          <w:ilvl w:val="1"/>
          <w:numId w:val="16"/>
        </w:numPr>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ogłoszeniu swojej likwidacji,</w:t>
      </w:r>
    </w:p>
    <w:p w14:paraId="6C976E12" w14:textId="77777777" w:rsidR="0077679C" w:rsidRPr="00EE263E" w:rsidRDefault="0077679C" w:rsidP="000D1C60">
      <w:pPr>
        <w:pStyle w:val="Tekstpodstawowy"/>
        <w:numPr>
          <w:ilvl w:val="1"/>
          <w:numId w:val="16"/>
        </w:numPr>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zawieszeniu działalności.</w:t>
      </w:r>
    </w:p>
    <w:p w14:paraId="08668BF9" w14:textId="77777777" w:rsidR="0077679C" w:rsidRPr="00EE263E" w:rsidRDefault="0077679C" w:rsidP="000D1C60">
      <w:pPr>
        <w:pStyle w:val="Tekstpodstawowy"/>
        <w:numPr>
          <w:ilvl w:val="0"/>
          <w:numId w:val="16"/>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Zamawiający powiadomi pisemnie Wykonawcę o terminie przeprowadzenia przeglądów gwarancyjnych w okresie gwarancji i rękojmi.</w:t>
      </w:r>
    </w:p>
    <w:p w14:paraId="6114846E" w14:textId="77777777" w:rsidR="0077679C" w:rsidRPr="00EE263E" w:rsidRDefault="0077679C" w:rsidP="000D1C60">
      <w:pPr>
        <w:pStyle w:val="Tekstpodstawowy"/>
        <w:numPr>
          <w:ilvl w:val="0"/>
          <w:numId w:val="16"/>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Przeglądy gwarancyjne będą polegały na ocenie trwałości zadania i potwierdzone będą protokołem.</w:t>
      </w:r>
    </w:p>
    <w:p w14:paraId="6B2959E8" w14:textId="01C3A38F" w:rsidR="0077679C" w:rsidRPr="00EE263E" w:rsidRDefault="0077679C" w:rsidP="000D1C60">
      <w:pPr>
        <w:pStyle w:val="Tekstpodstawowy"/>
        <w:numPr>
          <w:ilvl w:val="0"/>
          <w:numId w:val="16"/>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Jeżeli w okresie rękojmi i gwarancji zostaną stwierdzone wady lub usterki, to Wykonawca jest zobowiązany do ich usunięcia w terminie wskazanym przez Zamawiającego, z zastrzeżeniem </w:t>
      </w:r>
      <w:r w:rsidR="00872629" w:rsidRPr="00EE263E">
        <w:rPr>
          <w:rFonts w:asciiTheme="majorHAnsi" w:hAnsiTheme="majorHAnsi" w:cstheme="majorHAnsi"/>
          <w:sz w:val="22"/>
          <w:szCs w:val="22"/>
        </w:rPr>
        <w:br/>
      </w:r>
      <w:r w:rsidRPr="00EE263E">
        <w:rPr>
          <w:rFonts w:asciiTheme="majorHAnsi" w:hAnsiTheme="majorHAnsi" w:cstheme="majorHAnsi"/>
          <w:sz w:val="22"/>
          <w:szCs w:val="22"/>
        </w:rPr>
        <w:t>§ 15 ust. 1 lit. e).</w:t>
      </w:r>
    </w:p>
    <w:p w14:paraId="2C6B1357" w14:textId="2C6266F7" w:rsidR="0077679C" w:rsidRPr="00EE263E" w:rsidRDefault="0077679C" w:rsidP="000D1C60">
      <w:pPr>
        <w:pStyle w:val="Tekstpodstawowy"/>
        <w:numPr>
          <w:ilvl w:val="0"/>
          <w:numId w:val="16"/>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lastRenderedPageBreak/>
        <w:t xml:space="preserve">Odpowiedzialność Wykonawcy za wady obejmuje zarówno wady przedmiotu umowy, które ujawniły się po dacie podpisania protokołu odbioru końcowego, </w:t>
      </w:r>
      <w:r w:rsidR="00E53519" w:rsidRPr="00EE263E">
        <w:rPr>
          <w:rFonts w:asciiTheme="majorHAnsi" w:hAnsiTheme="majorHAnsi" w:cstheme="majorHAnsi"/>
          <w:sz w:val="22"/>
          <w:szCs w:val="22"/>
        </w:rPr>
        <w:t>a</w:t>
      </w:r>
      <w:r w:rsidRPr="00EE263E">
        <w:rPr>
          <w:rFonts w:asciiTheme="majorHAnsi" w:hAnsiTheme="majorHAnsi" w:cstheme="majorHAnsi"/>
          <w:sz w:val="22"/>
          <w:szCs w:val="22"/>
        </w:rPr>
        <w:t xml:space="preserve"> powstały przed tą datą, jak również te wady, które powstały po podpisaniu ww. protokołu, lecz za które odpowiedzialność ponosi Wykonawca.</w:t>
      </w:r>
    </w:p>
    <w:p w14:paraId="22D1C667" w14:textId="77777777" w:rsidR="0077679C" w:rsidRPr="00EE263E" w:rsidRDefault="0077679C" w:rsidP="000D1C60">
      <w:pPr>
        <w:pStyle w:val="Tekstpodstawowy"/>
        <w:numPr>
          <w:ilvl w:val="0"/>
          <w:numId w:val="16"/>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Przeglądy gwarancyjne przeprowadzane będą komisyjnie przy udziale upoważnionych przedstawicieli Zamawiającego i Wykonawcy. Nieobecność Wykonawcy nie wstrzymuje przeprowadzenia przeglądu, a Zamawiający jest wówczas zobowiązany przesłać Wykonawcy protokół z przeglądu gwarancyjnego wraz z wezwaniem do usunięcia stwierdzonych wad w określonym przez Zamawiającego terminie, zgodnie z ust. 8. </w:t>
      </w:r>
    </w:p>
    <w:p w14:paraId="64B51011" w14:textId="77777777" w:rsidR="0077679C" w:rsidRPr="00EE263E" w:rsidRDefault="0077679C" w:rsidP="000D1C60">
      <w:pPr>
        <w:pStyle w:val="Tekstpodstawowy"/>
        <w:numPr>
          <w:ilvl w:val="0"/>
          <w:numId w:val="16"/>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Jeżeli Wykonawca nie usunie wad lub usterek ujawnionych w okresie rękojmi lub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1136544A" w14:textId="77777777" w:rsidR="0077679C" w:rsidRPr="00EE263E" w:rsidRDefault="0077679C" w:rsidP="000D1C60">
      <w:pPr>
        <w:pStyle w:val="Tekstpodstawowy"/>
        <w:numPr>
          <w:ilvl w:val="0"/>
          <w:numId w:val="16"/>
        </w:numPr>
        <w:spacing w:line="276" w:lineRule="auto"/>
        <w:ind w:left="426" w:hanging="426"/>
        <w:jc w:val="both"/>
        <w:rPr>
          <w:rFonts w:asciiTheme="majorHAnsi" w:hAnsiTheme="majorHAnsi" w:cstheme="majorHAnsi"/>
          <w:sz w:val="22"/>
          <w:szCs w:val="22"/>
        </w:rPr>
      </w:pPr>
      <w:r w:rsidRPr="00EE263E">
        <w:rPr>
          <w:rFonts w:asciiTheme="majorHAnsi" w:eastAsia="SimSun" w:hAnsiTheme="majorHAnsi" w:cstheme="majorHAnsi"/>
          <w:sz w:val="22"/>
          <w:szCs w:val="22"/>
        </w:rPr>
        <w:t>Zastępcze usunięcie wady/usterki przez podmiot trzeci nie spowoduje ograniczenia ani utraty rękojmi i gwarancji, o których mowa w ust. 1 i 2.</w:t>
      </w:r>
    </w:p>
    <w:p w14:paraId="6C4C54E0" w14:textId="77777777" w:rsidR="0077679C" w:rsidRPr="00EE263E" w:rsidRDefault="0077679C" w:rsidP="0077679C">
      <w:pPr>
        <w:pStyle w:val="Tekstpodstawowy"/>
        <w:spacing w:line="276" w:lineRule="auto"/>
        <w:jc w:val="both"/>
        <w:rPr>
          <w:rFonts w:asciiTheme="majorHAnsi" w:hAnsiTheme="majorHAnsi" w:cstheme="majorHAnsi"/>
          <w:sz w:val="22"/>
          <w:szCs w:val="22"/>
        </w:rPr>
      </w:pPr>
    </w:p>
    <w:p w14:paraId="476105D8" w14:textId="77777777" w:rsidR="0077679C" w:rsidRPr="00EE263E" w:rsidRDefault="0077679C" w:rsidP="0077679C">
      <w:pPr>
        <w:pStyle w:val="Tekstpodstawowy"/>
        <w:spacing w:line="276" w:lineRule="auto"/>
        <w:jc w:val="center"/>
        <w:rPr>
          <w:rFonts w:asciiTheme="majorHAnsi" w:hAnsiTheme="majorHAnsi" w:cstheme="majorHAnsi"/>
          <w:b/>
          <w:i/>
          <w:sz w:val="22"/>
          <w:szCs w:val="22"/>
        </w:rPr>
      </w:pPr>
      <w:r w:rsidRPr="00EE263E">
        <w:rPr>
          <w:rFonts w:asciiTheme="majorHAnsi" w:hAnsiTheme="majorHAnsi" w:cstheme="majorHAnsi"/>
          <w:b/>
          <w:i/>
          <w:sz w:val="22"/>
          <w:szCs w:val="22"/>
        </w:rPr>
        <w:t>§ 17</w:t>
      </w:r>
    </w:p>
    <w:p w14:paraId="7029FBAB" w14:textId="77777777" w:rsidR="0077679C" w:rsidRPr="00EE263E" w:rsidRDefault="0077679C" w:rsidP="0077679C">
      <w:pPr>
        <w:pStyle w:val="Tekstpodstawowy"/>
        <w:spacing w:line="276" w:lineRule="auto"/>
        <w:jc w:val="center"/>
        <w:rPr>
          <w:rFonts w:asciiTheme="majorHAnsi" w:hAnsiTheme="majorHAnsi" w:cstheme="majorHAnsi"/>
          <w:b/>
          <w:i/>
          <w:sz w:val="22"/>
          <w:szCs w:val="22"/>
        </w:rPr>
      </w:pPr>
      <w:r w:rsidRPr="00EE263E">
        <w:rPr>
          <w:rFonts w:asciiTheme="majorHAnsi" w:hAnsiTheme="majorHAnsi" w:cstheme="majorHAnsi"/>
          <w:b/>
          <w:i/>
          <w:sz w:val="22"/>
          <w:szCs w:val="22"/>
        </w:rPr>
        <w:t>KONSERWACJA ORAZ SERWIS URZĄDZEŃ</w:t>
      </w:r>
    </w:p>
    <w:p w14:paraId="3C745A7F" w14:textId="75AEA707" w:rsidR="003A3767" w:rsidRPr="00EE263E" w:rsidRDefault="0077679C" w:rsidP="003A3767">
      <w:pPr>
        <w:pStyle w:val="Tekstpodstawowy"/>
        <w:numPr>
          <w:ilvl w:val="0"/>
          <w:numId w:val="31"/>
        </w:numPr>
        <w:spacing w:line="276" w:lineRule="auto"/>
        <w:jc w:val="both"/>
        <w:rPr>
          <w:rFonts w:asciiTheme="majorHAnsi" w:hAnsiTheme="majorHAnsi" w:cstheme="majorHAnsi"/>
          <w:sz w:val="22"/>
          <w:szCs w:val="22"/>
        </w:rPr>
      </w:pPr>
      <w:r w:rsidRPr="00EE263E">
        <w:rPr>
          <w:rFonts w:asciiTheme="majorHAnsi" w:hAnsiTheme="majorHAnsi" w:cstheme="majorHAnsi"/>
          <w:sz w:val="22"/>
          <w:szCs w:val="22"/>
        </w:rPr>
        <w:t xml:space="preserve">W okresie udzielonej gwarancji Wykonawca zapewni na swój koszt, w ramach wynagrodzenia, </w:t>
      </w:r>
      <w:r w:rsidR="00872629" w:rsidRPr="00EE263E">
        <w:rPr>
          <w:rFonts w:asciiTheme="majorHAnsi" w:hAnsiTheme="majorHAnsi" w:cstheme="majorHAnsi"/>
          <w:sz w:val="22"/>
          <w:szCs w:val="22"/>
        </w:rPr>
        <w:br/>
      </w:r>
      <w:r w:rsidRPr="00EE263E">
        <w:rPr>
          <w:rFonts w:asciiTheme="majorHAnsi" w:hAnsiTheme="majorHAnsi" w:cstheme="majorHAnsi"/>
          <w:sz w:val="22"/>
          <w:szCs w:val="22"/>
        </w:rPr>
        <w:t xml:space="preserve">o którym mowa w 13 ust. 1, przeglądy techniczne, serwis i konserwację wbudowanych urządzeń </w:t>
      </w:r>
      <w:r w:rsidR="00872629" w:rsidRPr="00EE263E">
        <w:rPr>
          <w:rFonts w:asciiTheme="majorHAnsi" w:hAnsiTheme="majorHAnsi" w:cstheme="majorHAnsi"/>
          <w:sz w:val="22"/>
          <w:szCs w:val="22"/>
        </w:rPr>
        <w:br/>
      </w:r>
      <w:r w:rsidRPr="00EE263E">
        <w:rPr>
          <w:rFonts w:asciiTheme="majorHAnsi" w:hAnsiTheme="majorHAnsi" w:cstheme="majorHAnsi"/>
          <w:sz w:val="22"/>
          <w:szCs w:val="22"/>
        </w:rPr>
        <w:t>i instalacji, które tego wymagają zgodnie z dokumentacją techniczno-ruchową lub warunkami gwarancji producenta wraz z wymianą materiałów eksploatacyjnych.</w:t>
      </w:r>
    </w:p>
    <w:p w14:paraId="0696E6CE" w14:textId="484AB905" w:rsidR="0077679C" w:rsidRPr="00EE263E" w:rsidRDefault="0077679C" w:rsidP="003A3767">
      <w:pPr>
        <w:pStyle w:val="Tekstpodstawowy"/>
        <w:numPr>
          <w:ilvl w:val="0"/>
          <w:numId w:val="31"/>
        </w:numPr>
        <w:spacing w:line="276" w:lineRule="auto"/>
        <w:jc w:val="both"/>
        <w:rPr>
          <w:rFonts w:asciiTheme="majorHAnsi" w:hAnsiTheme="majorHAnsi" w:cstheme="majorHAnsi"/>
          <w:sz w:val="22"/>
          <w:szCs w:val="22"/>
        </w:rPr>
      </w:pPr>
      <w:r w:rsidRPr="00EE263E">
        <w:rPr>
          <w:rFonts w:asciiTheme="majorHAnsi" w:hAnsiTheme="majorHAnsi" w:cstheme="majorHAnsi"/>
          <w:sz w:val="22"/>
          <w:szCs w:val="22"/>
        </w:rPr>
        <w:t xml:space="preserve">Zakres przeglądu, o którym mowa w ust. 1, powinien uwzględniać wszystkie czynności serwisowe </w:t>
      </w:r>
      <w:r w:rsidR="00872629" w:rsidRPr="00EE263E">
        <w:rPr>
          <w:rFonts w:asciiTheme="majorHAnsi" w:hAnsiTheme="majorHAnsi" w:cstheme="majorHAnsi"/>
          <w:sz w:val="22"/>
          <w:szCs w:val="22"/>
        </w:rPr>
        <w:br/>
      </w:r>
      <w:r w:rsidRPr="00EE263E">
        <w:rPr>
          <w:rFonts w:asciiTheme="majorHAnsi" w:hAnsiTheme="majorHAnsi" w:cstheme="majorHAnsi"/>
          <w:sz w:val="22"/>
          <w:szCs w:val="22"/>
        </w:rPr>
        <w:t>i konserwacyjne przewidziane przez producenta do wykonania w ramach przeglądu gwarancyjnego</w:t>
      </w:r>
      <w:r w:rsidR="003A3767" w:rsidRPr="00EE263E">
        <w:rPr>
          <w:rFonts w:asciiTheme="majorHAnsi" w:hAnsiTheme="majorHAnsi" w:cstheme="majorHAnsi"/>
          <w:sz w:val="22"/>
          <w:szCs w:val="22"/>
        </w:rPr>
        <w:t>, w tym w szczególności usuwanie - w ramach przeglądów serwisowych - usterek wraz z wymianą materiałów eksploatacyjnych i uszkodzonych zużytych/wyeksploatowanych podzespołów.</w:t>
      </w:r>
    </w:p>
    <w:p w14:paraId="66211D3D" w14:textId="1EFECB07" w:rsidR="0077679C" w:rsidRPr="00EE263E" w:rsidRDefault="0077679C" w:rsidP="000D1C60">
      <w:pPr>
        <w:pStyle w:val="Tekstpodstawowy"/>
        <w:numPr>
          <w:ilvl w:val="0"/>
          <w:numId w:val="31"/>
        </w:numPr>
        <w:spacing w:line="276" w:lineRule="auto"/>
        <w:jc w:val="both"/>
        <w:rPr>
          <w:rFonts w:asciiTheme="majorHAnsi" w:hAnsiTheme="majorHAnsi" w:cstheme="majorHAnsi"/>
          <w:sz w:val="22"/>
          <w:szCs w:val="22"/>
        </w:rPr>
      </w:pPr>
      <w:r w:rsidRPr="00EE263E">
        <w:rPr>
          <w:rFonts w:asciiTheme="majorHAnsi" w:hAnsiTheme="majorHAnsi" w:cstheme="majorHAnsi"/>
          <w:sz w:val="22"/>
          <w:szCs w:val="22"/>
        </w:rPr>
        <w:t xml:space="preserve">Wykonawca w całym okresie trwania gwarancji musi posiadać ważne dokumenty, potwierdzające wykonanie przeglądów gwarancyjnych i na żądanie Zamawiającego udostępnić je. </w:t>
      </w:r>
    </w:p>
    <w:p w14:paraId="2FBF9520" w14:textId="75A8C9DB" w:rsidR="00105291" w:rsidRPr="00EE263E" w:rsidRDefault="00105291" w:rsidP="00105291">
      <w:pPr>
        <w:pStyle w:val="Akapitzlist"/>
        <w:numPr>
          <w:ilvl w:val="0"/>
          <w:numId w:val="31"/>
        </w:numPr>
        <w:rPr>
          <w:rFonts w:asciiTheme="majorHAnsi" w:hAnsiTheme="majorHAnsi" w:cstheme="majorHAnsi"/>
          <w:sz w:val="22"/>
          <w:szCs w:val="22"/>
          <w:lang w:eastAsia="ar-SA"/>
        </w:rPr>
      </w:pPr>
      <w:r w:rsidRPr="00EE263E">
        <w:rPr>
          <w:rFonts w:asciiTheme="majorHAnsi" w:hAnsiTheme="majorHAnsi" w:cstheme="majorHAnsi"/>
          <w:sz w:val="22"/>
          <w:szCs w:val="22"/>
          <w:lang w:eastAsia="ar-SA"/>
        </w:rPr>
        <w:t xml:space="preserve">Wszystkie przeglądy i konserwacje powinny być wykonane zgodnie z wymaganiami producenta, </w:t>
      </w:r>
      <w:r w:rsidR="00872629" w:rsidRPr="00EE263E">
        <w:rPr>
          <w:rFonts w:asciiTheme="majorHAnsi" w:hAnsiTheme="majorHAnsi" w:cstheme="majorHAnsi"/>
          <w:sz w:val="22"/>
          <w:szCs w:val="22"/>
          <w:lang w:eastAsia="ar-SA"/>
        </w:rPr>
        <w:br/>
      </w:r>
      <w:r w:rsidRPr="00EE263E">
        <w:rPr>
          <w:rFonts w:asciiTheme="majorHAnsi" w:hAnsiTheme="majorHAnsi" w:cstheme="majorHAnsi"/>
          <w:sz w:val="22"/>
          <w:szCs w:val="22"/>
          <w:lang w:eastAsia="ar-SA"/>
        </w:rPr>
        <w:t>w tym także - o ile będzie wymagane -  przez autoryzowany serwis producenta.</w:t>
      </w:r>
    </w:p>
    <w:p w14:paraId="1F6B940A" w14:textId="77777777" w:rsidR="0077679C" w:rsidRPr="00EE263E" w:rsidRDefault="0077679C" w:rsidP="000D1C60">
      <w:pPr>
        <w:pStyle w:val="Tekstpodstawowy"/>
        <w:numPr>
          <w:ilvl w:val="0"/>
          <w:numId w:val="31"/>
        </w:numPr>
        <w:spacing w:line="276" w:lineRule="auto"/>
        <w:jc w:val="both"/>
        <w:rPr>
          <w:rFonts w:asciiTheme="majorHAnsi" w:hAnsiTheme="majorHAnsi" w:cstheme="majorHAnsi"/>
          <w:sz w:val="22"/>
          <w:szCs w:val="22"/>
        </w:rPr>
      </w:pPr>
      <w:r w:rsidRPr="00EE263E">
        <w:rPr>
          <w:rFonts w:asciiTheme="majorHAnsi" w:hAnsiTheme="majorHAnsi" w:cstheme="majorHAnsi"/>
          <w:sz w:val="22"/>
          <w:szCs w:val="22"/>
        </w:rPr>
        <w:t xml:space="preserve">W przypadku niewykonania przez Wykonawcę serwisu i konserwacji, o którym mowa w ust. 1 Zamawiający uprawniony jest do zlecenia ich wykonania podmiotowi trzeciemu na koszt i ryzyko Wykonawcy bez upoważnienia Sądu, po uprzednim wezwaniu Wykonawcy i wyznaczeniu dodatkowego terminu, nie krótszego niż 7 dni. Wykonanie zastępcze nie pozbawia Zamawiającego uprawnień z tytułu rękojmi i gwarancji. </w:t>
      </w:r>
    </w:p>
    <w:p w14:paraId="10C884DA" w14:textId="77777777" w:rsidR="0077679C" w:rsidRPr="00EE263E" w:rsidRDefault="0077679C" w:rsidP="0077679C">
      <w:pPr>
        <w:tabs>
          <w:tab w:val="left" w:pos="284"/>
          <w:tab w:val="left" w:pos="360"/>
          <w:tab w:val="left" w:pos="709"/>
        </w:tabs>
        <w:spacing w:line="276" w:lineRule="auto"/>
        <w:jc w:val="center"/>
        <w:rPr>
          <w:rFonts w:asciiTheme="majorHAnsi" w:hAnsiTheme="majorHAnsi" w:cstheme="majorHAnsi"/>
          <w:sz w:val="22"/>
          <w:szCs w:val="22"/>
        </w:rPr>
      </w:pPr>
      <w:r w:rsidRPr="00EE263E">
        <w:rPr>
          <w:rFonts w:asciiTheme="majorHAnsi" w:hAnsiTheme="majorHAnsi" w:cstheme="majorHAnsi"/>
          <w:b/>
          <w:i/>
          <w:sz w:val="22"/>
          <w:szCs w:val="22"/>
        </w:rPr>
        <w:t>§ 18</w:t>
      </w:r>
    </w:p>
    <w:p w14:paraId="779D61F4" w14:textId="77777777" w:rsidR="0077679C" w:rsidRPr="00EE263E" w:rsidRDefault="0077679C" w:rsidP="0077679C">
      <w:pPr>
        <w:pStyle w:val="Tekstpodstawowy"/>
        <w:tabs>
          <w:tab w:val="left" w:pos="360"/>
        </w:tabs>
        <w:spacing w:line="276" w:lineRule="auto"/>
        <w:jc w:val="center"/>
        <w:rPr>
          <w:rFonts w:asciiTheme="majorHAnsi" w:hAnsiTheme="majorHAnsi" w:cstheme="majorHAnsi"/>
          <w:sz w:val="22"/>
          <w:szCs w:val="22"/>
        </w:rPr>
      </w:pPr>
      <w:r w:rsidRPr="00EE263E">
        <w:rPr>
          <w:rFonts w:asciiTheme="majorHAnsi" w:hAnsiTheme="majorHAnsi" w:cstheme="majorHAnsi"/>
          <w:b/>
          <w:i/>
          <w:sz w:val="22"/>
          <w:szCs w:val="22"/>
        </w:rPr>
        <w:t>ZABEZPIECZENIE NALEŻYTEGO WYKONANIA UMOWY</w:t>
      </w:r>
    </w:p>
    <w:p w14:paraId="6BC3C7C5" w14:textId="77777777" w:rsidR="0077679C" w:rsidRPr="00EE263E" w:rsidRDefault="0077679C" w:rsidP="000D1C60">
      <w:pPr>
        <w:pStyle w:val="Tekstpodstawowy"/>
        <w:numPr>
          <w:ilvl w:val="0"/>
          <w:numId w:val="26"/>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Wykonawca wniósł zabezpieczenie należytego wykonania umowy w wysokości 5% umownego wynagrodzenia brutto (z podatkiem VAT) zgodnie z § 13 ust.1 – </w:t>
      </w:r>
      <w:r w:rsidRPr="00EE263E">
        <w:rPr>
          <w:rFonts w:asciiTheme="majorHAnsi" w:hAnsiTheme="majorHAnsi" w:cstheme="majorHAnsi"/>
          <w:bCs/>
          <w:sz w:val="22"/>
          <w:szCs w:val="22"/>
        </w:rPr>
        <w:t xml:space="preserve">tj. kwotę………….. zł  </w:t>
      </w:r>
      <w:r w:rsidRPr="00EE263E">
        <w:rPr>
          <w:rFonts w:asciiTheme="majorHAnsi" w:hAnsiTheme="majorHAnsi" w:cstheme="majorHAnsi"/>
          <w:sz w:val="22"/>
          <w:szCs w:val="22"/>
        </w:rPr>
        <w:t xml:space="preserve">(słownie zł: …………………………………………………..……) w formie </w:t>
      </w:r>
      <w:r w:rsidRPr="00EE263E">
        <w:rPr>
          <w:rFonts w:asciiTheme="majorHAnsi" w:hAnsiTheme="majorHAnsi" w:cstheme="majorHAnsi"/>
          <w:b/>
          <w:sz w:val="22"/>
          <w:szCs w:val="22"/>
        </w:rPr>
        <w:t xml:space="preserve">………………………………………………………………... </w:t>
      </w:r>
      <w:r w:rsidRPr="00EE263E">
        <w:rPr>
          <w:rFonts w:asciiTheme="majorHAnsi" w:hAnsiTheme="majorHAnsi" w:cstheme="majorHAnsi"/>
          <w:sz w:val="22"/>
          <w:szCs w:val="22"/>
        </w:rPr>
        <w:t xml:space="preserve"> </w:t>
      </w:r>
    </w:p>
    <w:p w14:paraId="50D3D3C4" w14:textId="770F0637" w:rsidR="0077679C" w:rsidRPr="00EE263E" w:rsidRDefault="0077679C" w:rsidP="000D1C60">
      <w:pPr>
        <w:pStyle w:val="Tekstpodstawowy"/>
        <w:numPr>
          <w:ilvl w:val="1"/>
          <w:numId w:val="26"/>
        </w:numPr>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 xml:space="preserve">30% wartości zabezpieczenia zostanie zwolnione lub zwrócone Wykonawcy w ciągu 15 dni po upływie okresu rękojmi </w:t>
      </w:r>
      <w:r w:rsidR="00E53519" w:rsidRPr="00EE263E">
        <w:rPr>
          <w:rFonts w:asciiTheme="majorHAnsi" w:hAnsiTheme="majorHAnsi" w:cstheme="majorHAnsi"/>
          <w:sz w:val="22"/>
          <w:szCs w:val="22"/>
        </w:rPr>
        <w:t>i</w:t>
      </w:r>
      <w:r w:rsidRPr="00EE263E">
        <w:rPr>
          <w:rFonts w:asciiTheme="majorHAnsi" w:hAnsiTheme="majorHAnsi" w:cstheme="majorHAnsi"/>
          <w:sz w:val="22"/>
          <w:szCs w:val="22"/>
        </w:rPr>
        <w:t xml:space="preserve"> gwarancji,</w:t>
      </w:r>
    </w:p>
    <w:p w14:paraId="696FE223" w14:textId="77777777" w:rsidR="0077679C" w:rsidRPr="00EE263E" w:rsidRDefault="0077679C" w:rsidP="000D1C60">
      <w:pPr>
        <w:pStyle w:val="Tekstpodstawowy"/>
        <w:numPr>
          <w:ilvl w:val="1"/>
          <w:numId w:val="26"/>
        </w:numPr>
        <w:spacing w:line="276" w:lineRule="auto"/>
        <w:ind w:left="567" w:hanging="283"/>
        <w:jc w:val="both"/>
        <w:rPr>
          <w:rFonts w:asciiTheme="majorHAnsi" w:hAnsiTheme="majorHAnsi" w:cstheme="majorHAnsi"/>
          <w:sz w:val="22"/>
          <w:szCs w:val="22"/>
        </w:rPr>
      </w:pPr>
      <w:r w:rsidRPr="00EE263E">
        <w:rPr>
          <w:rFonts w:asciiTheme="majorHAnsi" w:hAnsiTheme="majorHAnsi" w:cstheme="majorHAnsi"/>
          <w:sz w:val="22"/>
          <w:szCs w:val="22"/>
        </w:rPr>
        <w:t xml:space="preserve">70% wartości zabezpieczenia zostanie zwolnione lub zwrócone Wykonawcy w ciągu 30 dni po podpisaniu protokołu odbioru końcowego bez wad, a w przypadku ich wystąpienia w terminie 30 dni od dnia podpisania protokołu usunięcia wad. </w:t>
      </w:r>
    </w:p>
    <w:p w14:paraId="0443540D" w14:textId="77777777" w:rsidR="0077679C" w:rsidRPr="00EE263E" w:rsidRDefault="0077679C" w:rsidP="000D1C60">
      <w:pPr>
        <w:pStyle w:val="Tekstpodstawowy"/>
        <w:numPr>
          <w:ilvl w:val="0"/>
          <w:numId w:val="26"/>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lastRenderedPageBreak/>
        <w:t>Zabezpieczenie należytego wykonania umowy ma na celu zabezpieczenie i ewentualne zaspokojenie roszczeń Zamawiającego z tytułu niewykonania lub nienależytego lub nieterminowego wykonania umowy przez Wykonawcę, w tym usunięcia wad, w szczególności roszczeń Zamawiającego wobec Wykonawcy o zapłatę kar umownych.</w:t>
      </w:r>
    </w:p>
    <w:p w14:paraId="25FC2973" w14:textId="77777777" w:rsidR="0077679C" w:rsidRPr="00EE263E" w:rsidRDefault="0077679C" w:rsidP="000D1C60">
      <w:pPr>
        <w:pStyle w:val="Tekstpodstawowy"/>
        <w:numPr>
          <w:ilvl w:val="0"/>
          <w:numId w:val="26"/>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Beneficjentem zabezpieczenia należytego wykonania umowy jest Zamawiający. </w:t>
      </w:r>
    </w:p>
    <w:p w14:paraId="55CEF97E" w14:textId="77777777" w:rsidR="0077679C" w:rsidRPr="00EE263E" w:rsidRDefault="0077679C" w:rsidP="000D1C60">
      <w:pPr>
        <w:pStyle w:val="Tekstpodstawowy"/>
        <w:numPr>
          <w:ilvl w:val="0"/>
          <w:numId w:val="26"/>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Koszty zabezpieczenia należytego wykonania umowy ponosi Wykonawca.</w:t>
      </w:r>
    </w:p>
    <w:p w14:paraId="00463304" w14:textId="77777777" w:rsidR="0077679C" w:rsidRPr="00EE263E" w:rsidRDefault="0077679C" w:rsidP="000D1C60">
      <w:pPr>
        <w:pStyle w:val="Tekstpodstawowy"/>
        <w:numPr>
          <w:ilvl w:val="0"/>
          <w:numId w:val="26"/>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Wykonawca jest zobowiązany zapewnić, aby zabezpieczenie należytego wykonania umowy zachowało moc wiążącą w okresie wykonywania umowy oraz w okresie gwarancji i rękojmi.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201FC492" w14:textId="77777777" w:rsidR="0077679C" w:rsidRPr="00EE263E" w:rsidRDefault="0077679C" w:rsidP="000D1C60">
      <w:pPr>
        <w:pStyle w:val="Tekstpodstawowy"/>
        <w:numPr>
          <w:ilvl w:val="0"/>
          <w:numId w:val="26"/>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W trakcie realizacji umowy Wykonawca może dokonać zmiany formy zabezpieczenia należytego wykonania umowy na jedną lub kilka form, o których mowa w przepisach ustawy Prawo zamówień publicznych, pod warunkiem, że zmiana formy zabezpieczenia zostanie dokonana z zachowaniem ciągłości zabezpieczenia i bez zmniejszenia jego wysokości.</w:t>
      </w:r>
    </w:p>
    <w:p w14:paraId="7DC4DDA5" w14:textId="77777777" w:rsidR="0077679C" w:rsidRPr="00EE263E" w:rsidRDefault="0077679C" w:rsidP="000D1C60">
      <w:pPr>
        <w:pStyle w:val="Tekstpodstawowy"/>
        <w:numPr>
          <w:ilvl w:val="0"/>
          <w:numId w:val="26"/>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Zabezpieczenie należytego wykonania umowy pozostaje w dyspozycji Zamawiającego i zachowuje swoją ważność na czas określony w umowie. </w:t>
      </w:r>
    </w:p>
    <w:p w14:paraId="0477EB8C" w14:textId="77777777" w:rsidR="0077679C" w:rsidRPr="00EE263E" w:rsidRDefault="0077679C" w:rsidP="000D1C60">
      <w:pPr>
        <w:pStyle w:val="Tekstpodstawowy"/>
        <w:numPr>
          <w:ilvl w:val="0"/>
          <w:numId w:val="26"/>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Jeżeli nie zajdzie powód do realizacji zabezpieczenia w całości lub w części, podlega ono zwrotowi Wykonawcy odpowiednio w całości lub w części w terminach, o których mowa w ust. 1. </w:t>
      </w:r>
    </w:p>
    <w:p w14:paraId="0793FCDB" w14:textId="77777777" w:rsidR="0077679C" w:rsidRPr="00EE263E" w:rsidRDefault="0077679C" w:rsidP="000D1C60">
      <w:pPr>
        <w:pStyle w:val="Tekstpodstawowy"/>
        <w:numPr>
          <w:ilvl w:val="0"/>
          <w:numId w:val="26"/>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53580A5D" w14:textId="40900C1B" w:rsidR="0077679C" w:rsidRPr="00EE263E" w:rsidRDefault="0077679C" w:rsidP="000D1C60">
      <w:pPr>
        <w:pStyle w:val="Tekstpodstawowy"/>
        <w:numPr>
          <w:ilvl w:val="0"/>
          <w:numId w:val="26"/>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Jeżeli okres na jaki ma zostać wniesione zabezpieczenie </w:t>
      </w:r>
      <w:r w:rsidR="00105291" w:rsidRPr="00EE263E">
        <w:rPr>
          <w:rFonts w:asciiTheme="majorHAnsi" w:hAnsiTheme="majorHAnsi" w:cstheme="majorHAnsi"/>
          <w:sz w:val="22"/>
          <w:szCs w:val="22"/>
        </w:rPr>
        <w:t xml:space="preserve">należytego wykonania umowy </w:t>
      </w:r>
      <w:r w:rsidRPr="00EE263E">
        <w:rPr>
          <w:rFonts w:asciiTheme="majorHAnsi" w:hAnsiTheme="majorHAnsi" w:cstheme="majorHAnsi"/>
          <w:sz w:val="22"/>
          <w:szCs w:val="22"/>
        </w:rPr>
        <w:t>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3928373" w14:textId="6754DCFA" w:rsidR="0077679C" w:rsidRPr="00EE263E" w:rsidRDefault="0077679C" w:rsidP="000D1C60">
      <w:pPr>
        <w:pStyle w:val="Tekstpodstawowy"/>
        <w:numPr>
          <w:ilvl w:val="0"/>
          <w:numId w:val="26"/>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W przypadku nieprzedłużenia lub niewniesienia nowego zabezpieczenia</w:t>
      </w:r>
      <w:r w:rsidR="00105291" w:rsidRPr="00EE263E">
        <w:rPr>
          <w:rFonts w:asciiTheme="majorHAnsi" w:hAnsiTheme="majorHAnsi" w:cstheme="majorHAnsi"/>
          <w:sz w:val="22"/>
          <w:szCs w:val="22"/>
        </w:rPr>
        <w:t xml:space="preserve"> należytego wykonania umowy</w:t>
      </w:r>
      <w:r w:rsidRPr="00EE263E">
        <w:rPr>
          <w:rFonts w:asciiTheme="majorHAnsi" w:hAnsiTheme="majorHAnsi" w:cstheme="majorHAnsi"/>
          <w:sz w:val="22"/>
          <w:szCs w:val="22"/>
        </w:rPr>
        <w:t xml:space="preserve"> najpóźniej na 30 dni przed upływem terminu ważności dotychczasowego zabezpieczenia wniesionego w innej formie niż w pieniądzu, Zamawiający zmienia formę na zabezpieczenie </w:t>
      </w:r>
      <w:r w:rsidR="00872629" w:rsidRPr="00EE263E">
        <w:rPr>
          <w:rFonts w:asciiTheme="majorHAnsi" w:hAnsiTheme="majorHAnsi" w:cstheme="majorHAnsi"/>
          <w:sz w:val="22"/>
          <w:szCs w:val="22"/>
        </w:rPr>
        <w:br/>
      </w:r>
      <w:r w:rsidRPr="00EE263E">
        <w:rPr>
          <w:rFonts w:asciiTheme="majorHAnsi" w:hAnsiTheme="majorHAnsi" w:cstheme="majorHAnsi"/>
          <w:sz w:val="22"/>
          <w:szCs w:val="22"/>
        </w:rPr>
        <w:t xml:space="preserve">w pieniądzu, poprzez wypłatę kwoty z dotychczasowego zabezpieczenia. </w:t>
      </w:r>
    </w:p>
    <w:p w14:paraId="56C9C1AC" w14:textId="77777777" w:rsidR="0077679C" w:rsidRPr="00EE263E" w:rsidRDefault="0077679C" w:rsidP="000D1C60">
      <w:pPr>
        <w:pStyle w:val="Tekstpodstawowy"/>
        <w:numPr>
          <w:ilvl w:val="0"/>
          <w:numId w:val="26"/>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Wypłata, o której mowa w ust. 11, następuje nie później niż w ostatnim dniu ważności dotychczasowego zabezpieczenia, co nie wyłącza możliwości naliczenia przez Zamawiającego kary umownej o której mowa w § 15 ust. 1 lit. o).</w:t>
      </w:r>
    </w:p>
    <w:p w14:paraId="1517B6BC" w14:textId="77777777" w:rsidR="0077679C" w:rsidRPr="00EE263E" w:rsidRDefault="0077679C" w:rsidP="000D1C60">
      <w:pPr>
        <w:pStyle w:val="Tekstpodstawowy"/>
        <w:numPr>
          <w:ilvl w:val="0"/>
          <w:numId w:val="26"/>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Zamawiający zwróci Wykonawcy środki pieniężne otrzymane z tytułu realizacji zabezpieczenia należytego wykonania umowy po przedstawieniu przez Wykonawcę nowego zabezpieczenia albo w terminie zwrotu danej części zabezpieczenia.</w:t>
      </w:r>
    </w:p>
    <w:p w14:paraId="49C9F634" w14:textId="77777777" w:rsidR="0077679C" w:rsidRPr="00EE263E" w:rsidRDefault="0077679C" w:rsidP="000D1C60">
      <w:pPr>
        <w:pStyle w:val="Tekstpodstawowy"/>
        <w:numPr>
          <w:ilvl w:val="0"/>
          <w:numId w:val="26"/>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W przypadku podpisania przez Strony protokołu odbioru końcowego z wadami zabezpieczenie należytego wykonania umowy, o którym mowa w ust. 1 zachowuje moc wiążącą do czasu usunięcia wad zgłoszonych w protokole. W niniejszej sytuacji odpowiednie zastosowanie znajdują postanowienia ust. 11 i 12.</w:t>
      </w:r>
    </w:p>
    <w:p w14:paraId="63F713A9" w14:textId="77777777" w:rsidR="0077679C" w:rsidRPr="00EE263E" w:rsidRDefault="0077679C" w:rsidP="0077679C">
      <w:pPr>
        <w:pStyle w:val="Akapitzlist"/>
        <w:tabs>
          <w:tab w:val="left" w:pos="284"/>
          <w:tab w:val="left" w:pos="360"/>
        </w:tabs>
        <w:spacing w:line="276" w:lineRule="auto"/>
        <w:ind w:left="0"/>
        <w:jc w:val="both"/>
        <w:rPr>
          <w:rFonts w:asciiTheme="majorHAnsi" w:hAnsiTheme="majorHAnsi" w:cstheme="majorHAnsi"/>
          <w:sz w:val="22"/>
          <w:szCs w:val="22"/>
        </w:rPr>
      </w:pPr>
    </w:p>
    <w:p w14:paraId="18BA3461" w14:textId="77777777" w:rsidR="0077679C" w:rsidRPr="00EE263E" w:rsidRDefault="0077679C" w:rsidP="0077679C">
      <w:pPr>
        <w:tabs>
          <w:tab w:val="left" w:pos="284"/>
          <w:tab w:val="left" w:pos="360"/>
          <w:tab w:val="left" w:pos="709"/>
        </w:tabs>
        <w:spacing w:line="276" w:lineRule="auto"/>
        <w:jc w:val="center"/>
        <w:rPr>
          <w:rFonts w:asciiTheme="majorHAnsi" w:hAnsiTheme="majorHAnsi" w:cstheme="majorHAnsi"/>
          <w:sz w:val="22"/>
          <w:szCs w:val="22"/>
        </w:rPr>
      </w:pPr>
      <w:r w:rsidRPr="00EE263E">
        <w:rPr>
          <w:rFonts w:asciiTheme="majorHAnsi" w:hAnsiTheme="majorHAnsi" w:cstheme="majorHAnsi"/>
          <w:b/>
          <w:i/>
          <w:sz w:val="22"/>
          <w:szCs w:val="22"/>
        </w:rPr>
        <w:t>§ 19</w:t>
      </w:r>
    </w:p>
    <w:p w14:paraId="3A783BFD" w14:textId="77777777" w:rsidR="0077679C" w:rsidRPr="00EE263E" w:rsidRDefault="0077679C" w:rsidP="0077679C">
      <w:pPr>
        <w:tabs>
          <w:tab w:val="left" w:pos="284"/>
          <w:tab w:val="left" w:pos="360"/>
        </w:tabs>
        <w:spacing w:line="276" w:lineRule="auto"/>
        <w:jc w:val="center"/>
        <w:rPr>
          <w:rFonts w:asciiTheme="majorHAnsi" w:hAnsiTheme="majorHAnsi" w:cstheme="majorHAnsi"/>
          <w:sz w:val="22"/>
          <w:szCs w:val="22"/>
        </w:rPr>
      </w:pPr>
      <w:r w:rsidRPr="00EE263E">
        <w:rPr>
          <w:rFonts w:asciiTheme="majorHAnsi" w:hAnsiTheme="majorHAnsi" w:cstheme="majorHAnsi"/>
          <w:b/>
          <w:i/>
          <w:sz w:val="22"/>
          <w:szCs w:val="22"/>
        </w:rPr>
        <w:t>ODSTĄPIENIE OD UMOWY</w:t>
      </w:r>
    </w:p>
    <w:p w14:paraId="31A22F14" w14:textId="77777777" w:rsidR="0077679C" w:rsidRPr="00EE263E" w:rsidRDefault="0077679C" w:rsidP="000D1C60">
      <w:pPr>
        <w:numPr>
          <w:ilvl w:val="0"/>
          <w:numId w:val="17"/>
        </w:numPr>
        <w:tabs>
          <w:tab w:val="left" w:pos="284"/>
        </w:tabs>
        <w:suppressAutoHyphens/>
        <w:spacing w:line="276" w:lineRule="auto"/>
        <w:ind w:left="0" w:firstLine="0"/>
        <w:jc w:val="both"/>
        <w:rPr>
          <w:rFonts w:asciiTheme="majorHAnsi" w:hAnsiTheme="majorHAnsi" w:cstheme="majorHAnsi"/>
          <w:sz w:val="22"/>
          <w:szCs w:val="22"/>
        </w:rPr>
      </w:pPr>
      <w:r w:rsidRPr="00EE263E">
        <w:rPr>
          <w:rFonts w:asciiTheme="majorHAnsi" w:hAnsiTheme="majorHAnsi" w:cstheme="majorHAnsi"/>
          <w:sz w:val="22"/>
          <w:szCs w:val="22"/>
        </w:rPr>
        <w:t>Zamawiający zastrzega sobie prawo odstąpienia od umowy, jeżeli:</w:t>
      </w:r>
    </w:p>
    <w:p w14:paraId="35F4E7C2" w14:textId="77777777" w:rsidR="0077679C" w:rsidRPr="00EE263E" w:rsidRDefault="0077679C" w:rsidP="000D1C60">
      <w:pPr>
        <w:numPr>
          <w:ilvl w:val="1"/>
          <w:numId w:val="17"/>
        </w:numPr>
        <w:suppressAutoHyphens/>
        <w:spacing w:line="276" w:lineRule="auto"/>
        <w:ind w:left="568" w:hanging="284"/>
        <w:jc w:val="both"/>
        <w:rPr>
          <w:rFonts w:asciiTheme="majorHAnsi" w:hAnsiTheme="majorHAnsi" w:cstheme="majorHAnsi"/>
          <w:sz w:val="22"/>
          <w:szCs w:val="22"/>
        </w:rPr>
      </w:pPr>
      <w:r w:rsidRPr="00EE263E">
        <w:rPr>
          <w:rFonts w:asciiTheme="majorHAnsi" w:hAnsiTheme="majorHAnsi" w:cstheme="majorHAnsi"/>
          <w:sz w:val="22"/>
          <w:szCs w:val="22"/>
        </w:rPr>
        <w:t>jednostka nadrzędna ograniczy środki finansowe na kontynuację zadania,</w:t>
      </w:r>
    </w:p>
    <w:p w14:paraId="0F6BE0FC" w14:textId="77777777" w:rsidR="0077679C" w:rsidRPr="00EE263E" w:rsidRDefault="0077679C" w:rsidP="000D1C60">
      <w:pPr>
        <w:numPr>
          <w:ilvl w:val="1"/>
          <w:numId w:val="17"/>
        </w:numPr>
        <w:suppressAutoHyphens/>
        <w:spacing w:line="276" w:lineRule="auto"/>
        <w:ind w:left="568" w:hanging="284"/>
        <w:jc w:val="both"/>
        <w:rPr>
          <w:rFonts w:asciiTheme="majorHAnsi" w:hAnsiTheme="majorHAnsi" w:cstheme="majorHAnsi"/>
          <w:sz w:val="22"/>
          <w:szCs w:val="22"/>
        </w:rPr>
      </w:pPr>
      <w:r w:rsidRPr="00EE263E">
        <w:rPr>
          <w:rFonts w:asciiTheme="majorHAnsi" w:eastAsia="SimSun" w:hAnsiTheme="majorHAnsi" w:cstheme="majorHAnsi"/>
          <w:sz w:val="22"/>
          <w:szCs w:val="22"/>
        </w:rPr>
        <w:lastRenderedPageBreak/>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p>
    <w:p w14:paraId="38A2DF6A" w14:textId="77777777" w:rsidR="0077679C" w:rsidRPr="00EE263E" w:rsidRDefault="0077679C" w:rsidP="000D1C60">
      <w:pPr>
        <w:numPr>
          <w:ilvl w:val="1"/>
          <w:numId w:val="17"/>
        </w:numPr>
        <w:suppressAutoHyphens/>
        <w:spacing w:line="276" w:lineRule="auto"/>
        <w:ind w:left="568" w:hanging="284"/>
        <w:jc w:val="both"/>
        <w:rPr>
          <w:rFonts w:asciiTheme="majorHAnsi" w:hAnsiTheme="majorHAnsi" w:cstheme="majorHAnsi"/>
          <w:sz w:val="22"/>
          <w:szCs w:val="22"/>
        </w:rPr>
      </w:pPr>
      <w:r w:rsidRPr="00EE263E">
        <w:rPr>
          <w:rFonts w:asciiTheme="majorHAnsi" w:hAnsiTheme="majorHAnsi" w:cstheme="majorHAnsi"/>
          <w:sz w:val="22"/>
          <w:szCs w:val="22"/>
        </w:rPr>
        <w:t>Wykonawca zlikwiduje działalność,</w:t>
      </w:r>
    </w:p>
    <w:p w14:paraId="5B61C45E" w14:textId="77777777" w:rsidR="0077679C" w:rsidRPr="00EE263E" w:rsidRDefault="0077679C" w:rsidP="000D1C60">
      <w:pPr>
        <w:numPr>
          <w:ilvl w:val="1"/>
          <w:numId w:val="17"/>
        </w:numPr>
        <w:suppressAutoHyphens/>
        <w:spacing w:line="276" w:lineRule="auto"/>
        <w:ind w:left="568" w:hanging="284"/>
        <w:jc w:val="both"/>
        <w:rPr>
          <w:rFonts w:asciiTheme="majorHAnsi" w:hAnsiTheme="majorHAnsi" w:cstheme="majorHAnsi"/>
          <w:sz w:val="22"/>
          <w:szCs w:val="22"/>
        </w:rPr>
      </w:pPr>
      <w:r w:rsidRPr="00EE263E">
        <w:rPr>
          <w:rFonts w:asciiTheme="majorHAnsi" w:hAnsiTheme="majorHAnsi" w:cstheme="majorHAnsi"/>
          <w:sz w:val="22"/>
          <w:szCs w:val="22"/>
        </w:rPr>
        <w:t>zostanie wydany nakaz zajęcia majątku Wykonawcy,</w:t>
      </w:r>
    </w:p>
    <w:p w14:paraId="50B72257" w14:textId="77777777" w:rsidR="0077679C" w:rsidRPr="00EE263E" w:rsidRDefault="0077679C" w:rsidP="000D1C60">
      <w:pPr>
        <w:numPr>
          <w:ilvl w:val="1"/>
          <w:numId w:val="17"/>
        </w:numPr>
        <w:suppressAutoHyphens/>
        <w:spacing w:line="276" w:lineRule="auto"/>
        <w:ind w:left="568" w:hanging="284"/>
        <w:jc w:val="both"/>
        <w:rPr>
          <w:rFonts w:asciiTheme="majorHAnsi" w:hAnsiTheme="majorHAnsi" w:cstheme="majorHAnsi"/>
          <w:sz w:val="22"/>
          <w:szCs w:val="22"/>
        </w:rPr>
      </w:pPr>
      <w:r w:rsidRPr="00EE263E">
        <w:rPr>
          <w:rFonts w:asciiTheme="majorHAnsi" w:hAnsiTheme="majorHAnsi" w:cstheme="majorHAnsi"/>
          <w:sz w:val="22"/>
          <w:szCs w:val="22"/>
        </w:rPr>
        <w:t>Wykonawca z własnej winy nie rozpocznie lub przerwie realizację przedmiotu umowy i nie będzie go realizował przez okres 14 dni</w:t>
      </w:r>
      <w:r w:rsidRPr="00EE263E">
        <w:rPr>
          <w:rFonts w:asciiTheme="majorHAnsi" w:hAnsiTheme="majorHAnsi" w:cstheme="majorHAnsi"/>
          <w:i/>
          <w:sz w:val="22"/>
          <w:szCs w:val="22"/>
        </w:rPr>
        <w:t>,</w:t>
      </w:r>
      <w:r w:rsidRPr="00EE263E">
        <w:rPr>
          <w:rFonts w:asciiTheme="majorHAnsi" w:hAnsiTheme="majorHAnsi" w:cstheme="majorHAnsi"/>
          <w:sz w:val="22"/>
          <w:szCs w:val="22"/>
        </w:rPr>
        <w:t xml:space="preserve"> albo nie podejmie przerwanych prac w ciągu kolejnych 14 dni po upływie terminu, o którym mowa w § 6 ust. 2 lit. s), </w:t>
      </w:r>
    </w:p>
    <w:p w14:paraId="1CAD356E" w14:textId="655637A5" w:rsidR="0077679C" w:rsidRPr="00EE263E" w:rsidRDefault="0077679C" w:rsidP="000D1C60">
      <w:pPr>
        <w:numPr>
          <w:ilvl w:val="1"/>
          <w:numId w:val="17"/>
        </w:numPr>
        <w:suppressAutoHyphens/>
        <w:spacing w:line="276" w:lineRule="auto"/>
        <w:ind w:left="568" w:hanging="284"/>
        <w:jc w:val="both"/>
        <w:rPr>
          <w:rFonts w:asciiTheme="majorHAnsi" w:hAnsiTheme="majorHAnsi" w:cstheme="majorHAnsi"/>
          <w:sz w:val="22"/>
          <w:szCs w:val="22"/>
        </w:rPr>
      </w:pPr>
      <w:r w:rsidRPr="00EE263E">
        <w:rPr>
          <w:rFonts w:asciiTheme="majorHAnsi" w:hAnsiTheme="majorHAnsi" w:cstheme="majorHAnsi"/>
          <w:sz w:val="22"/>
          <w:szCs w:val="22"/>
        </w:rPr>
        <w:t>Wykonawca będzie wykonywał przedmiot umowy niezgodnie z umową i SWZ, pomimo, że uprzednio Zamawiający wezwał Wykonawcę do zmiany sposobu wykonania i w tym celu wyznaczył odpowiedni termin, nie krótszy niż 7 dni,</w:t>
      </w:r>
    </w:p>
    <w:p w14:paraId="3BE77DED" w14:textId="77777777" w:rsidR="0077679C" w:rsidRPr="00EE263E" w:rsidRDefault="0077679C" w:rsidP="000D1C60">
      <w:pPr>
        <w:numPr>
          <w:ilvl w:val="1"/>
          <w:numId w:val="17"/>
        </w:numPr>
        <w:suppressAutoHyphens/>
        <w:spacing w:line="276" w:lineRule="auto"/>
        <w:ind w:left="568" w:hanging="284"/>
        <w:jc w:val="both"/>
        <w:rPr>
          <w:rFonts w:asciiTheme="majorHAnsi" w:hAnsiTheme="majorHAnsi" w:cstheme="majorHAnsi"/>
          <w:sz w:val="22"/>
          <w:szCs w:val="22"/>
        </w:rPr>
      </w:pPr>
      <w:r w:rsidRPr="00EE263E">
        <w:rPr>
          <w:rFonts w:asciiTheme="majorHAnsi" w:hAnsiTheme="majorHAnsi" w:cstheme="majorHAnsi"/>
          <w:sz w:val="22"/>
          <w:szCs w:val="22"/>
        </w:rPr>
        <w:t>opóźnienia w realizacji przedmiotu umowy stwarzają ryzyko niedotrzymania przez Wykonawcę terminu zakończenia realizacji przedmiotu umowy,</w:t>
      </w:r>
    </w:p>
    <w:p w14:paraId="3AD6B315" w14:textId="77777777" w:rsidR="0077679C" w:rsidRPr="00EE263E" w:rsidRDefault="0077679C" w:rsidP="000D1C60">
      <w:pPr>
        <w:numPr>
          <w:ilvl w:val="1"/>
          <w:numId w:val="17"/>
        </w:numPr>
        <w:suppressAutoHyphens/>
        <w:spacing w:line="276" w:lineRule="auto"/>
        <w:ind w:left="568" w:hanging="284"/>
        <w:jc w:val="both"/>
        <w:rPr>
          <w:rFonts w:asciiTheme="majorHAnsi" w:hAnsiTheme="majorHAnsi" w:cstheme="majorHAnsi"/>
          <w:sz w:val="22"/>
          <w:szCs w:val="22"/>
        </w:rPr>
      </w:pPr>
      <w:r w:rsidRPr="00EE263E">
        <w:rPr>
          <w:rFonts w:asciiTheme="majorHAnsi" w:eastAsia="SimSun" w:hAnsiTheme="majorHAnsi" w:cstheme="majorHAnsi"/>
          <w:sz w:val="22"/>
          <w:szCs w:val="22"/>
        </w:rPr>
        <w:t>Wykonawca wprowadzi Podwykonawcę/dalszego Podwykonawcę na teren budowy z naruszeniem warunków określonych w umowie;</w:t>
      </w:r>
    </w:p>
    <w:p w14:paraId="59A0F921" w14:textId="77777777" w:rsidR="0077679C" w:rsidRPr="00EE263E" w:rsidRDefault="0077679C" w:rsidP="000D1C60">
      <w:pPr>
        <w:numPr>
          <w:ilvl w:val="1"/>
          <w:numId w:val="17"/>
        </w:numPr>
        <w:suppressAutoHyphens/>
        <w:spacing w:line="276" w:lineRule="auto"/>
        <w:ind w:left="568" w:hanging="284"/>
        <w:jc w:val="both"/>
        <w:rPr>
          <w:rFonts w:asciiTheme="majorHAnsi" w:hAnsiTheme="majorHAnsi" w:cstheme="majorHAnsi"/>
          <w:sz w:val="22"/>
          <w:szCs w:val="22"/>
        </w:rPr>
      </w:pPr>
      <w:r w:rsidRPr="00EE263E">
        <w:rPr>
          <w:rFonts w:asciiTheme="majorHAnsi" w:hAnsiTheme="majorHAnsi" w:cstheme="majorHAnsi"/>
          <w:sz w:val="22"/>
          <w:szCs w:val="22"/>
        </w:rPr>
        <w:t xml:space="preserve">naruszenia przez Wykonawcę innych warunków umowy, istotnych dla realizacji przedmiotu umowy, </w:t>
      </w:r>
    </w:p>
    <w:p w14:paraId="0F82524A" w14:textId="77777777" w:rsidR="0077679C" w:rsidRPr="00EE263E" w:rsidRDefault="0077679C" w:rsidP="000D1C60">
      <w:pPr>
        <w:numPr>
          <w:ilvl w:val="1"/>
          <w:numId w:val="17"/>
        </w:numPr>
        <w:suppressAutoHyphens/>
        <w:spacing w:line="276" w:lineRule="auto"/>
        <w:ind w:left="568" w:hanging="284"/>
        <w:jc w:val="both"/>
        <w:rPr>
          <w:rFonts w:asciiTheme="majorHAnsi" w:hAnsiTheme="majorHAnsi" w:cstheme="majorHAnsi"/>
          <w:sz w:val="22"/>
          <w:szCs w:val="22"/>
        </w:rPr>
      </w:pPr>
      <w:r w:rsidRPr="00EE263E">
        <w:rPr>
          <w:rFonts w:asciiTheme="majorHAnsi" w:hAnsiTheme="majorHAnsi" w:cstheme="majorHAnsi"/>
          <w:sz w:val="22"/>
          <w:szCs w:val="22"/>
        </w:rPr>
        <w:t>nierozpoczęcia lub niezakończenia realizacji przedmiotu umowy w terminie, określonym w umowie, w przypadku zwłoki wynoszącej ponad 30 dni,</w:t>
      </w:r>
    </w:p>
    <w:p w14:paraId="159B988F" w14:textId="77777777" w:rsidR="0077679C" w:rsidRPr="00EE263E" w:rsidRDefault="0077679C" w:rsidP="000D1C60">
      <w:pPr>
        <w:numPr>
          <w:ilvl w:val="1"/>
          <w:numId w:val="17"/>
        </w:numPr>
        <w:suppressAutoHyphens/>
        <w:spacing w:line="276" w:lineRule="auto"/>
        <w:ind w:left="568" w:hanging="284"/>
        <w:jc w:val="both"/>
        <w:rPr>
          <w:rFonts w:asciiTheme="majorHAnsi" w:hAnsiTheme="majorHAnsi" w:cstheme="majorHAnsi"/>
          <w:sz w:val="22"/>
          <w:szCs w:val="22"/>
        </w:rPr>
      </w:pPr>
      <w:r w:rsidRPr="00EE263E">
        <w:rPr>
          <w:rFonts w:asciiTheme="majorHAnsi" w:hAnsiTheme="majorHAnsi" w:cstheme="majorHAnsi"/>
          <w:sz w:val="22"/>
          <w:szCs w:val="22"/>
        </w:rPr>
        <w:t>przedmiot umowy jest realizowany w sposób, który może w przyszłości spowodować pogorszenie lub utratę trwałości zadania,</w:t>
      </w:r>
    </w:p>
    <w:p w14:paraId="0D3857DB" w14:textId="77777777" w:rsidR="0077679C" w:rsidRPr="00EE263E" w:rsidRDefault="0077679C" w:rsidP="000D1C60">
      <w:pPr>
        <w:numPr>
          <w:ilvl w:val="1"/>
          <w:numId w:val="17"/>
        </w:numPr>
        <w:suppressAutoHyphens/>
        <w:spacing w:line="276" w:lineRule="auto"/>
        <w:ind w:left="568" w:hanging="284"/>
        <w:jc w:val="both"/>
        <w:rPr>
          <w:rFonts w:asciiTheme="majorHAnsi" w:hAnsiTheme="majorHAnsi" w:cstheme="majorHAnsi"/>
          <w:sz w:val="22"/>
          <w:szCs w:val="22"/>
        </w:rPr>
      </w:pPr>
      <w:r w:rsidRPr="00EE263E">
        <w:rPr>
          <w:rFonts w:asciiTheme="majorHAnsi" w:hAnsiTheme="majorHAnsi" w:cstheme="majorHAnsi"/>
          <w:sz w:val="22"/>
          <w:szCs w:val="22"/>
        </w:rPr>
        <w:t>w przypadku dokonania po raz trzeci bezpośredniej zapłaty na rzecz podwykonawcy lub dalszego podwykonawcy;</w:t>
      </w:r>
    </w:p>
    <w:p w14:paraId="458F1EFC" w14:textId="77777777" w:rsidR="0077679C" w:rsidRPr="00EE263E" w:rsidRDefault="0077679C" w:rsidP="000D1C60">
      <w:pPr>
        <w:numPr>
          <w:ilvl w:val="1"/>
          <w:numId w:val="17"/>
        </w:numPr>
        <w:suppressAutoHyphens/>
        <w:spacing w:line="276" w:lineRule="auto"/>
        <w:ind w:left="568" w:hanging="284"/>
        <w:jc w:val="both"/>
        <w:rPr>
          <w:rFonts w:asciiTheme="majorHAnsi" w:hAnsiTheme="majorHAnsi" w:cstheme="majorHAnsi"/>
          <w:sz w:val="22"/>
          <w:szCs w:val="22"/>
        </w:rPr>
      </w:pPr>
      <w:r w:rsidRPr="00EE263E">
        <w:rPr>
          <w:rFonts w:asciiTheme="majorHAnsi" w:hAnsiTheme="majorHAnsi" w:cstheme="majorHAnsi"/>
          <w:sz w:val="22"/>
          <w:szCs w:val="22"/>
        </w:rPr>
        <w:t>łączna suma płatności dokonanych na rzecz podwykonawców lub dalszych podwykonawców przekroczy 5% sumy wynagrodzenia brutto, o którym mowa w § 13 ust. 1 umowy,</w:t>
      </w:r>
    </w:p>
    <w:p w14:paraId="1EA48CC1" w14:textId="77777777" w:rsidR="0077679C" w:rsidRPr="00EE263E" w:rsidRDefault="0077679C" w:rsidP="000D1C60">
      <w:pPr>
        <w:numPr>
          <w:ilvl w:val="1"/>
          <w:numId w:val="17"/>
        </w:numPr>
        <w:suppressAutoHyphens/>
        <w:spacing w:line="276" w:lineRule="auto"/>
        <w:ind w:left="568" w:hanging="284"/>
        <w:jc w:val="both"/>
        <w:rPr>
          <w:rFonts w:asciiTheme="majorHAnsi" w:hAnsiTheme="majorHAnsi" w:cstheme="majorHAnsi"/>
          <w:sz w:val="22"/>
          <w:szCs w:val="22"/>
        </w:rPr>
      </w:pPr>
      <w:r w:rsidRPr="00EE263E">
        <w:rPr>
          <w:rFonts w:asciiTheme="majorHAnsi" w:hAnsiTheme="majorHAnsi" w:cstheme="majorHAnsi"/>
          <w:sz w:val="22"/>
          <w:szCs w:val="22"/>
        </w:rPr>
        <w:t>zaistnieją przesłanki, o których mowa w § 9 ust. 14,</w:t>
      </w:r>
    </w:p>
    <w:p w14:paraId="29B88E79" w14:textId="77777777" w:rsidR="0077679C" w:rsidRPr="00EE263E" w:rsidRDefault="0077679C" w:rsidP="000D1C60">
      <w:pPr>
        <w:numPr>
          <w:ilvl w:val="1"/>
          <w:numId w:val="17"/>
        </w:numPr>
        <w:suppressAutoHyphens/>
        <w:spacing w:line="276" w:lineRule="auto"/>
        <w:ind w:left="568" w:hanging="284"/>
        <w:jc w:val="both"/>
        <w:rPr>
          <w:rFonts w:asciiTheme="majorHAnsi" w:hAnsiTheme="majorHAnsi" w:cstheme="majorHAnsi"/>
          <w:sz w:val="22"/>
          <w:szCs w:val="22"/>
        </w:rPr>
      </w:pPr>
      <w:r w:rsidRPr="00EE263E">
        <w:rPr>
          <w:rFonts w:asciiTheme="majorHAnsi" w:hAnsiTheme="majorHAnsi" w:cstheme="majorHAnsi"/>
          <w:sz w:val="22"/>
          <w:szCs w:val="22"/>
        </w:rPr>
        <w:t xml:space="preserve">pomimo wcześniejszego wezwania Zamawiającego, Wykonawca w terminie nie przekraczającym 3 dni roboczych nie przedstawi umowy zawartej z podwykonawcą dopuszczonym do wykonywania prac na terenie budowy. </w:t>
      </w:r>
    </w:p>
    <w:p w14:paraId="283E80F0" w14:textId="37A19A05" w:rsidR="0077679C" w:rsidRPr="00EE263E" w:rsidRDefault="0077679C" w:rsidP="00F178EF">
      <w:pPr>
        <w:numPr>
          <w:ilvl w:val="0"/>
          <w:numId w:val="17"/>
        </w:numPr>
        <w:suppressAutoHyphens/>
        <w:spacing w:line="276" w:lineRule="auto"/>
        <w:ind w:left="425" w:hanging="425"/>
        <w:jc w:val="both"/>
        <w:rPr>
          <w:rFonts w:asciiTheme="majorHAnsi" w:hAnsiTheme="majorHAnsi" w:cstheme="majorHAnsi"/>
          <w:sz w:val="22"/>
          <w:szCs w:val="22"/>
        </w:rPr>
      </w:pPr>
      <w:r w:rsidRPr="00EE263E">
        <w:rPr>
          <w:rFonts w:asciiTheme="majorHAnsi" w:hAnsiTheme="majorHAnsi" w:cstheme="majorHAnsi"/>
          <w:sz w:val="22"/>
          <w:szCs w:val="22"/>
        </w:rPr>
        <w:t xml:space="preserve">Zamawiający będzie mógł odstąpić od Umowy w terminie 30 dni licząc od dnia powzięcia informacji o okoliczności stanowiącej podstawę odstąpienia od umowy – w odniesieniu do okoliczności, </w:t>
      </w:r>
      <w:r w:rsidR="00872629" w:rsidRPr="00EE263E">
        <w:rPr>
          <w:rFonts w:asciiTheme="majorHAnsi" w:hAnsiTheme="majorHAnsi" w:cstheme="majorHAnsi"/>
          <w:sz w:val="22"/>
          <w:szCs w:val="22"/>
        </w:rPr>
        <w:br/>
      </w:r>
      <w:r w:rsidRPr="00EE263E">
        <w:rPr>
          <w:rFonts w:asciiTheme="majorHAnsi" w:hAnsiTheme="majorHAnsi" w:cstheme="majorHAnsi"/>
          <w:sz w:val="22"/>
          <w:szCs w:val="22"/>
        </w:rPr>
        <w:t>o których mowa w ust. 1 lit. a)-e) i lit. g)-o) lub w terminie 30 dni, licząc od dnia następnego po upływie terminu, o którym mowa w ust. 1 lit. f).</w:t>
      </w:r>
    </w:p>
    <w:p w14:paraId="00E54DE2" w14:textId="77777777" w:rsidR="0077679C" w:rsidRPr="00EE263E" w:rsidRDefault="0077679C" w:rsidP="000D1C60">
      <w:pPr>
        <w:numPr>
          <w:ilvl w:val="0"/>
          <w:numId w:val="17"/>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Odstąpienie od umowy powinno nastąpić w formie pisemnej z podaniem uzasadnienia. </w:t>
      </w:r>
    </w:p>
    <w:p w14:paraId="77E990A5" w14:textId="2FA700CA" w:rsidR="0077679C" w:rsidRPr="00EE263E" w:rsidRDefault="0077679C" w:rsidP="000D1C60">
      <w:pPr>
        <w:numPr>
          <w:ilvl w:val="0"/>
          <w:numId w:val="17"/>
        </w:numPr>
        <w:suppressAutoHyphen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Odstąpienie od Umowy następuje za pośrednictwem listu poleconego </w:t>
      </w:r>
      <w:r w:rsidR="00105291" w:rsidRPr="00EE263E">
        <w:rPr>
          <w:rFonts w:asciiTheme="majorHAnsi" w:hAnsiTheme="majorHAnsi" w:cstheme="majorHAnsi"/>
          <w:sz w:val="22"/>
          <w:szCs w:val="22"/>
        </w:rPr>
        <w:t xml:space="preserve">wysłanego na adres Wykonawcy </w:t>
      </w:r>
      <w:r w:rsidRPr="00EE263E">
        <w:rPr>
          <w:rFonts w:asciiTheme="majorHAnsi" w:hAnsiTheme="majorHAnsi" w:cstheme="majorHAnsi"/>
          <w:sz w:val="22"/>
          <w:szCs w:val="22"/>
        </w:rPr>
        <w:t>lub w formie pisma złożonego w siedzibie Wykonawcy za pokwitowaniem</w:t>
      </w:r>
      <w:r w:rsidR="00105291" w:rsidRPr="00EE263E">
        <w:rPr>
          <w:rFonts w:asciiTheme="majorHAnsi" w:hAnsiTheme="majorHAnsi" w:cstheme="majorHAnsi"/>
          <w:sz w:val="22"/>
          <w:szCs w:val="22"/>
        </w:rPr>
        <w:t xml:space="preserve"> lub w formie elektronicznej z podpisem kwalifikowanym wysłanej na adres Wykonawcy wskazany w Umowie lub w KRS</w:t>
      </w:r>
      <w:r w:rsidRPr="00EE263E">
        <w:rPr>
          <w:rFonts w:asciiTheme="majorHAnsi" w:hAnsiTheme="majorHAnsi" w:cstheme="majorHAnsi"/>
          <w:sz w:val="22"/>
          <w:szCs w:val="22"/>
        </w:rPr>
        <w:t>, z chwilą otrzymania oświadczenia o odstąpieniu przez Wykonawcę.</w:t>
      </w:r>
      <w:r w:rsidR="00105291" w:rsidRPr="00EE263E">
        <w:rPr>
          <w:rFonts w:asciiTheme="majorHAnsi" w:hAnsiTheme="majorHAnsi" w:cstheme="majorHAnsi"/>
          <w:sz w:val="22"/>
          <w:szCs w:val="22"/>
        </w:rPr>
        <w:t xml:space="preserve"> Wszelkie doręczenia dokonywane w formie elektronicznej będą skuteczne na następujący adres mailowy Wykonawcy</w:t>
      </w:r>
      <w:r w:rsidR="00D70E7F" w:rsidRPr="00EE263E">
        <w:rPr>
          <w:rFonts w:asciiTheme="majorHAnsi" w:hAnsiTheme="majorHAnsi" w:cstheme="majorHAnsi"/>
          <w:sz w:val="22"/>
          <w:szCs w:val="22"/>
        </w:rPr>
        <w:t>:</w:t>
      </w:r>
      <w:r w:rsidR="00105291" w:rsidRPr="00EE263E">
        <w:rPr>
          <w:rFonts w:asciiTheme="majorHAnsi" w:hAnsiTheme="majorHAnsi" w:cstheme="majorHAnsi"/>
          <w:sz w:val="22"/>
          <w:szCs w:val="22"/>
        </w:rPr>
        <w:t>…………………………………………</w:t>
      </w:r>
    </w:p>
    <w:p w14:paraId="565EF6F6" w14:textId="77777777" w:rsidR="0077679C" w:rsidRPr="00EE263E" w:rsidRDefault="0077679C" w:rsidP="000D1C60">
      <w:pPr>
        <w:numPr>
          <w:ilvl w:val="0"/>
          <w:numId w:val="17"/>
        </w:numPr>
        <w:tabs>
          <w:tab w:val="left" w:pos="285"/>
          <w:tab w:val="left" w:pos="851"/>
        </w:tabs>
        <w:suppressAutoHyphens/>
        <w:spacing w:line="276" w:lineRule="auto"/>
        <w:ind w:left="0" w:firstLine="0"/>
        <w:jc w:val="both"/>
        <w:rPr>
          <w:rFonts w:asciiTheme="majorHAnsi" w:hAnsiTheme="majorHAnsi" w:cstheme="majorHAnsi"/>
          <w:sz w:val="22"/>
          <w:szCs w:val="22"/>
        </w:rPr>
      </w:pPr>
      <w:r w:rsidRPr="00EE263E">
        <w:rPr>
          <w:rFonts w:asciiTheme="majorHAnsi" w:hAnsiTheme="majorHAnsi" w:cstheme="majorHAnsi"/>
          <w:sz w:val="22"/>
          <w:szCs w:val="22"/>
        </w:rPr>
        <w:t>W przypadku odstąpienia od umowy, Wykonawca robót zobowiązany jest:</w:t>
      </w:r>
    </w:p>
    <w:p w14:paraId="14352BD6" w14:textId="77777777" w:rsidR="0077679C" w:rsidRPr="00EE263E" w:rsidRDefault="0077679C" w:rsidP="000D1C60">
      <w:pPr>
        <w:numPr>
          <w:ilvl w:val="1"/>
          <w:numId w:val="17"/>
        </w:numPr>
        <w:suppressAutoHyphens/>
        <w:spacing w:line="276" w:lineRule="auto"/>
        <w:ind w:left="993"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natychmiast wstrzymać wykonywanie przedmiotu umowy, poza pracami mającymi na celu ochronę życia i własności,  i zabezpieczyć przerwane roboty oraz zabezpieczyć teren budowy i opuścić go najpóźniej w terminie wskazanym przez Zamawiającego, </w:t>
      </w:r>
    </w:p>
    <w:p w14:paraId="56DF7CDE" w14:textId="77777777" w:rsidR="0077679C" w:rsidRPr="00EE263E" w:rsidRDefault="0077679C" w:rsidP="000D1C60">
      <w:pPr>
        <w:numPr>
          <w:ilvl w:val="1"/>
          <w:numId w:val="17"/>
        </w:numPr>
        <w:suppressAutoHyphens/>
        <w:spacing w:line="276" w:lineRule="auto"/>
        <w:ind w:left="993"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przekazać znajdujące się w jego posiadaniu dokumenty należące do Zamawiającego, urządzenia, materiały i inne prace, za które Wykonawca otrzymał płatność oraz inną, </w:t>
      </w:r>
      <w:r w:rsidRPr="00EE263E">
        <w:rPr>
          <w:rFonts w:asciiTheme="majorHAnsi" w:hAnsiTheme="majorHAnsi" w:cstheme="majorHAnsi"/>
          <w:sz w:val="22"/>
          <w:szCs w:val="22"/>
        </w:rPr>
        <w:lastRenderedPageBreak/>
        <w:t>sporządzoną przez niego lub na jego rzecz, dokumentację projektową, najpóźniej w terminie wskazanym przez Zamawiającego.</w:t>
      </w:r>
    </w:p>
    <w:p w14:paraId="56C63F77" w14:textId="77777777" w:rsidR="0077679C" w:rsidRPr="00EE263E" w:rsidRDefault="0077679C" w:rsidP="000D1C60">
      <w:pPr>
        <w:pStyle w:val="Akapitzlist"/>
        <w:numPr>
          <w:ilvl w:val="0"/>
          <w:numId w:val="27"/>
        </w:numPr>
        <w:tabs>
          <w:tab w:val="clear" w:pos="2487"/>
        </w:tabs>
        <w:spacing w:line="276" w:lineRule="auto"/>
        <w:ind w:left="426" w:hanging="426"/>
        <w:contextualSpacing w:val="0"/>
        <w:jc w:val="both"/>
        <w:rPr>
          <w:rFonts w:asciiTheme="majorHAnsi" w:hAnsiTheme="majorHAnsi" w:cstheme="majorHAnsi"/>
          <w:sz w:val="22"/>
          <w:szCs w:val="22"/>
        </w:rPr>
      </w:pPr>
      <w:r w:rsidRPr="00EE263E">
        <w:rPr>
          <w:rFonts w:asciiTheme="majorHAnsi" w:hAnsiTheme="majorHAnsi" w:cstheme="majorHAnsi"/>
          <w:sz w:val="22"/>
          <w:szCs w:val="22"/>
        </w:rPr>
        <w:t>W terminie 14 dni od daty odstąpienia od Umowy, Wykonawca zgłosi Zamawiającemu gotowość do inwentaryzacji i odbioru robót przerwanych oraz robót zabezpieczających. W przypadku niezgłoszenia w tym terminie gotowości do ww. czynności, Zamawiający ma prawo do ich przeprowadzenia bez udziału Wykonawcy.</w:t>
      </w:r>
    </w:p>
    <w:p w14:paraId="0E7DAAE0" w14:textId="77777777" w:rsidR="0077679C" w:rsidRPr="00EE263E" w:rsidRDefault="0077679C" w:rsidP="000D1C60">
      <w:pPr>
        <w:pStyle w:val="Akapitzlist"/>
        <w:numPr>
          <w:ilvl w:val="0"/>
          <w:numId w:val="27"/>
        </w:numPr>
        <w:tabs>
          <w:tab w:val="clear" w:pos="2487"/>
        </w:tabs>
        <w:spacing w:line="276" w:lineRule="auto"/>
        <w:ind w:left="426" w:hanging="426"/>
        <w:contextualSpacing w:val="0"/>
        <w:jc w:val="both"/>
        <w:rPr>
          <w:rFonts w:asciiTheme="majorHAnsi" w:hAnsiTheme="majorHAnsi" w:cstheme="majorHAnsi"/>
          <w:sz w:val="22"/>
          <w:szCs w:val="22"/>
        </w:rPr>
      </w:pPr>
      <w:r w:rsidRPr="00EE263E">
        <w:rPr>
          <w:rFonts w:asciiTheme="majorHAnsi" w:hAnsiTheme="majorHAnsi" w:cstheme="majorHAnsi"/>
          <w:sz w:val="22"/>
          <w:szCs w:val="22"/>
        </w:rPr>
        <w:t>W celu przeprowadzenia inwentaryzacji prac w toku oraz zgromadzonych na terenie budowy materiałów i urządzeń wykonanych w ramach zadania według stanu na dzień odstąpienia, Zamawiający powoła komisję, w skład której wejdą osoby, inne, niż te, o których mowa w § 3 ust. 1 Umowy, posiadające uprawnienia budowlane. Po przeprowadzeniu inwentaryzacji zostanie sporządzony protokół inwentaryzacji.</w:t>
      </w:r>
    </w:p>
    <w:p w14:paraId="06110368" w14:textId="77777777" w:rsidR="0077679C" w:rsidRPr="00EE263E" w:rsidRDefault="0077679C" w:rsidP="000D1C60">
      <w:pPr>
        <w:pStyle w:val="Akapitzlist"/>
        <w:numPr>
          <w:ilvl w:val="0"/>
          <w:numId w:val="27"/>
        </w:numPr>
        <w:tabs>
          <w:tab w:val="clear" w:pos="2487"/>
        </w:tabs>
        <w:spacing w:line="276" w:lineRule="auto"/>
        <w:ind w:left="426" w:hanging="426"/>
        <w:contextualSpacing w:val="0"/>
        <w:jc w:val="both"/>
        <w:rPr>
          <w:rFonts w:asciiTheme="majorHAnsi" w:hAnsiTheme="majorHAnsi" w:cstheme="majorHAnsi"/>
          <w:sz w:val="22"/>
          <w:szCs w:val="22"/>
        </w:rPr>
      </w:pPr>
      <w:r w:rsidRPr="00EE263E">
        <w:rPr>
          <w:rFonts w:asciiTheme="majorHAnsi" w:hAnsiTheme="majorHAnsi" w:cstheme="majorHAnsi"/>
          <w:sz w:val="22"/>
          <w:szCs w:val="22"/>
        </w:rPr>
        <w:t>Wykonawca niezwłocznie, a najpóźniej w terminie do 14 dni od dnia zgłoszenia, o którym mowa w ust. 6, usunie z terenu budowy urządzenia zaplecza budowy przez niego dostarczone lub wniesione materiały i urządzenia, niestanowiące własności Zamawiającego lub ustali z Zamawiającym zasady przekazania tego majątku Zamawiającemu.</w:t>
      </w:r>
    </w:p>
    <w:p w14:paraId="55BC70D1" w14:textId="77777777" w:rsidR="0077679C" w:rsidRPr="00EE263E" w:rsidRDefault="0077679C" w:rsidP="000D1C60">
      <w:pPr>
        <w:pStyle w:val="Akapitzlist"/>
        <w:numPr>
          <w:ilvl w:val="0"/>
          <w:numId w:val="27"/>
        </w:numPr>
        <w:tabs>
          <w:tab w:val="clear" w:pos="2487"/>
        </w:tabs>
        <w:spacing w:line="276" w:lineRule="auto"/>
        <w:ind w:left="426" w:hanging="426"/>
        <w:contextualSpacing w:val="0"/>
        <w:jc w:val="both"/>
        <w:rPr>
          <w:rFonts w:asciiTheme="majorHAnsi" w:hAnsiTheme="majorHAnsi" w:cstheme="majorHAnsi"/>
          <w:sz w:val="22"/>
          <w:szCs w:val="22"/>
        </w:rPr>
      </w:pPr>
      <w:r w:rsidRPr="00EE263E">
        <w:rPr>
          <w:rFonts w:asciiTheme="majorHAnsi" w:hAnsiTheme="majorHAnsi" w:cstheme="majorHAnsi"/>
          <w:sz w:val="22"/>
          <w:szCs w:val="22"/>
        </w:rPr>
        <w:t>W przypadku odstąpienia od Umowy przez Zamawiającego, Wykonawca jest zobowiązany niezwłocznie w terminie nie dłuższym niż 7 dni roboczych od dnia odbioru, o którym mowa</w:t>
      </w:r>
      <w:r w:rsidRPr="00EE263E">
        <w:rPr>
          <w:rFonts w:asciiTheme="majorHAnsi" w:hAnsiTheme="majorHAnsi" w:cstheme="majorHAnsi"/>
          <w:sz w:val="22"/>
          <w:szCs w:val="22"/>
        </w:rPr>
        <w:br/>
        <w:t>w ust. 10 zorganizować usunięcie sprzętu i robót tymczasowych na swój koszt i ryzyko.</w:t>
      </w:r>
      <w:r w:rsidRPr="00EE263E">
        <w:rPr>
          <w:rFonts w:asciiTheme="majorHAnsi" w:hAnsiTheme="majorHAnsi" w:cstheme="majorHAnsi"/>
          <w:sz w:val="22"/>
          <w:szCs w:val="22"/>
        </w:rPr>
        <w:br/>
        <w:t>W przypadku niewypełnienia przez Wykonawcę powyższego obowiązku, Zamawiający uprawniony jest do usunięcia sprzętu i robót tymczasowych na koszt i ryzyko Wykonawcy.</w:t>
      </w:r>
    </w:p>
    <w:p w14:paraId="3940D911" w14:textId="77777777" w:rsidR="0077679C" w:rsidRPr="00EE263E" w:rsidRDefault="0077679C" w:rsidP="000D1C60">
      <w:pPr>
        <w:pStyle w:val="Akapitzlist"/>
        <w:numPr>
          <w:ilvl w:val="0"/>
          <w:numId w:val="27"/>
        </w:numPr>
        <w:tabs>
          <w:tab w:val="clear" w:pos="2487"/>
        </w:tabs>
        <w:spacing w:line="276" w:lineRule="auto"/>
        <w:ind w:left="426" w:hanging="426"/>
        <w:contextualSpacing w:val="0"/>
        <w:jc w:val="both"/>
        <w:rPr>
          <w:rFonts w:asciiTheme="majorHAnsi" w:hAnsiTheme="majorHAnsi" w:cstheme="majorHAnsi"/>
          <w:sz w:val="22"/>
          <w:szCs w:val="22"/>
        </w:rPr>
      </w:pPr>
      <w:r w:rsidRPr="00EE263E">
        <w:rPr>
          <w:rFonts w:asciiTheme="majorHAnsi" w:hAnsiTheme="majorHAnsi" w:cstheme="majorHAnsi"/>
          <w:sz w:val="22"/>
          <w:szCs w:val="22"/>
        </w:rPr>
        <w:t>Wykonawca ma obowiązek zastosowania się do zawartych w oświadczeniu o odstąpieniu poleceń Zamawiającego dotyczących ochrony własności lub bezpieczeństwa robót.</w:t>
      </w:r>
    </w:p>
    <w:p w14:paraId="07D44489" w14:textId="77777777" w:rsidR="0077679C" w:rsidRPr="00EE263E" w:rsidRDefault="0077679C" w:rsidP="000D1C60">
      <w:pPr>
        <w:pStyle w:val="Akapitzlist"/>
        <w:numPr>
          <w:ilvl w:val="0"/>
          <w:numId w:val="27"/>
        </w:numPr>
        <w:tabs>
          <w:tab w:val="clear" w:pos="2487"/>
        </w:tabs>
        <w:spacing w:line="276" w:lineRule="auto"/>
        <w:ind w:left="426" w:hanging="426"/>
        <w:contextualSpacing w:val="0"/>
        <w:jc w:val="both"/>
        <w:rPr>
          <w:rFonts w:asciiTheme="majorHAnsi" w:hAnsiTheme="majorHAnsi" w:cstheme="majorHAnsi"/>
          <w:sz w:val="22"/>
          <w:szCs w:val="22"/>
        </w:rPr>
      </w:pPr>
      <w:r w:rsidRPr="00EE263E">
        <w:rPr>
          <w:rFonts w:asciiTheme="majorHAnsi" w:hAnsiTheme="majorHAnsi" w:cstheme="majorHAnsi"/>
          <w:sz w:val="22"/>
          <w:szCs w:val="22"/>
        </w:rPr>
        <w:t xml:space="preserve">W terminie 14 dni od dnia zgłoszenia, o którym mowa w ust. 6, Wykonawca przy udziale Zamawiającego, sporządzi szczegółowy protokół inwentaryzacji oraz protokół odbioru robót przerwanych i robót zabezpieczających według stanu na dzień odstąpienia, który stanowi podstawę do wystawienia przez Wykonawcę faktury lub rachunku. </w:t>
      </w:r>
    </w:p>
    <w:p w14:paraId="7555E9B3" w14:textId="77777777" w:rsidR="0077679C" w:rsidRPr="00EE263E" w:rsidRDefault="0077679C" w:rsidP="000D1C60">
      <w:pPr>
        <w:pStyle w:val="Akapitzlist"/>
        <w:numPr>
          <w:ilvl w:val="0"/>
          <w:numId w:val="27"/>
        </w:numPr>
        <w:tabs>
          <w:tab w:val="clear" w:pos="2487"/>
        </w:tabs>
        <w:spacing w:line="276" w:lineRule="auto"/>
        <w:ind w:left="426" w:hanging="426"/>
        <w:contextualSpacing w:val="0"/>
        <w:jc w:val="both"/>
        <w:rPr>
          <w:rFonts w:asciiTheme="majorHAnsi" w:hAnsiTheme="majorHAnsi" w:cstheme="majorHAnsi"/>
          <w:sz w:val="22"/>
          <w:szCs w:val="22"/>
        </w:rPr>
      </w:pPr>
      <w:r w:rsidRPr="00EE263E">
        <w:rPr>
          <w:rFonts w:asciiTheme="majorHAnsi" w:hAnsiTheme="majorHAnsi" w:cstheme="majorHAnsi"/>
          <w:sz w:val="22"/>
          <w:szCs w:val="22"/>
        </w:rPr>
        <w:t>W przypadku zaistnienia okoliczności wyszczególnionych w ust. 1 Zamawiający zobowiązany jest do odbioru wykonanego zgodnie z umową przedmiotu umowy oraz zapłaty wynagrodzenia za odebrane prace. Postanowienia, o których mowa w § 13 niniejszej Umowy stosuje się odpowiednio.</w:t>
      </w:r>
    </w:p>
    <w:p w14:paraId="7BF35F20" w14:textId="77777777" w:rsidR="0077679C" w:rsidRPr="00EE263E" w:rsidRDefault="0077679C" w:rsidP="000D1C60">
      <w:pPr>
        <w:pStyle w:val="Akapitzlist"/>
        <w:numPr>
          <w:ilvl w:val="0"/>
          <w:numId w:val="27"/>
        </w:numPr>
        <w:tabs>
          <w:tab w:val="clear" w:pos="2487"/>
        </w:tabs>
        <w:spacing w:line="276" w:lineRule="auto"/>
        <w:ind w:left="426" w:hanging="426"/>
        <w:contextualSpacing w:val="0"/>
        <w:jc w:val="both"/>
        <w:rPr>
          <w:rFonts w:asciiTheme="majorHAnsi" w:hAnsiTheme="majorHAnsi" w:cstheme="majorHAnsi"/>
          <w:sz w:val="22"/>
          <w:szCs w:val="22"/>
        </w:rPr>
      </w:pPr>
      <w:r w:rsidRPr="00EE263E">
        <w:rPr>
          <w:rFonts w:asciiTheme="majorHAnsi" w:hAnsiTheme="majorHAnsi" w:cstheme="majorHAnsi"/>
          <w:sz w:val="22"/>
          <w:szCs w:val="22"/>
        </w:rPr>
        <w:t xml:space="preserve">Zamawiający zapłaci Wykonawcy wynagrodzenie za przedmiot umowy zrealizowany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14:paraId="42954C6E" w14:textId="77777777" w:rsidR="0077679C" w:rsidRPr="00EE263E" w:rsidRDefault="0077679C" w:rsidP="000D1C60">
      <w:pPr>
        <w:pStyle w:val="Akapitzlist"/>
        <w:numPr>
          <w:ilvl w:val="0"/>
          <w:numId w:val="27"/>
        </w:numPr>
        <w:tabs>
          <w:tab w:val="clear" w:pos="2487"/>
        </w:tabs>
        <w:spacing w:line="276" w:lineRule="auto"/>
        <w:ind w:left="426" w:hanging="426"/>
        <w:contextualSpacing w:val="0"/>
        <w:jc w:val="both"/>
        <w:rPr>
          <w:rFonts w:asciiTheme="majorHAnsi" w:hAnsiTheme="majorHAnsi" w:cstheme="majorHAnsi"/>
          <w:sz w:val="22"/>
          <w:szCs w:val="22"/>
        </w:rPr>
      </w:pPr>
      <w:r w:rsidRPr="00EE263E">
        <w:rPr>
          <w:rFonts w:asciiTheme="majorHAnsi" w:hAnsiTheme="majorHAnsi" w:cstheme="majorHAnsi"/>
          <w:sz w:val="22"/>
          <w:szCs w:val="22"/>
        </w:rPr>
        <w:t>Koszty dodatkowe poniesione na zabezpieczenie przedmiotu umowy i terenu budowy oraz wszelkie inne uzasadnione koszty związane z odstąpieniem od Umowy ponosi Strona, która jest winna odstąpienia od Umowy.</w:t>
      </w:r>
    </w:p>
    <w:p w14:paraId="74A1F0E6" w14:textId="77777777" w:rsidR="0077679C" w:rsidRPr="00EE263E" w:rsidRDefault="0077679C" w:rsidP="000D1C60">
      <w:pPr>
        <w:pStyle w:val="Akapitzlist"/>
        <w:numPr>
          <w:ilvl w:val="0"/>
          <w:numId w:val="27"/>
        </w:numPr>
        <w:tabs>
          <w:tab w:val="clear" w:pos="2487"/>
        </w:tabs>
        <w:spacing w:line="276" w:lineRule="auto"/>
        <w:ind w:left="426" w:hanging="426"/>
        <w:contextualSpacing w:val="0"/>
        <w:jc w:val="both"/>
        <w:rPr>
          <w:rFonts w:asciiTheme="majorHAnsi" w:hAnsiTheme="majorHAnsi" w:cstheme="majorHAnsi"/>
          <w:sz w:val="22"/>
          <w:szCs w:val="22"/>
        </w:rPr>
      </w:pPr>
      <w:r w:rsidRPr="00EE263E">
        <w:rPr>
          <w:rFonts w:asciiTheme="majorHAnsi" w:hAnsiTheme="majorHAnsi" w:cstheme="majorHAnsi"/>
          <w:sz w:val="22"/>
          <w:szCs w:val="22"/>
        </w:rPr>
        <w:t>W przypadku odstąpienia od Umowy postanowienia niniejszej Umowy i wynikające z nich obowiązki Wykonawcy i uprawnienia Zamawiającego dotyczące gwarancji oraz rękojmi za wady wykonanych i odebranych elementów, oraz zabezpieczenia należytego wykonania Umowy i kar umownych pozostają w mocy, w tym co do okoliczności powstałych przed jak i po odstąpieniu od Umowy.</w:t>
      </w:r>
    </w:p>
    <w:p w14:paraId="1FA0766C" w14:textId="247B30EA" w:rsidR="00224D8E" w:rsidRPr="00EE263E" w:rsidRDefault="0077679C" w:rsidP="00877382">
      <w:pPr>
        <w:pStyle w:val="Akapitzlist"/>
        <w:numPr>
          <w:ilvl w:val="0"/>
          <w:numId w:val="27"/>
        </w:numPr>
        <w:tabs>
          <w:tab w:val="clear" w:pos="2487"/>
        </w:tabs>
        <w:spacing w:line="276" w:lineRule="auto"/>
        <w:ind w:left="426" w:hanging="426"/>
        <w:contextualSpacing w:val="0"/>
        <w:jc w:val="both"/>
        <w:rPr>
          <w:rFonts w:asciiTheme="majorHAnsi" w:hAnsiTheme="majorHAnsi" w:cstheme="majorHAnsi"/>
          <w:sz w:val="22"/>
          <w:szCs w:val="22"/>
        </w:rPr>
      </w:pPr>
      <w:r w:rsidRPr="00EE263E">
        <w:rPr>
          <w:rFonts w:asciiTheme="majorHAnsi" w:hAnsiTheme="majorHAnsi" w:cstheme="majorHAnsi"/>
          <w:sz w:val="22"/>
          <w:szCs w:val="22"/>
        </w:rPr>
        <w:t>Wykonawca może odstąpić od umowy wyłącznie z przyczyn leżących po jego stronie z uwzględnieniem § 15 ust. 1 lit. a) umowy. Umowne prawo odstąpienia Wykonawca realizuje w formie pisemnej w terminie 7 dni od dnia zaistnienia okoliczności stanowiącej przyczynę odstąpienia od umowy.</w:t>
      </w:r>
    </w:p>
    <w:p w14:paraId="3625C94B" w14:textId="77777777" w:rsidR="0077679C" w:rsidRPr="00EE263E" w:rsidRDefault="0077679C" w:rsidP="0077679C">
      <w:pPr>
        <w:tabs>
          <w:tab w:val="left" w:pos="360"/>
          <w:tab w:val="left" w:pos="567"/>
        </w:tabs>
        <w:spacing w:line="276" w:lineRule="auto"/>
        <w:jc w:val="both"/>
        <w:rPr>
          <w:rFonts w:asciiTheme="majorHAnsi" w:hAnsiTheme="majorHAnsi" w:cstheme="majorHAnsi"/>
          <w:sz w:val="22"/>
          <w:szCs w:val="22"/>
        </w:rPr>
      </w:pPr>
    </w:p>
    <w:p w14:paraId="62A819E9" w14:textId="77777777" w:rsidR="0077679C" w:rsidRPr="00EE263E" w:rsidRDefault="0077679C" w:rsidP="0077679C">
      <w:pPr>
        <w:tabs>
          <w:tab w:val="left" w:pos="360"/>
        </w:tabs>
        <w:spacing w:line="276" w:lineRule="auto"/>
        <w:jc w:val="center"/>
        <w:rPr>
          <w:rFonts w:asciiTheme="majorHAnsi" w:hAnsiTheme="majorHAnsi" w:cstheme="majorHAnsi"/>
          <w:sz w:val="22"/>
          <w:szCs w:val="22"/>
        </w:rPr>
      </w:pPr>
      <w:r w:rsidRPr="00EE263E">
        <w:rPr>
          <w:rFonts w:asciiTheme="majorHAnsi" w:hAnsiTheme="majorHAnsi" w:cstheme="majorHAnsi"/>
          <w:b/>
          <w:i/>
          <w:sz w:val="22"/>
          <w:szCs w:val="22"/>
        </w:rPr>
        <w:t>§ 20</w:t>
      </w:r>
    </w:p>
    <w:p w14:paraId="65F6ED6A" w14:textId="77777777" w:rsidR="0077679C" w:rsidRPr="00EE263E" w:rsidRDefault="0077679C" w:rsidP="0077679C">
      <w:pPr>
        <w:tabs>
          <w:tab w:val="left" w:pos="284"/>
          <w:tab w:val="left" w:pos="360"/>
        </w:tabs>
        <w:spacing w:line="276" w:lineRule="auto"/>
        <w:jc w:val="center"/>
        <w:rPr>
          <w:rFonts w:asciiTheme="majorHAnsi" w:hAnsiTheme="majorHAnsi" w:cstheme="majorHAnsi"/>
          <w:sz w:val="22"/>
          <w:szCs w:val="22"/>
        </w:rPr>
      </w:pPr>
      <w:r w:rsidRPr="00EE263E">
        <w:rPr>
          <w:rFonts w:asciiTheme="majorHAnsi" w:hAnsiTheme="majorHAnsi" w:cstheme="majorHAnsi"/>
          <w:b/>
          <w:i/>
          <w:sz w:val="22"/>
          <w:szCs w:val="22"/>
        </w:rPr>
        <w:t>ZMIANY UMOWY</w:t>
      </w:r>
    </w:p>
    <w:p w14:paraId="4CFED951" w14:textId="77777777" w:rsidR="0077679C" w:rsidRPr="00EE263E" w:rsidRDefault="0077679C" w:rsidP="000D1C60">
      <w:pPr>
        <w:pStyle w:val="Akapitzlist"/>
        <w:numPr>
          <w:ilvl w:val="0"/>
          <w:numId w:val="6"/>
        </w:numPr>
        <w:suppressAutoHyphens/>
        <w:spacing w:line="276" w:lineRule="auto"/>
        <w:ind w:left="426" w:hanging="426"/>
        <w:contextualSpacing w:val="0"/>
        <w:jc w:val="both"/>
        <w:rPr>
          <w:rFonts w:asciiTheme="majorHAnsi" w:hAnsiTheme="majorHAnsi" w:cstheme="majorHAnsi"/>
          <w:sz w:val="22"/>
          <w:szCs w:val="22"/>
        </w:rPr>
      </w:pPr>
      <w:r w:rsidRPr="00EE263E">
        <w:rPr>
          <w:rFonts w:asciiTheme="majorHAnsi" w:hAnsiTheme="majorHAnsi" w:cstheme="majorHAnsi"/>
          <w:sz w:val="22"/>
          <w:szCs w:val="22"/>
        </w:rPr>
        <w:t>Zakazuje się zmian postanowień zawartej umowy w stosunku do treści oferty, na podstawie której dokonano wyboru wykonawcy, chyba że zmiany zostały przewidziane w postaci jednoznacznych postanowień umownych lub wynikają z okoliczności przewidzianych w ustępach poniższych.</w:t>
      </w:r>
    </w:p>
    <w:p w14:paraId="67E3E226" w14:textId="77777777" w:rsidR="0077679C" w:rsidRPr="00EE263E" w:rsidRDefault="0077679C" w:rsidP="000D1C60">
      <w:pPr>
        <w:pStyle w:val="Akapitzlist"/>
        <w:numPr>
          <w:ilvl w:val="0"/>
          <w:numId w:val="6"/>
        </w:numPr>
        <w:suppressAutoHyphens/>
        <w:spacing w:line="276" w:lineRule="auto"/>
        <w:ind w:left="426" w:hanging="426"/>
        <w:contextualSpacing w:val="0"/>
        <w:jc w:val="both"/>
        <w:rPr>
          <w:rFonts w:asciiTheme="majorHAnsi" w:hAnsiTheme="majorHAnsi" w:cstheme="majorHAnsi"/>
          <w:sz w:val="22"/>
          <w:szCs w:val="22"/>
        </w:rPr>
      </w:pPr>
      <w:r w:rsidRPr="00EE263E">
        <w:rPr>
          <w:rFonts w:asciiTheme="majorHAnsi" w:hAnsiTheme="majorHAnsi" w:cstheme="majorHAnsi"/>
          <w:sz w:val="22"/>
          <w:szCs w:val="22"/>
        </w:rPr>
        <w:t>Strony przewidują możliwość zmiany terminu zakończenia przedmiotu umowy w następujących przypadkach:</w:t>
      </w:r>
    </w:p>
    <w:p w14:paraId="2C67B0F6" w14:textId="77777777" w:rsidR="0077679C" w:rsidRPr="00EE263E" w:rsidRDefault="0077679C" w:rsidP="000D1C60">
      <w:pPr>
        <w:pStyle w:val="Akapitzlist"/>
        <w:numPr>
          <w:ilvl w:val="1"/>
          <w:numId w:val="6"/>
        </w:numPr>
        <w:suppressAutoHyphens/>
        <w:spacing w:line="276" w:lineRule="auto"/>
        <w:ind w:left="567" w:hanging="283"/>
        <w:contextualSpacing w:val="0"/>
        <w:jc w:val="both"/>
        <w:rPr>
          <w:rFonts w:asciiTheme="majorHAnsi" w:hAnsiTheme="majorHAnsi" w:cstheme="majorHAnsi"/>
          <w:sz w:val="22"/>
          <w:szCs w:val="22"/>
        </w:rPr>
      </w:pPr>
      <w:r w:rsidRPr="00EE263E">
        <w:rPr>
          <w:rFonts w:asciiTheme="majorHAnsi" w:hAnsiTheme="majorHAnsi" w:cstheme="majorHAnsi"/>
          <w:sz w:val="22"/>
          <w:szCs w:val="22"/>
        </w:rPr>
        <w:t>z przyczyn spowodowanych siłą wyższą albo gdy wystąpią okoliczności niezależne od Stron, lub których Strony przy zachowaniu należytej staranności nie były w stanie uniknąć bądź przewidzieć,</w:t>
      </w:r>
    </w:p>
    <w:p w14:paraId="20FC8916" w14:textId="77777777" w:rsidR="0077679C" w:rsidRPr="00EE263E" w:rsidRDefault="0077679C" w:rsidP="000D1C60">
      <w:pPr>
        <w:pStyle w:val="Akapitzlist"/>
        <w:numPr>
          <w:ilvl w:val="1"/>
          <w:numId w:val="6"/>
        </w:numPr>
        <w:suppressAutoHyphens/>
        <w:spacing w:line="276" w:lineRule="auto"/>
        <w:ind w:left="567" w:hanging="283"/>
        <w:contextualSpacing w:val="0"/>
        <w:jc w:val="both"/>
        <w:rPr>
          <w:rFonts w:asciiTheme="majorHAnsi" w:hAnsiTheme="majorHAnsi" w:cstheme="majorHAnsi"/>
          <w:sz w:val="22"/>
          <w:szCs w:val="22"/>
        </w:rPr>
      </w:pPr>
      <w:r w:rsidRPr="00EE263E">
        <w:rPr>
          <w:rFonts w:asciiTheme="majorHAnsi" w:hAnsiTheme="majorHAnsi" w:cstheme="majorHAnsi"/>
          <w:sz w:val="22"/>
          <w:szCs w:val="22"/>
        </w:rPr>
        <w:t>gdy jednostka nadrzędna ograniczy środki finansowe na kontynuację zadania i zachodzi konieczność jego etapowania,</w:t>
      </w:r>
    </w:p>
    <w:p w14:paraId="1323E1EB" w14:textId="77777777" w:rsidR="0077679C" w:rsidRPr="00EE263E" w:rsidRDefault="0077679C" w:rsidP="000D1C60">
      <w:pPr>
        <w:pStyle w:val="Akapitzlist"/>
        <w:numPr>
          <w:ilvl w:val="1"/>
          <w:numId w:val="6"/>
        </w:numPr>
        <w:suppressAutoHyphens/>
        <w:spacing w:line="276" w:lineRule="auto"/>
        <w:ind w:left="567" w:hanging="283"/>
        <w:contextualSpacing w:val="0"/>
        <w:jc w:val="both"/>
        <w:rPr>
          <w:rFonts w:asciiTheme="majorHAnsi" w:hAnsiTheme="majorHAnsi" w:cstheme="majorHAnsi"/>
          <w:sz w:val="22"/>
          <w:szCs w:val="22"/>
        </w:rPr>
      </w:pPr>
      <w:r w:rsidRPr="00EE263E">
        <w:rPr>
          <w:rFonts w:asciiTheme="majorHAnsi" w:hAnsiTheme="majorHAnsi" w:cstheme="majorHAnsi"/>
          <w:sz w:val="22"/>
          <w:szCs w:val="22"/>
        </w:rPr>
        <w:t>udokumentowanego opóźnienia wprowadzenia Wykonawcy na budowę przez Zamawiającego,</w:t>
      </w:r>
    </w:p>
    <w:p w14:paraId="629EAE70" w14:textId="77777777" w:rsidR="0077679C" w:rsidRPr="00EE263E" w:rsidRDefault="0077679C" w:rsidP="000D1C60">
      <w:pPr>
        <w:pStyle w:val="Akapitzlist"/>
        <w:numPr>
          <w:ilvl w:val="1"/>
          <w:numId w:val="6"/>
        </w:numPr>
        <w:suppressAutoHyphens/>
        <w:spacing w:line="276" w:lineRule="auto"/>
        <w:ind w:left="567" w:hanging="283"/>
        <w:contextualSpacing w:val="0"/>
        <w:jc w:val="both"/>
        <w:rPr>
          <w:rFonts w:asciiTheme="majorHAnsi" w:hAnsiTheme="majorHAnsi" w:cstheme="majorHAnsi"/>
          <w:sz w:val="22"/>
          <w:szCs w:val="22"/>
        </w:rPr>
      </w:pPr>
      <w:r w:rsidRPr="00EE263E">
        <w:rPr>
          <w:rFonts w:asciiTheme="majorHAnsi" w:hAnsiTheme="majorHAnsi" w:cstheme="majorHAnsi"/>
          <w:sz w:val="22"/>
          <w:szCs w:val="22"/>
        </w:rPr>
        <w:t>udokumentowanego opóźnienia w udostępnieniu przez Zamawiającego Wykonawcy pomieszczeń zgodnie z zaakceptowanym przez Zamawiającego szczegółowym harmonogramem rzeczowo-finansowym,</w:t>
      </w:r>
    </w:p>
    <w:p w14:paraId="7C96F61F" w14:textId="77777777" w:rsidR="0077679C" w:rsidRPr="00EE263E" w:rsidRDefault="0077679C" w:rsidP="000D1C60">
      <w:pPr>
        <w:pStyle w:val="Akapitzlist"/>
        <w:numPr>
          <w:ilvl w:val="1"/>
          <w:numId w:val="6"/>
        </w:numPr>
        <w:suppressAutoHyphens/>
        <w:spacing w:line="276" w:lineRule="auto"/>
        <w:ind w:left="567" w:hanging="283"/>
        <w:contextualSpacing w:val="0"/>
        <w:jc w:val="both"/>
        <w:rPr>
          <w:rFonts w:asciiTheme="majorHAnsi" w:hAnsiTheme="majorHAnsi" w:cstheme="majorHAnsi"/>
          <w:sz w:val="22"/>
          <w:szCs w:val="22"/>
        </w:rPr>
      </w:pPr>
      <w:r w:rsidRPr="00EE263E">
        <w:rPr>
          <w:rFonts w:asciiTheme="majorHAnsi" w:hAnsiTheme="majorHAnsi" w:cstheme="majorHAnsi"/>
          <w:sz w:val="22"/>
          <w:szCs w:val="22"/>
        </w:rPr>
        <w:t>gdy realizacja przedmiotu umowy wymaga uzyskania stosownych dokumentów z urzędów administracji publicznej, a z przyczyn niezależnych od Stron niemożliwe było uzyskanie tych dokumentów w terminach przewidzianych w umowie i w przepisach prawa,</w:t>
      </w:r>
    </w:p>
    <w:p w14:paraId="466CF1A2" w14:textId="77777777" w:rsidR="0077679C" w:rsidRPr="00EE263E" w:rsidRDefault="0077679C" w:rsidP="000D1C60">
      <w:pPr>
        <w:pStyle w:val="Akapitzlist"/>
        <w:numPr>
          <w:ilvl w:val="1"/>
          <w:numId w:val="6"/>
        </w:numPr>
        <w:suppressAutoHyphens/>
        <w:spacing w:line="276" w:lineRule="auto"/>
        <w:ind w:left="567" w:hanging="283"/>
        <w:contextualSpacing w:val="0"/>
        <w:jc w:val="both"/>
        <w:rPr>
          <w:rFonts w:asciiTheme="majorHAnsi" w:hAnsiTheme="majorHAnsi" w:cstheme="majorHAnsi"/>
          <w:sz w:val="22"/>
          <w:szCs w:val="22"/>
        </w:rPr>
      </w:pPr>
      <w:r w:rsidRPr="00EE263E">
        <w:rPr>
          <w:rFonts w:asciiTheme="majorHAnsi" w:hAnsiTheme="majorHAnsi" w:cstheme="majorHAnsi"/>
          <w:sz w:val="22"/>
          <w:szCs w:val="22"/>
        </w:rPr>
        <w:t>konieczności wykonania decyzji administracyjnych, postanowień lub innych aktów organów i instytucji, wydanych z przyczyn, za które Wykonawca nie odpowiada,</w:t>
      </w:r>
    </w:p>
    <w:p w14:paraId="5C7E9CC1" w14:textId="77777777" w:rsidR="0077679C" w:rsidRPr="00EE263E" w:rsidRDefault="0077679C" w:rsidP="000D1C60">
      <w:pPr>
        <w:pStyle w:val="Akapitzlist"/>
        <w:numPr>
          <w:ilvl w:val="1"/>
          <w:numId w:val="6"/>
        </w:numPr>
        <w:suppressAutoHyphens/>
        <w:spacing w:line="276" w:lineRule="auto"/>
        <w:ind w:left="567" w:hanging="283"/>
        <w:contextualSpacing w:val="0"/>
        <w:jc w:val="both"/>
        <w:rPr>
          <w:rFonts w:asciiTheme="majorHAnsi" w:hAnsiTheme="majorHAnsi" w:cstheme="majorHAnsi"/>
          <w:sz w:val="22"/>
          <w:szCs w:val="22"/>
        </w:rPr>
      </w:pPr>
      <w:r w:rsidRPr="00EE263E">
        <w:rPr>
          <w:rFonts w:asciiTheme="majorHAnsi" w:hAnsiTheme="majorHAnsi" w:cstheme="majorHAnsi"/>
          <w:sz w:val="22"/>
          <w:szCs w:val="22"/>
        </w:rPr>
        <w:t>gdy zachodzi konieczność wykonania rozwiązań (robót) zamiennych spowodowanych między innymi koniecznością dostosowania dokumentacji do zasad wiedzy technicznej i uzyskania celu umowy, zmianą regulacji prawnych, przepisów resortowych, możliwością zastosowania nowszych lub korzystniejszych dla Zamawiającego rozwiązań technologicznych lub technicznych, wycofaniem z rynku lub zaprzestaniem produkcji materiałów i urządzeń wyszczególnionych w dokumentacji,</w:t>
      </w:r>
    </w:p>
    <w:p w14:paraId="00508E34" w14:textId="77777777" w:rsidR="0077679C" w:rsidRPr="00EE263E" w:rsidRDefault="0077679C" w:rsidP="000D1C60">
      <w:pPr>
        <w:pStyle w:val="Akapitzlist"/>
        <w:numPr>
          <w:ilvl w:val="1"/>
          <w:numId w:val="6"/>
        </w:numPr>
        <w:suppressAutoHyphens/>
        <w:spacing w:line="276" w:lineRule="auto"/>
        <w:ind w:left="567" w:hanging="283"/>
        <w:contextualSpacing w:val="0"/>
        <w:jc w:val="both"/>
        <w:rPr>
          <w:rFonts w:asciiTheme="majorHAnsi" w:hAnsiTheme="majorHAnsi" w:cstheme="majorHAnsi"/>
          <w:sz w:val="22"/>
          <w:szCs w:val="22"/>
        </w:rPr>
      </w:pPr>
      <w:r w:rsidRPr="00EE263E">
        <w:rPr>
          <w:rFonts w:asciiTheme="majorHAnsi" w:hAnsiTheme="majorHAnsi" w:cstheme="majorHAnsi"/>
          <w:sz w:val="22"/>
          <w:szCs w:val="22"/>
        </w:rPr>
        <w:t>gdy zachodzi konieczność udzielenia zamówienia dodatkowego, niezbędnego do prawidłowego wykonania zamówienia podstawowego i uzyskania celu umowy, spowodowana zmianą regulacji prawnych i przepisów resortowych,</w:t>
      </w:r>
    </w:p>
    <w:p w14:paraId="2D6C1E8F" w14:textId="77777777" w:rsidR="0077679C" w:rsidRPr="00EE263E" w:rsidRDefault="0077679C" w:rsidP="000D1C60">
      <w:pPr>
        <w:pStyle w:val="Akapitzlist"/>
        <w:numPr>
          <w:ilvl w:val="1"/>
          <w:numId w:val="6"/>
        </w:numPr>
        <w:suppressAutoHyphens/>
        <w:spacing w:line="276" w:lineRule="auto"/>
        <w:ind w:left="567" w:hanging="283"/>
        <w:contextualSpacing w:val="0"/>
        <w:jc w:val="both"/>
        <w:rPr>
          <w:rFonts w:asciiTheme="majorHAnsi" w:hAnsiTheme="majorHAnsi" w:cstheme="majorHAnsi"/>
          <w:sz w:val="22"/>
          <w:szCs w:val="22"/>
        </w:rPr>
      </w:pPr>
      <w:r w:rsidRPr="00EE263E">
        <w:rPr>
          <w:rFonts w:asciiTheme="majorHAnsi" w:hAnsiTheme="majorHAnsi" w:cstheme="majorHAnsi"/>
          <w:sz w:val="22"/>
          <w:szCs w:val="22"/>
        </w:rPr>
        <w:t>gdy zachodzi konieczność realizacji w drodze odrębnej umowy prac powiązanych z przedmiotem umowy wymuszonych koniecznością ich skoordynowania i uwzględnienia wzajemnych powiązań,</w:t>
      </w:r>
    </w:p>
    <w:p w14:paraId="27DD1A3C" w14:textId="77777777" w:rsidR="0077679C" w:rsidRPr="00EE263E" w:rsidRDefault="0077679C" w:rsidP="000D1C60">
      <w:pPr>
        <w:pStyle w:val="Akapitzlist"/>
        <w:numPr>
          <w:ilvl w:val="1"/>
          <w:numId w:val="6"/>
        </w:numPr>
        <w:suppressAutoHyphens/>
        <w:spacing w:line="276" w:lineRule="auto"/>
        <w:ind w:left="567" w:hanging="283"/>
        <w:contextualSpacing w:val="0"/>
        <w:jc w:val="both"/>
        <w:rPr>
          <w:rFonts w:asciiTheme="majorHAnsi" w:hAnsiTheme="majorHAnsi" w:cstheme="majorHAnsi"/>
          <w:sz w:val="22"/>
          <w:szCs w:val="22"/>
        </w:rPr>
      </w:pPr>
      <w:r w:rsidRPr="00EE263E">
        <w:rPr>
          <w:rFonts w:asciiTheme="majorHAnsi" w:hAnsiTheme="majorHAnsi" w:cstheme="majorHAnsi"/>
          <w:sz w:val="22"/>
          <w:szCs w:val="22"/>
        </w:rPr>
        <w:t>z przyczyn spowodowanych organizacją pracy i specyfiką działań Zamawiającego, ograniczających lub uniemożliwiających wykonanie przedmiotu umowy,</w:t>
      </w:r>
    </w:p>
    <w:p w14:paraId="68444031" w14:textId="77777777" w:rsidR="0077679C" w:rsidRPr="00EE263E" w:rsidRDefault="0077679C" w:rsidP="000D1C60">
      <w:pPr>
        <w:pStyle w:val="Akapitzlist"/>
        <w:numPr>
          <w:ilvl w:val="1"/>
          <w:numId w:val="6"/>
        </w:numPr>
        <w:suppressAutoHyphens/>
        <w:spacing w:line="276" w:lineRule="auto"/>
        <w:ind w:left="567" w:hanging="283"/>
        <w:contextualSpacing w:val="0"/>
        <w:jc w:val="both"/>
        <w:rPr>
          <w:rFonts w:asciiTheme="majorHAnsi" w:hAnsiTheme="majorHAnsi" w:cstheme="majorHAnsi"/>
          <w:sz w:val="22"/>
          <w:szCs w:val="22"/>
        </w:rPr>
      </w:pPr>
      <w:r w:rsidRPr="00EE263E">
        <w:rPr>
          <w:rFonts w:asciiTheme="majorHAnsi" w:hAnsiTheme="majorHAnsi" w:cstheme="majorHAnsi"/>
          <w:sz w:val="22"/>
          <w:szCs w:val="22"/>
        </w:rPr>
        <w:t>z powodu wystąpienia warunków geologicznych, geotechnicznych lub hydrologicznych odbiegających w sposób istotny od przyjętych w dokumentacji geotechnicznej załączonej do SWZ,</w:t>
      </w:r>
    </w:p>
    <w:p w14:paraId="1D5F942F" w14:textId="77777777" w:rsidR="0077679C" w:rsidRPr="00EE263E" w:rsidRDefault="0077679C" w:rsidP="000D1C60">
      <w:pPr>
        <w:pStyle w:val="Akapitzlist"/>
        <w:numPr>
          <w:ilvl w:val="1"/>
          <w:numId w:val="6"/>
        </w:numPr>
        <w:suppressAutoHyphens/>
        <w:spacing w:line="276" w:lineRule="auto"/>
        <w:ind w:left="567" w:hanging="283"/>
        <w:contextualSpacing w:val="0"/>
        <w:jc w:val="both"/>
        <w:rPr>
          <w:rFonts w:asciiTheme="majorHAnsi" w:hAnsiTheme="majorHAnsi" w:cstheme="majorHAnsi"/>
          <w:sz w:val="22"/>
          <w:szCs w:val="22"/>
        </w:rPr>
      </w:pPr>
      <w:r w:rsidRPr="00EE263E">
        <w:rPr>
          <w:rFonts w:asciiTheme="majorHAnsi" w:hAnsiTheme="majorHAnsi" w:cstheme="majorHAnsi"/>
          <w:sz w:val="22"/>
          <w:szCs w:val="22"/>
        </w:rPr>
        <w:t>z powodu rozpoznania terenu w zakresie znalezisk archeologicznych, występowania niewybuchów lub niewypałów mających wpływ na termin zakończenia przedmiotu umowy,</w:t>
      </w:r>
    </w:p>
    <w:p w14:paraId="76C496A1" w14:textId="77777777" w:rsidR="0077679C" w:rsidRPr="00EE263E" w:rsidRDefault="0077679C" w:rsidP="000D1C60">
      <w:pPr>
        <w:pStyle w:val="Akapitzlist"/>
        <w:numPr>
          <w:ilvl w:val="1"/>
          <w:numId w:val="6"/>
        </w:numPr>
        <w:suppressAutoHyphens/>
        <w:spacing w:line="276" w:lineRule="auto"/>
        <w:ind w:left="567" w:hanging="283"/>
        <w:contextualSpacing w:val="0"/>
        <w:jc w:val="both"/>
        <w:rPr>
          <w:rFonts w:asciiTheme="majorHAnsi" w:hAnsiTheme="majorHAnsi" w:cstheme="majorHAnsi"/>
          <w:sz w:val="22"/>
          <w:szCs w:val="22"/>
        </w:rPr>
      </w:pPr>
      <w:r w:rsidRPr="00EE263E">
        <w:rPr>
          <w:rFonts w:asciiTheme="majorHAnsi" w:eastAsia="SimSun" w:hAnsiTheme="majorHAnsi" w:cstheme="majorHAnsi"/>
          <w:sz w:val="22"/>
          <w:szCs w:val="22"/>
        </w:rPr>
        <w:t>w przypadku wystąpienia warunków pogodowych uniemożliwiających realizację robót budowlanych potwierdzonych wpisami do dziennika budowy oraz opinią z Instytutu Meteorologii i Gospodarki Wodnej uzyskaną przez Wykonawcę.</w:t>
      </w:r>
    </w:p>
    <w:p w14:paraId="6ED38A3C" w14:textId="77777777" w:rsidR="0077679C" w:rsidRPr="00EE263E" w:rsidRDefault="0077679C" w:rsidP="000D1C60">
      <w:pPr>
        <w:pStyle w:val="Akapitzlist"/>
        <w:numPr>
          <w:ilvl w:val="0"/>
          <w:numId w:val="6"/>
        </w:numPr>
        <w:suppressAutoHyphens/>
        <w:spacing w:line="276" w:lineRule="auto"/>
        <w:ind w:left="426" w:hanging="426"/>
        <w:contextualSpacing w:val="0"/>
        <w:jc w:val="both"/>
        <w:rPr>
          <w:rFonts w:asciiTheme="majorHAnsi" w:hAnsiTheme="majorHAnsi" w:cstheme="majorHAnsi"/>
          <w:sz w:val="22"/>
          <w:szCs w:val="22"/>
        </w:rPr>
      </w:pPr>
      <w:r w:rsidRPr="00EE263E">
        <w:rPr>
          <w:rFonts w:asciiTheme="majorHAnsi" w:hAnsiTheme="majorHAnsi" w:cstheme="majorHAnsi"/>
          <w:sz w:val="22"/>
          <w:szCs w:val="22"/>
        </w:rPr>
        <w:t xml:space="preserve">Zmiana terminu zakończenia przedmiotu umowy, o której mowa w ust. 2, będzie uwarunkowana doręczeniem Zamawiającemu przez Wykonawcę lub odpowiednio Wykonawcy przez Zamawiającego w terminie nie dłuższym niż 7 dni od dnia, w którym Wykonawca lub odpowiednio Zamawiający dowiedział się o wystąpieniu określonego zdarzenia, o którym mowa w ust. 2, pisemnego zawiadomienia, informującego o wystąpieniu zdarzenia. W takiej sytuacji Wykonawca w terminie 4 dni od dnia przyjęcia do wiadomości wystąpienia określonego zdarzenia, określi </w:t>
      </w:r>
      <w:r w:rsidRPr="00EE263E">
        <w:rPr>
          <w:rFonts w:asciiTheme="majorHAnsi" w:hAnsiTheme="majorHAnsi" w:cstheme="majorHAnsi"/>
          <w:sz w:val="22"/>
          <w:szCs w:val="22"/>
        </w:rPr>
        <w:lastRenderedPageBreak/>
        <w:t>możliwy termin zakończenia przedmiotu umowy, zawierający szczegółowe uzasadnienie. Przedłużenie terminu wykonania umowy nie może być dłuższe niż to uzasadnia przyczyna jego wydłużenia.</w:t>
      </w:r>
    </w:p>
    <w:p w14:paraId="446B016E" w14:textId="77777777" w:rsidR="0077679C" w:rsidRPr="00EE263E" w:rsidRDefault="0077679C" w:rsidP="000D1C60">
      <w:pPr>
        <w:pStyle w:val="Akapitzlist"/>
        <w:numPr>
          <w:ilvl w:val="0"/>
          <w:numId w:val="6"/>
        </w:numPr>
        <w:suppressAutoHyphens/>
        <w:spacing w:line="276" w:lineRule="auto"/>
        <w:ind w:left="426" w:hanging="426"/>
        <w:contextualSpacing w:val="0"/>
        <w:jc w:val="both"/>
        <w:rPr>
          <w:rFonts w:asciiTheme="majorHAnsi" w:hAnsiTheme="majorHAnsi" w:cstheme="majorHAnsi"/>
          <w:sz w:val="22"/>
          <w:szCs w:val="22"/>
        </w:rPr>
      </w:pPr>
      <w:r w:rsidRPr="00EE263E">
        <w:rPr>
          <w:rFonts w:asciiTheme="majorHAnsi" w:hAnsiTheme="majorHAnsi" w:cstheme="majorHAnsi"/>
          <w:sz w:val="22"/>
          <w:szCs w:val="22"/>
        </w:rPr>
        <w:t xml:space="preserve">Strony przewidują możliwość dokonania zmiany wynagrodzenia w stosunku do treści umowy </w:t>
      </w:r>
      <w:r w:rsidRPr="00EE263E">
        <w:rPr>
          <w:rFonts w:asciiTheme="majorHAnsi" w:hAnsiTheme="majorHAnsi" w:cstheme="majorHAnsi"/>
          <w:sz w:val="22"/>
          <w:szCs w:val="22"/>
        </w:rPr>
        <w:br/>
        <w:t>i oferty w sytuacji, gdy:</w:t>
      </w:r>
    </w:p>
    <w:p w14:paraId="5822A683" w14:textId="25D825E7" w:rsidR="0077679C" w:rsidRPr="00EE263E" w:rsidRDefault="0077679C" w:rsidP="000D1C60">
      <w:pPr>
        <w:pStyle w:val="Akapitzlist"/>
        <w:numPr>
          <w:ilvl w:val="1"/>
          <w:numId w:val="6"/>
        </w:numPr>
        <w:suppressAutoHyphens/>
        <w:spacing w:line="276" w:lineRule="auto"/>
        <w:ind w:left="567" w:hanging="283"/>
        <w:contextualSpacing w:val="0"/>
        <w:jc w:val="both"/>
        <w:rPr>
          <w:rFonts w:asciiTheme="majorHAnsi" w:hAnsiTheme="majorHAnsi" w:cstheme="majorHAnsi"/>
          <w:sz w:val="22"/>
          <w:szCs w:val="22"/>
        </w:rPr>
      </w:pPr>
      <w:r w:rsidRPr="00EE263E">
        <w:rPr>
          <w:rFonts w:asciiTheme="majorHAnsi" w:hAnsiTheme="majorHAnsi" w:cstheme="majorHAnsi"/>
          <w:sz w:val="22"/>
          <w:szCs w:val="22"/>
        </w:rPr>
        <w:t xml:space="preserve">zachodzi konieczność wykonania robót zamiennych, o których mowa w ust. 2 lit. g). Podstawą określenia wynagrodzenia będzie podpisany przez osoby wymienione w § 3 ust. 1 i ust. 3 i zatwierdzony przez Zastępcę Komendanta Wojewódzkiego Policji w Lublinie „Protokół konieczności wykonania robót zamiennych” z załączonym kosztorysem robót zamiennych. Stawka roboczogodziny do kosztorysowania, sprzęt, koszty ogólne, koszty zakupu oraz zysk będą przyjmowane z kosztorysów </w:t>
      </w:r>
      <w:r w:rsidR="002D2DC6" w:rsidRPr="00EE263E">
        <w:rPr>
          <w:rFonts w:asciiTheme="majorHAnsi" w:hAnsiTheme="majorHAnsi" w:cstheme="majorHAnsi"/>
          <w:sz w:val="22"/>
          <w:szCs w:val="22"/>
        </w:rPr>
        <w:t>ofertowych</w:t>
      </w:r>
      <w:r w:rsidRPr="00EE263E">
        <w:rPr>
          <w:rFonts w:asciiTheme="majorHAnsi" w:hAnsiTheme="majorHAnsi" w:cstheme="majorHAnsi"/>
          <w:sz w:val="22"/>
          <w:szCs w:val="22"/>
        </w:rPr>
        <w:t xml:space="preserve">, natomiast wartość materiałów występujących w kosztorysach może być przyjęta z w/w wyceny lub ustalona w wyniku przeprowadzonych negocjacji, jednak wartość ta nie może być wyższa niż w kosztorysach. Wartości materiałów i sprzętu nie występujące w w/w kalkulacji będą rozliczane na poziomie nie wyższym od średnich cen </w:t>
      </w:r>
      <w:proofErr w:type="spellStart"/>
      <w:r w:rsidRPr="00EE263E">
        <w:rPr>
          <w:rFonts w:asciiTheme="majorHAnsi" w:hAnsiTheme="majorHAnsi" w:cstheme="majorHAnsi"/>
          <w:sz w:val="22"/>
          <w:szCs w:val="22"/>
        </w:rPr>
        <w:t>Sekocenbud</w:t>
      </w:r>
      <w:proofErr w:type="spellEnd"/>
      <w:r w:rsidRPr="00EE263E">
        <w:rPr>
          <w:rFonts w:asciiTheme="majorHAnsi" w:hAnsiTheme="majorHAnsi" w:cstheme="majorHAnsi"/>
          <w:sz w:val="22"/>
          <w:szCs w:val="22"/>
        </w:rPr>
        <w:t xml:space="preserve"> z poprzedniego kwartału licząc od daty podpisania  „</w:t>
      </w:r>
      <w:r w:rsidR="00F014E7" w:rsidRPr="00EE263E">
        <w:rPr>
          <w:rFonts w:asciiTheme="majorHAnsi" w:hAnsiTheme="majorHAnsi" w:cstheme="majorHAnsi"/>
          <w:sz w:val="22"/>
          <w:szCs w:val="22"/>
        </w:rPr>
        <w:t>Protokołu</w:t>
      </w:r>
      <w:r w:rsidRPr="00EE263E">
        <w:rPr>
          <w:rFonts w:asciiTheme="majorHAnsi" w:hAnsiTheme="majorHAnsi" w:cstheme="majorHAnsi"/>
          <w:sz w:val="22"/>
          <w:szCs w:val="22"/>
        </w:rPr>
        <w:t xml:space="preserve"> konieczności wykonania robót zamiennych” lub na poziomie nie wyższym od średnich cen rynkowych  zakupu dla materiałów nie występujących w cenniku </w:t>
      </w:r>
      <w:proofErr w:type="spellStart"/>
      <w:r w:rsidRPr="00EE263E">
        <w:rPr>
          <w:rFonts w:asciiTheme="majorHAnsi" w:hAnsiTheme="majorHAnsi" w:cstheme="majorHAnsi"/>
          <w:sz w:val="22"/>
          <w:szCs w:val="22"/>
        </w:rPr>
        <w:t>Sekocenbud</w:t>
      </w:r>
      <w:proofErr w:type="spellEnd"/>
      <w:r w:rsidRPr="00EE263E">
        <w:rPr>
          <w:rFonts w:asciiTheme="majorHAnsi" w:hAnsiTheme="majorHAnsi" w:cstheme="majorHAnsi"/>
          <w:sz w:val="22"/>
          <w:szCs w:val="22"/>
        </w:rPr>
        <w:t xml:space="preserve"> z zastosowaniem współczynnika „f”, wynikającego z proporcji wartości złożonej oferty na etapie procedury przetargowej do wartości, jaką Zamawiający zamierzał przeznaczyć na realizację zamówienia,</w:t>
      </w:r>
    </w:p>
    <w:p w14:paraId="445AC95B" w14:textId="5594FB0E" w:rsidR="0077679C" w:rsidRPr="00EE263E" w:rsidRDefault="0077679C" w:rsidP="000D1C60">
      <w:pPr>
        <w:pStyle w:val="Akapitzlist"/>
        <w:numPr>
          <w:ilvl w:val="1"/>
          <w:numId w:val="6"/>
        </w:numPr>
        <w:suppressAutoHyphens/>
        <w:spacing w:line="276" w:lineRule="auto"/>
        <w:ind w:left="567" w:hanging="283"/>
        <w:contextualSpacing w:val="0"/>
        <w:jc w:val="both"/>
        <w:rPr>
          <w:rFonts w:asciiTheme="majorHAnsi" w:hAnsiTheme="majorHAnsi" w:cstheme="majorHAnsi"/>
          <w:sz w:val="22"/>
          <w:szCs w:val="22"/>
        </w:rPr>
      </w:pPr>
      <w:r w:rsidRPr="00EE263E">
        <w:rPr>
          <w:rFonts w:asciiTheme="majorHAnsi" w:hAnsiTheme="majorHAnsi" w:cstheme="majorHAnsi"/>
          <w:sz w:val="22"/>
          <w:szCs w:val="22"/>
        </w:rPr>
        <w:t xml:space="preserve">zachodzi konieczność zaniechania robót przewidzianych w umowie, w tym w sytuacji określonej ust. 2 lit. g). Wynagrodzenie za roboty niewykonane ustalone zostanie na podstawie kosztorysów </w:t>
      </w:r>
      <w:r w:rsidR="007D44CC" w:rsidRPr="00EE263E">
        <w:rPr>
          <w:rFonts w:asciiTheme="majorHAnsi" w:hAnsiTheme="majorHAnsi" w:cstheme="majorHAnsi"/>
          <w:sz w:val="22"/>
          <w:szCs w:val="22"/>
        </w:rPr>
        <w:t>ofertowych</w:t>
      </w:r>
      <w:r w:rsidRPr="00EE263E">
        <w:rPr>
          <w:rFonts w:asciiTheme="majorHAnsi" w:hAnsiTheme="majorHAnsi" w:cstheme="majorHAnsi"/>
          <w:sz w:val="22"/>
          <w:szCs w:val="22"/>
        </w:rPr>
        <w:t>, z uwzględnieniem podatku VAT. Podstawą obniżenia wynagrodzenia, o którym mowa w § 13 ust. 1 będzie podpisany przez osoby wymienione w § 3 ust. 1 i ust. 3 i zatwierdzony przez Zastępcę Komendanta Wojewódzkiego Policji w Lublinie „Protokół robót niewykonanych” z załączonym kosztorysem robót niewykonanych, z uwzględnieniem podatku VAT,</w:t>
      </w:r>
    </w:p>
    <w:p w14:paraId="69EB72C3" w14:textId="77777777" w:rsidR="0077679C" w:rsidRPr="00EE263E" w:rsidRDefault="0077679C" w:rsidP="000D1C60">
      <w:pPr>
        <w:pStyle w:val="Akapitzlist"/>
        <w:numPr>
          <w:ilvl w:val="1"/>
          <w:numId w:val="6"/>
        </w:numPr>
        <w:suppressAutoHyphens/>
        <w:spacing w:line="276" w:lineRule="auto"/>
        <w:ind w:left="567" w:hanging="283"/>
        <w:contextualSpacing w:val="0"/>
        <w:jc w:val="both"/>
        <w:rPr>
          <w:rFonts w:asciiTheme="majorHAnsi" w:hAnsiTheme="majorHAnsi" w:cstheme="majorHAnsi"/>
          <w:sz w:val="22"/>
          <w:szCs w:val="22"/>
        </w:rPr>
      </w:pPr>
      <w:r w:rsidRPr="00EE263E">
        <w:rPr>
          <w:rFonts w:asciiTheme="majorHAnsi" w:hAnsiTheme="majorHAnsi" w:cstheme="majorHAnsi"/>
          <w:sz w:val="22"/>
          <w:szCs w:val="22"/>
        </w:rPr>
        <w:t>nastąpi zmiana stawki podatku VAT,</w:t>
      </w:r>
    </w:p>
    <w:p w14:paraId="089E805B" w14:textId="77777777" w:rsidR="0077679C" w:rsidRPr="00EE263E" w:rsidRDefault="0077679C" w:rsidP="000D1C60">
      <w:pPr>
        <w:pStyle w:val="Akapitzlist"/>
        <w:numPr>
          <w:ilvl w:val="1"/>
          <w:numId w:val="6"/>
        </w:numPr>
        <w:suppressAutoHyphens/>
        <w:spacing w:line="276" w:lineRule="auto"/>
        <w:ind w:left="567" w:hanging="283"/>
        <w:contextualSpacing w:val="0"/>
        <w:jc w:val="both"/>
        <w:rPr>
          <w:rFonts w:asciiTheme="majorHAnsi" w:hAnsiTheme="majorHAnsi" w:cstheme="majorHAnsi"/>
          <w:sz w:val="22"/>
          <w:szCs w:val="22"/>
        </w:rPr>
      </w:pPr>
      <w:r w:rsidRPr="00EE263E">
        <w:rPr>
          <w:rFonts w:asciiTheme="majorHAnsi" w:hAnsiTheme="majorHAnsi" w:cstheme="majorHAnsi"/>
          <w:color w:val="000000"/>
          <w:sz w:val="22"/>
          <w:szCs w:val="22"/>
        </w:rPr>
        <w:t>zmiany dotyczą realizacji dodatkowych robót budowlanych, dostaw lub usług od dotychczasowego wykonawcy, nieobjętych zamówieniem podstawowym, o ile stały się niezbędne i zostały spełnione łącznie następujące warunki:</w:t>
      </w:r>
    </w:p>
    <w:p w14:paraId="43AECA8C" w14:textId="77777777" w:rsidR="0077679C" w:rsidRPr="00EE263E" w:rsidRDefault="0077679C" w:rsidP="000D1C60">
      <w:pPr>
        <w:pStyle w:val="Akapitzlist"/>
        <w:numPr>
          <w:ilvl w:val="2"/>
          <w:numId w:val="6"/>
        </w:numPr>
        <w:suppressAutoHyphens/>
        <w:spacing w:line="276" w:lineRule="auto"/>
        <w:ind w:left="851" w:hanging="425"/>
        <w:contextualSpacing w:val="0"/>
        <w:jc w:val="both"/>
        <w:rPr>
          <w:rFonts w:asciiTheme="majorHAnsi" w:hAnsiTheme="majorHAnsi" w:cstheme="majorHAnsi"/>
          <w:sz w:val="22"/>
          <w:szCs w:val="22"/>
        </w:rPr>
      </w:pPr>
      <w:r w:rsidRPr="00EE263E">
        <w:rPr>
          <w:rFonts w:asciiTheme="majorHAnsi" w:hAnsiTheme="majorHAnsi" w:cstheme="majorHAnsi"/>
          <w:color w:val="000000"/>
          <w:sz w:val="22"/>
          <w:szCs w:val="22"/>
        </w:rPr>
        <w:t>zmiana wykonawcy nie może zostać dokonana z powodów ekonomicznych lub technicznych, w szczególności dotyczących zamienności lub interoperacyjności sprzętu, usług lub instalacji, zamówionych w ramach zamówienia podstawowego,</w:t>
      </w:r>
    </w:p>
    <w:p w14:paraId="239D2C23" w14:textId="77777777" w:rsidR="0077679C" w:rsidRPr="00EE263E" w:rsidRDefault="0077679C" w:rsidP="000D1C60">
      <w:pPr>
        <w:pStyle w:val="Akapitzlist"/>
        <w:numPr>
          <w:ilvl w:val="2"/>
          <w:numId w:val="6"/>
        </w:numPr>
        <w:suppressAutoHyphens/>
        <w:spacing w:line="276" w:lineRule="auto"/>
        <w:ind w:left="851" w:hanging="425"/>
        <w:contextualSpacing w:val="0"/>
        <w:jc w:val="both"/>
        <w:rPr>
          <w:rFonts w:asciiTheme="majorHAnsi" w:hAnsiTheme="majorHAnsi" w:cstheme="majorHAnsi"/>
          <w:sz w:val="22"/>
          <w:szCs w:val="22"/>
        </w:rPr>
      </w:pPr>
      <w:r w:rsidRPr="00EE263E">
        <w:rPr>
          <w:rFonts w:asciiTheme="majorHAnsi" w:hAnsiTheme="majorHAnsi" w:cstheme="majorHAnsi"/>
          <w:color w:val="000000"/>
          <w:sz w:val="22"/>
          <w:szCs w:val="22"/>
        </w:rPr>
        <w:t>zmiana wykonawcy spowodowałaby istotną niedogodność lub znaczne zwiększenie kosztów dla Zamawiającego,</w:t>
      </w:r>
    </w:p>
    <w:p w14:paraId="5FB2F4EF" w14:textId="77777777" w:rsidR="0077679C" w:rsidRPr="00EE263E" w:rsidRDefault="0077679C" w:rsidP="000D1C60">
      <w:pPr>
        <w:pStyle w:val="Akapitzlist"/>
        <w:numPr>
          <w:ilvl w:val="2"/>
          <w:numId w:val="6"/>
        </w:numPr>
        <w:suppressAutoHyphens/>
        <w:spacing w:line="276" w:lineRule="auto"/>
        <w:ind w:left="851" w:hanging="425"/>
        <w:contextualSpacing w:val="0"/>
        <w:jc w:val="both"/>
        <w:rPr>
          <w:rFonts w:asciiTheme="majorHAnsi" w:hAnsiTheme="majorHAnsi" w:cstheme="majorHAnsi"/>
          <w:sz w:val="22"/>
          <w:szCs w:val="22"/>
        </w:rPr>
      </w:pPr>
      <w:r w:rsidRPr="00EE263E">
        <w:rPr>
          <w:rFonts w:asciiTheme="majorHAnsi" w:hAnsiTheme="majorHAnsi" w:cstheme="majorHAnsi"/>
          <w:color w:val="000000"/>
          <w:sz w:val="22"/>
          <w:szCs w:val="22"/>
        </w:rPr>
        <w:t>wartość każdej kolejnej zmiany nie przekracza 50% wartości zamówienia określonej pierwotnie w umowie,</w:t>
      </w:r>
    </w:p>
    <w:p w14:paraId="6F6B53D5" w14:textId="77777777" w:rsidR="0077679C" w:rsidRPr="00EE263E" w:rsidRDefault="0077679C" w:rsidP="000D1C60">
      <w:pPr>
        <w:pStyle w:val="Akapitzlist"/>
        <w:numPr>
          <w:ilvl w:val="1"/>
          <w:numId w:val="6"/>
        </w:numPr>
        <w:suppressAutoHyphens/>
        <w:spacing w:line="276" w:lineRule="auto"/>
        <w:ind w:left="567" w:hanging="283"/>
        <w:contextualSpacing w:val="0"/>
        <w:jc w:val="both"/>
        <w:rPr>
          <w:rFonts w:asciiTheme="majorHAnsi" w:hAnsiTheme="majorHAnsi" w:cstheme="majorHAnsi"/>
          <w:sz w:val="22"/>
          <w:szCs w:val="22"/>
        </w:rPr>
      </w:pPr>
      <w:r w:rsidRPr="00EE263E">
        <w:rPr>
          <w:rFonts w:asciiTheme="majorHAnsi" w:hAnsiTheme="majorHAnsi" w:cstheme="majorHAnsi"/>
          <w:sz w:val="22"/>
          <w:szCs w:val="22"/>
        </w:rPr>
        <w:t>zostały spełnione łącznie następujące warunki, tj.: konieczność zmiany umowy spowodowana jest okolicznościami, których Zamawiających, działając z należytą starannością nie mógł przewidzieć, zostały spełnione łącznie następujące warunki, tj.: konieczność zmiany umowy spowodowana jest okolicznościami, których Zamawiających, działając z należytą starannością nie mógł przewidzieć, zmiana nie modyfikuje ogólnego charakteru umowy a wzrost ceny spowodowany każdą kolejną zmianą nie przekracza 50% wartości pierwotnej umowy,</w:t>
      </w:r>
    </w:p>
    <w:p w14:paraId="037BF883" w14:textId="77777777" w:rsidR="0077679C" w:rsidRPr="00EE263E" w:rsidRDefault="0077679C" w:rsidP="000D1C60">
      <w:pPr>
        <w:pStyle w:val="Akapitzlist"/>
        <w:numPr>
          <w:ilvl w:val="1"/>
          <w:numId w:val="6"/>
        </w:numPr>
        <w:suppressAutoHyphens/>
        <w:spacing w:line="276" w:lineRule="auto"/>
        <w:ind w:left="567" w:hanging="283"/>
        <w:contextualSpacing w:val="0"/>
        <w:jc w:val="both"/>
        <w:rPr>
          <w:rFonts w:asciiTheme="majorHAnsi" w:hAnsiTheme="majorHAnsi" w:cstheme="majorHAnsi"/>
          <w:sz w:val="22"/>
          <w:szCs w:val="22"/>
        </w:rPr>
      </w:pPr>
      <w:r w:rsidRPr="00EE263E">
        <w:rPr>
          <w:rFonts w:asciiTheme="majorHAnsi" w:hAnsiTheme="majorHAnsi" w:cstheme="majorHAnsi"/>
          <w:sz w:val="22"/>
          <w:szCs w:val="22"/>
        </w:rPr>
        <w:t xml:space="preserve">Wykonawcę, któremu Zamawiający udzielił zamówienia ma zastąpić nowy wykonawca, zgodnie z art. 455 ust. 1 pkt 2 ustawy </w:t>
      </w:r>
      <w:proofErr w:type="spellStart"/>
      <w:r w:rsidRPr="00EE263E">
        <w:rPr>
          <w:rFonts w:asciiTheme="majorHAnsi" w:hAnsiTheme="majorHAnsi" w:cstheme="majorHAnsi"/>
          <w:sz w:val="22"/>
          <w:szCs w:val="22"/>
        </w:rPr>
        <w:t>Pzp</w:t>
      </w:r>
      <w:proofErr w:type="spellEnd"/>
      <w:r w:rsidRPr="00EE263E">
        <w:rPr>
          <w:rFonts w:asciiTheme="majorHAnsi" w:hAnsiTheme="majorHAnsi" w:cstheme="majorHAnsi"/>
          <w:sz w:val="22"/>
          <w:szCs w:val="22"/>
        </w:rPr>
        <w:t>,</w:t>
      </w:r>
    </w:p>
    <w:p w14:paraId="45F95CE2" w14:textId="77777777" w:rsidR="0077679C" w:rsidRPr="00EE263E" w:rsidRDefault="0077679C" w:rsidP="000D1C60">
      <w:pPr>
        <w:pStyle w:val="Akapitzlist"/>
        <w:numPr>
          <w:ilvl w:val="1"/>
          <w:numId w:val="6"/>
        </w:numPr>
        <w:suppressAutoHyphens/>
        <w:spacing w:line="276" w:lineRule="auto"/>
        <w:ind w:left="567" w:hanging="283"/>
        <w:contextualSpacing w:val="0"/>
        <w:jc w:val="both"/>
        <w:rPr>
          <w:rFonts w:asciiTheme="majorHAnsi" w:hAnsiTheme="majorHAnsi" w:cstheme="majorHAnsi"/>
          <w:sz w:val="22"/>
          <w:szCs w:val="22"/>
        </w:rPr>
      </w:pPr>
      <w:r w:rsidRPr="00EE263E">
        <w:rPr>
          <w:rFonts w:asciiTheme="majorHAnsi" w:hAnsiTheme="majorHAnsi" w:cstheme="majorHAnsi"/>
          <w:sz w:val="22"/>
          <w:szCs w:val="22"/>
        </w:rPr>
        <w:t>łączna wartość zmian jest mniejsza niż progi unijne oraz jest niższa niż 15% wartości pierwotnej umowy, a zmiany te nie powodują zmiany ogólnego charakteru umowy,</w:t>
      </w:r>
    </w:p>
    <w:p w14:paraId="0A6D12C9" w14:textId="77777777" w:rsidR="0077679C" w:rsidRPr="00EE263E" w:rsidRDefault="0077679C" w:rsidP="000D1C60">
      <w:pPr>
        <w:pStyle w:val="Akapitzlist"/>
        <w:numPr>
          <w:ilvl w:val="0"/>
          <w:numId w:val="6"/>
        </w:numPr>
        <w:suppressAutoHyphens/>
        <w:spacing w:line="276" w:lineRule="auto"/>
        <w:ind w:left="426" w:hanging="426"/>
        <w:contextualSpacing w:val="0"/>
        <w:jc w:val="both"/>
        <w:rPr>
          <w:rFonts w:asciiTheme="majorHAnsi" w:hAnsiTheme="majorHAnsi" w:cstheme="majorHAnsi"/>
          <w:sz w:val="22"/>
          <w:szCs w:val="22"/>
        </w:rPr>
      </w:pPr>
      <w:r w:rsidRPr="00EE263E">
        <w:rPr>
          <w:rFonts w:asciiTheme="majorHAnsi" w:hAnsiTheme="majorHAnsi" w:cstheme="majorHAnsi"/>
          <w:sz w:val="22"/>
          <w:szCs w:val="22"/>
        </w:rPr>
        <w:lastRenderedPageBreak/>
        <w:t>Zmiany i uzupełnienia umowy, o których mowa w ust. 2 - 4 zostaną dokonane na podstawie protokołów zawierających uzasadnienie zmian i uzupełnień, podpisanych przez osoby wymienione w § 3 ust. 1 i ust. 3 i zatwierdzonych przez Zastępcę Komendanta Wojewódzkiego Policji w Lublinie oraz wymagają aneksu do niniejszej umowy w formie pisemnej pod rygorem nieważności i mogą zostać wprowadzone jedynie w przypadku, jeżeli obie strony umowy zgodnie uznają, że zaszły wskazane okoliczności oraz wprowadzenie zmian jest konieczne dla prawidłowej realizacji przedmiotu umowy.</w:t>
      </w:r>
    </w:p>
    <w:p w14:paraId="3AEA2751" w14:textId="77777777" w:rsidR="00F65F33" w:rsidRPr="00EE263E" w:rsidRDefault="00F65F33" w:rsidP="00F65F33">
      <w:pPr>
        <w:suppressAutoHyphens/>
        <w:spacing w:line="276" w:lineRule="auto"/>
        <w:jc w:val="both"/>
        <w:rPr>
          <w:rFonts w:asciiTheme="majorHAnsi" w:hAnsiTheme="majorHAnsi" w:cstheme="majorHAnsi"/>
          <w:sz w:val="22"/>
          <w:szCs w:val="22"/>
        </w:rPr>
      </w:pPr>
    </w:p>
    <w:p w14:paraId="7B5DF7D5" w14:textId="77777777" w:rsidR="00877382" w:rsidRPr="00EE263E" w:rsidRDefault="00877382" w:rsidP="0077679C">
      <w:pPr>
        <w:spacing w:line="276" w:lineRule="auto"/>
        <w:jc w:val="center"/>
        <w:rPr>
          <w:rFonts w:asciiTheme="majorHAnsi" w:hAnsiTheme="majorHAnsi" w:cstheme="majorHAnsi"/>
          <w:b/>
          <w:sz w:val="22"/>
          <w:szCs w:val="22"/>
        </w:rPr>
      </w:pPr>
    </w:p>
    <w:p w14:paraId="79E0F922" w14:textId="4329BC2D" w:rsidR="0077679C" w:rsidRPr="00EE263E" w:rsidRDefault="00F65F33" w:rsidP="00EE263E">
      <w:pPr>
        <w:spacing w:line="276" w:lineRule="auto"/>
        <w:rPr>
          <w:rFonts w:asciiTheme="majorHAnsi" w:hAnsiTheme="majorHAnsi" w:cstheme="majorHAnsi"/>
          <w:b/>
          <w:sz w:val="22"/>
          <w:szCs w:val="22"/>
        </w:rPr>
      </w:pPr>
      <w:r w:rsidRPr="00EE263E">
        <w:rPr>
          <w:rFonts w:asciiTheme="majorHAnsi" w:hAnsiTheme="majorHAnsi" w:cstheme="majorHAnsi"/>
          <w:b/>
          <w:sz w:val="22"/>
          <w:szCs w:val="22"/>
        </w:rPr>
        <w:t xml:space="preserve">                                                                                 </w:t>
      </w:r>
      <w:r w:rsidR="0077679C" w:rsidRPr="00EE263E">
        <w:rPr>
          <w:rFonts w:asciiTheme="majorHAnsi" w:hAnsiTheme="majorHAnsi" w:cstheme="majorHAnsi"/>
          <w:b/>
          <w:sz w:val="22"/>
          <w:szCs w:val="22"/>
        </w:rPr>
        <w:t>§ 21</w:t>
      </w:r>
    </w:p>
    <w:p w14:paraId="46C278E0" w14:textId="77777777" w:rsidR="0077679C" w:rsidRPr="00EE263E" w:rsidRDefault="0077679C" w:rsidP="0077679C">
      <w:pPr>
        <w:spacing w:line="276" w:lineRule="auto"/>
        <w:jc w:val="center"/>
        <w:rPr>
          <w:rFonts w:asciiTheme="majorHAnsi" w:hAnsiTheme="majorHAnsi" w:cstheme="majorHAnsi"/>
          <w:b/>
          <w:sz w:val="22"/>
          <w:szCs w:val="22"/>
        </w:rPr>
      </w:pPr>
      <w:r w:rsidRPr="00EE263E">
        <w:rPr>
          <w:rFonts w:asciiTheme="majorHAnsi" w:hAnsiTheme="majorHAnsi" w:cstheme="majorHAnsi"/>
          <w:b/>
          <w:sz w:val="22"/>
          <w:szCs w:val="22"/>
        </w:rPr>
        <w:t>OCHRONA DANYCH OSOBOWYCH</w:t>
      </w:r>
    </w:p>
    <w:p w14:paraId="2DA3F607" w14:textId="4D9E8CEE" w:rsidR="0077679C" w:rsidRPr="00EE263E" w:rsidRDefault="0077679C" w:rsidP="000D1C60">
      <w:pPr>
        <w:numPr>
          <w:ilvl w:val="0"/>
          <w:numId w:val="2"/>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Wykonawca oświadcza, że przed zawarciem niniejszej Umowy wypełnił obowiązki informacyjne zgodnie z oświadczeniem zawartym w ofercie oraz w art. 13 lub art. 14 ogólnego Rozporządzenia Parlamentu Europejskiego i Rady (UE) 2016/679 z dnia 27 kwietnia 2016 r. w sprawie ochrony osób fizycznych w związku z przetwarzaniem danych osobowych i w sprawie swobodnego przepływu takich danych oraz uchylenia dyrektywy 95/46/WE (RODO), wobec każdej osoby fizycznej, od której dane osobowe bezpośrednio lub pośrednio Wykonawca pozyskał w celu wpisania jej do treści Umowy jako dane osoby reprezentującej Wykonawcę lub działającej w jego imieniu przy realizowaniu Umowy. Wykonawca zobowiązuje się w przypadku wyznaczenia lub wskazania do działania przy wykonywaniu niniejszej Umowy osób innych niż wymienione w jej treści, najpóźniej wraz z przekazaniem Zamawiającemu danych osobowych tych osób, zrealizować obowiązki informacyjne w trybie art. 13 lub art. 14 RODO oraz określone w treści załącznika wskazanego </w:t>
      </w:r>
      <w:r w:rsidR="00872629" w:rsidRPr="00EE263E">
        <w:rPr>
          <w:rFonts w:asciiTheme="majorHAnsi" w:hAnsiTheme="majorHAnsi" w:cstheme="majorHAnsi"/>
          <w:sz w:val="22"/>
          <w:szCs w:val="22"/>
        </w:rPr>
        <w:br/>
      </w:r>
      <w:r w:rsidRPr="00EE263E">
        <w:rPr>
          <w:rFonts w:asciiTheme="majorHAnsi" w:hAnsiTheme="majorHAnsi" w:cstheme="majorHAnsi"/>
          <w:sz w:val="22"/>
          <w:szCs w:val="22"/>
        </w:rPr>
        <w:t xml:space="preserve">w ust. 7. </w:t>
      </w:r>
    </w:p>
    <w:p w14:paraId="06223D6B" w14:textId="77777777" w:rsidR="0077679C" w:rsidRPr="00EE263E" w:rsidRDefault="0077679C" w:rsidP="000D1C60">
      <w:pPr>
        <w:numPr>
          <w:ilvl w:val="0"/>
          <w:numId w:val="2"/>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Wykonawca, Podwykonawca lub dalszy Podwykonawca zobowiązani są w zakresie objętym Umową do realizowania obowiązków wynikających z Rozporządzenia RODO. </w:t>
      </w:r>
    </w:p>
    <w:p w14:paraId="6A9AE14C" w14:textId="77777777" w:rsidR="0077679C" w:rsidRPr="00EE263E" w:rsidRDefault="0077679C" w:rsidP="000D1C60">
      <w:pPr>
        <w:numPr>
          <w:ilvl w:val="0"/>
          <w:numId w:val="2"/>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Wykonawca ponosi odpowiedzialność za koordynację i prawidłowe wykonywanie obowiązków wynikających z Rozporządzenia RODO przez Podwykonawców i dalszych Podwykonawców. </w:t>
      </w:r>
    </w:p>
    <w:p w14:paraId="52C21FFD" w14:textId="77777777" w:rsidR="0077679C" w:rsidRPr="00EE263E" w:rsidRDefault="0077679C" w:rsidP="000D1C60">
      <w:pPr>
        <w:numPr>
          <w:ilvl w:val="0"/>
          <w:numId w:val="2"/>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Wykonawca poinformuje Podwykonawców i dalszych Podwykonawców o wykorzystywaniu przez Zamawiającego danych osobowych w zakresie wynikającym z § 2 ust. 5-6 do celów realizacji Umowy.</w:t>
      </w:r>
    </w:p>
    <w:p w14:paraId="7C51FEA7" w14:textId="77777777" w:rsidR="0077679C" w:rsidRPr="00EE263E" w:rsidRDefault="0077679C" w:rsidP="000D1C60">
      <w:pPr>
        <w:numPr>
          <w:ilvl w:val="0"/>
          <w:numId w:val="2"/>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Przepisy ust. 1 - 4 mają zastosowanie w przypadku zmiany osób skierowanych przez Wykonawcę do realizacji Umowy, w tym zatrudnionych  na podstawie umowy o pracę w związku z realizacją przedmiotu Umowy. </w:t>
      </w:r>
    </w:p>
    <w:p w14:paraId="70A35363" w14:textId="77777777" w:rsidR="0077679C" w:rsidRPr="00EE263E" w:rsidRDefault="0077679C" w:rsidP="000D1C60">
      <w:pPr>
        <w:numPr>
          <w:ilvl w:val="0"/>
          <w:numId w:val="2"/>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Zamawiający zobowiązuje się do zgodnego z art. 28 rozporządzenia Parlamentu Europejskiego Rady (UE) 2016/679 z dnia 27 kwietnia 2016 r. w sprawie ochrony osób fizycznych w związku z przetwarzaniem danych osobowych i w sprawie swobodnego przepływu takich danych oraz uchylenia dyrektywy 95/46/WE (ogólne rozporządzenie o ochronie danych) przetwarzania na zasadach i w celu określonym w niniejszej Umowie danych osobowych. </w:t>
      </w:r>
      <w:bookmarkStart w:id="4" w:name="_Hlk52181880"/>
    </w:p>
    <w:p w14:paraId="44C2ED95" w14:textId="77777777" w:rsidR="0077679C" w:rsidRPr="00EE263E" w:rsidRDefault="0077679C" w:rsidP="000D1C60">
      <w:pPr>
        <w:numPr>
          <w:ilvl w:val="0"/>
          <w:numId w:val="2"/>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Klauzula Informacyjna o przetwarzaniu danych osobowych </w:t>
      </w:r>
      <w:bookmarkEnd w:id="4"/>
      <w:r w:rsidRPr="00EE263E">
        <w:rPr>
          <w:rFonts w:asciiTheme="majorHAnsi" w:hAnsiTheme="majorHAnsi" w:cstheme="majorHAnsi"/>
          <w:sz w:val="22"/>
          <w:szCs w:val="22"/>
        </w:rPr>
        <w:t>na podstawie przepisów prawa stanowi Załącznik nr 6 do Umowy.</w:t>
      </w:r>
    </w:p>
    <w:p w14:paraId="05214746" w14:textId="77777777" w:rsidR="0077679C" w:rsidRPr="00EE263E" w:rsidRDefault="0077679C" w:rsidP="000D1C60">
      <w:pPr>
        <w:numPr>
          <w:ilvl w:val="0"/>
          <w:numId w:val="2"/>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Zamawiający oświadcza, że będzie przetwarzał dane osobowe w celu określonym w Umowie oraz oświadcza, że zobowiązuje się do przetwarzania danych osobowych przekazanych mu przez Zamawiającego zgodnie z rozporządzenia Parlamentu Europejskiego Rady (UE) 2016/679 z dnia 27 kwietnia 2016 r. w sprawie ochrony osób fizycznych w związku z przetwarzaniem danych osobowych i w sprawie swobodnego przepływu takich danych oraz uchylenia dyrektywy 95/46/WE (ogólne rozporządzenie o ochronie danych) (Dz. Urz. UE L 119 z 4.05. 2016, s 1) i innymi przepisami </w:t>
      </w:r>
      <w:r w:rsidRPr="00EE263E">
        <w:rPr>
          <w:rFonts w:asciiTheme="majorHAnsi" w:hAnsiTheme="majorHAnsi" w:cstheme="majorHAnsi"/>
          <w:sz w:val="22"/>
          <w:szCs w:val="22"/>
        </w:rPr>
        <w:lastRenderedPageBreak/>
        <w:t>prawa powszechnie obowiązującego, które chronią prawa osób, których dane dotyczą oraz stosuje środki bezpieczeństwa spełniające wymogi ww. przepisów prawa.</w:t>
      </w:r>
    </w:p>
    <w:p w14:paraId="68B7E93F" w14:textId="77777777" w:rsidR="0077679C" w:rsidRPr="00EE263E" w:rsidRDefault="0077679C" w:rsidP="000D1C60">
      <w:pPr>
        <w:numPr>
          <w:ilvl w:val="0"/>
          <w:numId w:val="2"/>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Wykonawca udostępnia dane osobowe do przetwarzania na zasadach i w celu określonym w niniejszej Umowie. </w:t>
      </w:r>
    </w:p>
    <w:p w14:paraId="727C0527" w14:textId="56915B81" w:rsidR="0077679C" w:rsidRPr="00EE263E" w:rsidRDefault="0077679C" w:rsidP="000D1C60">
      <w:pPr>
        <w:numPr>
          <w:ilvl w:val="0"/>
          <w:numId w:val="2"/>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Zamawiający będzie przetwarzał, udostępnione</w:t>
      </w:r>
      <w:r w:rsidRPr="00EE263E">
        <w:rPr>
          <w:rFonts w:asciiTheme="majorHAnsi" w:hAnsiTheme="majorHAnsi" w:cstheme="majorHAnsi"/>
          <w:color w:val="FF0000"/>
          <w:sz w:val="22"/>
          <w:szCs w:val="22"/>
        </w:rPr>
        <w:t xml:space="preserve"> </w:t>
      </w:r>
      <w:r w:rsidRPr="00EE263E">
        <w:rPr>
          <w:rFonts w:asciiTheme="majorHAnsi" w:hAnsiTheme="majorHAnsi" w:cstheme="majorHAnsi"/>
          <w:sz w:val="22"/>
          <w:szCs w:val="22"/>
        </w:rPr>
        <w:t xml:space="preserve">mu dane osobowe, w tym dane osobowe pracowników Wykonawcy, Podwykonawcy, dalszego Podwykonawcy i innych osób wyłącznie </w:t>
      </w:r>
      <w:r w:rsidR="00872629" w:rsidRPr="00EE263E">
        <w:rPr>
          <w:rFonts w:asciiTheme="majorHAnsi" w:hAnsiTheme="majorHAnsi" w:cstheme="majorHAnsi"/>
          <w:sz w:val="22"/>
          <w:szCs w:val="22"/>
        </w:rPr>
        <w:br/>
      </w:r>
      <w:r w:rsidRPr="00EE263E">
        <w:rPr>
          <w:rFonts w:asciiTheme="majorHAnsi" w:hAnsiTheme="majorHAnsi" w:cstheme="majorHAnsi"/>
          <w:sz w:val="22"/>
          <w:szCs w:val="22"/>
        </w:rPr>
        <w:t>w celu realizacji niniejszej Umowy.</w:t>
      </w:r>
    </w:p>
    <w:p w14:paraId="1ADE9F42" w14:textId="77777777" w:rsidR="0077679C" w:rsidRPr="00EE263E" w:rsidRDefault="0077679C" w:rsidP="000D1C60">
      <w:pPr>
        <w:numPr>
          <w:ilvl w:val="0"/>
          <w:numId w:val="2"/>
        </w:numPr>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Zamawiający oświadcza, że dane osobowe będą przetwarzane przez okres niezbędny do realizacji celów przetwarzania, nie krócej niż wskazany w przepisach o archiwizacji (zasady klasyfikacji oraz okres przechowywania określa Jednolity Rzeczowy Wykaz Akt Policji, stanowiący załącznik do Zarządzenia nr 10 Komendanta Głównego Policji z dnia 15 maja 2020 r. (Dz. Urz. KGP poz. 21) w sprawie jednolitego rzeczowego wykazu akt Policji).</w:t>
      </w:r>
    </w:p>
    <w:p w14:paraId="699064A4" w14:textId="77777777" w:rsidR="0077679C" w:rsidRPr="00EE263E" w:rsidRDefault="0077679C" w:rsidP="0077679C">
      <w:pPr>
        <w:tabs>
          <w:tab w:val="left" w:pos="284"/>
          <w:tab w:val="left" w:pos="360"/>
        </w:tabs>
        <w:spacing w:line="276" w:lineRule="auto"/>
        <w:jc w:val="center"/>
        <w:rPr>
          <w:rFonts w:asciiTheme="majorHAnsi" w:hAnsiTheme="majorHAnsi" w:cstheme="majorHAnsi"/>
          <w:b/>
          <w:i/>
          <w:sz w:val="22"/>
          <w:szCs w:val="22"/>
        </w:rPr>
      </w:pPr>
    </w:p>
    <w:p w14:paraId="5EDB718B" w14:textId="77777777" w:rsidR="00596BC5" w:rsidRPr="00EE263E" w:rsidRDefault="00596BC5" w:rsidP="0077679C">
      <w:pPr>
        <w:tabs>
          <w:tab w:val="left" w:pos="284"/>
          <w:tab w:val="left" w:pos="360"/>
        </w:tabs>
        <w:spacing w:line="276" w:lineRule="auto"/>
        <w:jc w:val="center"/>
        <w:rPr>
          <w:rFonts w:asciiTheme="majorHAnsi" w:hAnsiTheme="majorHAnsi" w:cstheme="majorHAnsi"/>
          <w:b/>
          <w:i/>
          <w:sz w:val="22"/>
          <w:szCs w:val="22"/>
        </w:rPr>
      </w:pPr>
    </w:p>
    <w:p w14:paraId="6371D439" w14:textId="77777777" w:rsidR="0077679C" w:rsidRPr="00EE263E" w:rsidRDefault="0077679C" w:rsidP="0077679C">
      <w:pPr>
        <w:tabs>
          <w:tab w:val="left" w:pos="284"/>
          <w:tab w:val="left" w:pos="360"/>
        </w:tabs>
        <w:spacing w:line="276" w:lineRule="auto"/>
        <w:jc w:val="center"/>
        <w:rPr>
          <w:rFonts w:asciiTheme="majorHAnsi" w:hAnsiTheme="majorHAnsi" w:cstheme="majorHAnsi"/>
          <w:sz w:val="22"/>
          <w:szCs w:val="22"/>
        </w:rPr>
      </w:pPr>
      <w:r w:rsidRPr="00EE263E">
        <w:rPr>
          <w:rFonts w:asciiTheme="majorHAnsi" w:hAnsiTheme="majorHAnsi" w:cstheme="majorHAnsi"/>
          <w:b/>
          <w:i/>
          <w:sz w:val="22"/>
          <w:szCs w:val="22"/>
        </w:rPr>
        <w:t>§ 22</w:t>
      </w:r>
    </w:p>
    <w:p w14:paraId="20E77716" w14:textId="77777777" w:rsidR="0077679C" w:rsidRPr="00EE263E" w:rsidRDefault="0077679C" w:rsidP="0077679C">
      <w:pPr>
        <w:tabs>
          <w:tab w:val="left" w:pos="284"/>
          <w:tab w:val="left" w:pos="360"/>
          <w:tab w:val="center" w:pos="4819"/>
          <w:tab w:val="left" w:pos="8577"/>
        </w:tabs>
        <w:spacing w:line="276" w:lineRule="auto"/>
        <w:rPr>
          <w:rFonts w:asciiTheme="majorHAnsi" w:hAnsiTheme="majorHAnsi" w:cstheme="majorHAnsi"/>
          <w:sz w:val="22"/>
          <w:szCs w:val="22"/>
        </w:rPr>
      </w:pPr>
      <w:r w:rsidRPr="00EE263E">
        <w:rPr>
          <w:rFonts w:asciiTheme="majorHAnsi" w:hAnsiTheme="majorHAnsi" w:cstheme="majorHAnsi"/>
          <w:b/>
          <w:i/>
          <w:sz w:val="22"/>
          <w:szCs w:val="22"/>
        </w:rPr>
        <w:tab/>
      </w:r>
      <w:r w:rsidRPr="00EE263E">
        <w:rPr>
          <w:rFonts w:asciiTheme="majorHAnsi" w:hAnsiTheme="majorHAnsi" w:cstheme="majorHAnsi"/>
          <w:b/>
          <w:i/>
          <w:sz w:val="22"/>
          <w:szCs w:val="22"/>
        </w:rPr>
        <w:tab/>
      </w:r>
      <w:r w:rsidRPr="00EE263E">
        <w:rPr>
          <w:rFonts w:asciiTheme="majorHAnsi" w:hAnsiTheme="majorHAnsi" w:cstheme="majorHAnsi"/>
          <w:b/>
          <w:i/>
          <w:sz w:val="22"/>
          <w:szCs w:val="22"/>
        </w:rPr>
        <w:tab/>
        <w:t>POSTANOWIENIA KOŃCOWE</w:t>
      </w:r>
      <w:r w:rsidRPr="00EE263E">
        <w:rPr>
          <w:rFonts w:asciiTheme="majorHAnsi" w:hAnsiTheme="majorHAnsi" w:cstheme="majorHAnsi"/>
          <w:b/>
          <w:i/>
          <w:sz w:val="22"/>
          <w:szCs w:val="22"/>
        </w:rPr>
        <w:tab/>
      </w:r>
    </w:p>
    <w:p w14:paraId="6AD03B71" w14:textId="77777777" w:rsidR="0077679C" w:rsidRPr="00EE263E" w:rsidRDefault="0077679C" w:rsidP="000D1C60">
      <w:pPr>
        <w:pStyle w:val="Tekstpodstawowy"/>
        <w:numPr>
          <w:ilvl w:val="0"/>
          <w:numId w:val="8"/>
        </w:numPr>
        <w:tabs>
          <w:tab w:val="clear" w:pos="0"/>
        </w:tab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Ewentualne spory wynikające z realizacji niniejszej umowy będzie rozstrzygał sąd właściwy dla siedziby Zamawiającego.</w:t>
      </w:r>
    </w:p>
    <w:p w14:paraId="51853D95" w14:textId="77777777" w:rsidR="0077679C" w:rsidRPr="00EE263E" w:rsidRDefault="0077679C" w:rsidP="000D1C60">
      <w:pPr>
        <w:pStyle w:val="Tekstpodstawowy"/>
        <w:numPr>
          <w:ilvl w:val="0"/>
          <w:numId w:val="8"/>
        </w:numPr>
        <w:tabs>
          <w:tab w:val="clear" w:pos="0"/>
        </w:tab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W sprawach nie uregulowanych w niniejszej umowie zastosowanie mają przepisy ustawy </w:t>
      </w:r>
      <w:proofErr w:type="spellStart"/>
      <w:r w:rsidRPr="00EE263E">
        <w:rPr>
          <w:rFonts w:asciiTheme="majorHAnsi" w:hAnsiTheme="majorHAnsi" w:cstheme="majorHAnsi"/>
          <w:sz w:val="22"/>
          <w:szCs w:val="22"/>
        </w:rPr>
        <w:t>Pzp</w:t>
      </w:r>
      <w:proofErr w:type="spellEnd"/>
      <w:r w:rsidRPr="00EE263E">
        <w:rPr>
          <w:rFonts w:asciiTheme="majorHAnsi" w:hAnsiTheme="majorHAnsi" w:cstheme="majorHAnsi"/>
          <w:sz w:val="22"/>
          <w:szCs w:val="22"/>
        </w:rPr>
        <w:t xml:space="preserve"> i Kodeksu Cywilnego.</w:t>
      </w:r>
    </w:p>
    <w:p w14:paraId="7F986DBE" w14:textId="77777777" w:rsidR="0077679C" w:rsidRPr="00EE263E" w:rsidRDefault="0077679C" w:rsidP="000D1C60">
      <w:pPr>
        <w:pStyle w:val="Tekstpodstawowy"/>
        <w:numPr>
          <w:ilvl w:val="0"/>
          <w:numId w:val="8"/>
        </w:numPr>
        <w:tabs>
          <w:tab w:val="clear" w:pos="0"/>
        </w:tabs>
        <w:spacing w:line="276" w:lineRule="auto"/>
        <w:ind w:left="426" w:hanging="426"/>
        <w:jc w:val="both"/>
        <w:rPr>
          <w:rFonts w:asciiTheme="majorHAnsi" w:hAnsiTheme="majorHAnsi" w:cstheme="majorHAnsi"/>
          <w:sz w:val="22"/>
          <w:szCs w:val="22"/>
        </w:rPr>
      </w:pPr>
      <w:r w:rsidRPr="00EE263E">
        <w:rPr>
          <w:rFonts w:asciiTheme="majorHAnsi" w:eastAsia="SimSun" w:hAnsiTheme="majorHAnsi" w:cstheme="majorHAnsi"/>
          <w:sz w:val="22"/>
          <w:szCs w:val="22"/>
        </w:rPr>
        <w:t xml:space="preserve">Nieważność któregokolwiek postanowienia umowy nie powoduje nieważności całej umowy. </w:t>
      </w:r>
      <w:r w:rsidRPr="00EE263E">
        <w:rPr>
          <w:rFonts w:asciiTheme="majorHAnsi" w:eastAsia="SimSun" w:hAnsiTheme="majorHAnsi" w:cstheme="majorHAnsi"/>
          <w:sz w:val="22"/>
          <w:szCs w:val="22"/>
        </w:rPr>
        <w:br/>
        <w:t>W przypadku gdy którykolwiek z postanowień umowy zostanie prawomocnie uznane za nieważne, w jego miejsce stosuje się odpowiedni przepis prawa powszechnie obowiązującego.</w:t>
      </w:r>
    </w:p>
    <w:p w14:paraId="15B71274" w14:textId="77777777" w:rsidR="0077679C" w:rsidRPr="00EE263E" w:rsidRDefault="0077679C" w:rsidP="000D1C60">
      <w:pPr>
        <w:pStyle w:val="Tekstpodstawowy"/>
        <w:numPr>
          <w:ilvl w:val="0"/>
          <w:numId w:val="8"/>
        </w:numPr>
        <w:tabs>
          <w:tab w:val="clear" w:pos="0"/>
        </w:tab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w:t>
      </w:r>
    </w:p>
    <w:p w14:paraId="2B4BAC81" w14:textId="77777777" w:rsidR="0077679C" w:rsidRPr="00EE263E" w:rsidRDefault="0077679C" w:rsidP="000D1C60">
      <w:pPr>
        <w:pStyle w:val="Tekstpodstawowy"/>
        <w:numPr>
          <w:ilvl w:val="0"/>
          <w:numId w:val="8"/>
        </w:numPr>
        <w:tabs>
          <w:tab w:val="clear" w:pos="0"/>
        </w:tab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 xml:space="preserve">Na potrzeby niniejszej umowy za dni robocze </w:t>
      </w:r>
      <w:r w:rsidRPr="00EE263E">
        <w:rPr>
          <w:rFonts w:asciiTheme="majorHAnsi" w:hAnsiTheme="majorHAnsi" w:cstheme="majorHAnsi"/>
          <w:spacing w:val="1"/>
          <w:sz w:val="22"/>
          <w:szCs w:val="22"/>
        </w:rPr>
        <w:t>uważa się wszystkie dni tygodnia, z wyjątkiem sobót, niedziel i świąt państwowych.</w:t>
      </w:r>
    </w:p>
    <w:p w14:paraId="1125ABD4" w14:textId="77777777" w:rsidR="0077679C" w:rsidRPr="00EE263E" w:rsidRDefault="0077679C" w:rsidP="000D1C60">
      <w:pPr>
        <w:pStyle w:val="Tekstpodstawowy"/>
        <w:numPr>
          <w:ilvl w:val="0"/>
          <w:numId w:val="8"/>
        </w:numPr>
        <w:tabs>
          <w:tab w:val="clear" w:pos="0"/>
        </w:tabs>
        <w:spacing w:line="276" w:lineRule="auto"/>
        <w:ind w:left="426" w:hanging="426"/>
        <w:jc w:val="both"/>
        <w:rPr>
          <w:rFonts w:asciiTheme="majorHAnsi" w:hAnsiTheme="majorHAnsi" w:cstheme="majorHAnsi"/>
          <w:sz w:val="22"/>
          <w:szCs w:val="22"/>
        </w:rPr>
      </w:pPr>
      <w:r w:rsidRPr="00EE263E">
        <w:rPr>
          <w:rFonts w:asciiTheme="majorHAnsi" w:hAnsiTheme="majorHAnsi" w:cstheme="majorHAnsi"/>
          <w:sz w:val="22"/>
          <w:szCs w:val="22"/>
        </w:rPr>
        <w:t>Umowę sporządzono w czterech jednobrzmiących egzemplarzach: jeden egzemplarz dla Wykonawcy, trzy dla Zamawiającego.</w:t>
      </w:r>
    </w:p>
    <w:p w14:paraId="6D3DAB1F" w14:textId="77777777" w:rsidR="0077679C" w:rsidRPr="00EE263E" w:rsidRDefault="0077679C" w:rsidP="0077679C">
      <w:pPr>
        <w:tabs>
          <w:tab w:val="left" w:pos="284"/>
          <w:tab w:val="left" w:pos="709"/>
        </w:tabs>
        <w:spacing w:line="276" w:lineRule="auto"/>
        <w:rPr>
          <w:rFonts w:asciiTheme="majorHAnsi" w:hAnsiTheme="majorHAnsi" w:cstheme="majorHAnsi"/>
          <w:b/>
          <w:sz w:val="22"/>
          <w:szCs w:val="22"/>
        </w:rPr>
      </w:pPr>
    </w:p>
    <w:p w14:paraId="71DAAC8F" w14:textId="77777777" w:rsidR="0077679C" w:rsidRPr="00EE263E" w:rsidRDefault="0077679C" w:rsidP="0077679C">
      <w:pPr>
        <w:spacing w:line="276" w:lineRule="auto"/>
        <w:rPr>
          <w:rFonts w:asciiTheme="majorHAnsi" w:hAnsiTheme="majorHAnsi" w:cstheme="majorHAnsi"/>
          <w:b/>
          <w:sz w:val="22"/>
          <w:szCs w:val="22"/>
        </w:rPr>
      </w:pPr>
    </w:p>
    <w:p w14:paraId="6D1AE428" w14:textId="77777777" w:rsidR="0077679C" w:rsidRPr="00EE263E" w:rsidRDefault="0077679C" w:rsidP="0077679C">
      <w:pPr>
        <w:spacing w:line="276" w:lineRule="auto"/>
        <w:jc w:val="center"/>
        <w:rPr>
          <w:rFonts w:asciiTheme="majorHAnsi" w:hAnsiTheme="majorHAnsi" w:cstheme="majorHAnsi"/>
          <w:b/>
          <w:sz w:val="22"/>
          <w:szCs w:val="22"/>
        </w:rPr>
      </w:pPr>
    </w:p>
    <w:p w14:paraId="3BAFB643" w14:textId="77777777" w:rsidR="0077679C" w:rsidRPr="00EE263E" w:rsidRDefault="0077679C" w:rsidP="0077679C">
      <w:pPr>
        <w:spacing w:line="276" w:lineRule="auto"/>
        <w:jc w:val="center"/>
        <w:rPr>
          <w:rFonts w:asciiTheme="majorHAnsi" w:hAnsiTheme="majorHAnsi" w:cstheme="majorHAnsi"/>
          <w:b/>
          <w:sz w:val="22"/>
          <w:szCs w:val="22"/>
        </w:rPr>
      </w:pPr>
    </w:p>
    <w:p w14:paraId="5EEFF930" w14:textId="77777777" w:rsidR="0077679C" w:rsidRPr="00EE263E" w:rsidRDefault="0077679C" w:rsidP="0077679C">
      <w:pPr>
        <w:spacing w:line="276" w:lineRule="auto"/>
        <w:jc w:val="center"/>
        <w:rPr>
          <w:rFonts w:asciiTheme="majorHAnsi" w:hAnsiTheme="majorHAnsi" w:cstheme="majorHAnsi"/>
          <w:sz w:val="22"/>
          <w:szCs w:val="22"/>
        </w:rPr>
      </w:pPr>
      <w:r w:rsidRPr="00EE263E">
        <w:rPr>
          <w:rFonts w:asciiTheme="majorHAnsi" w:hAnsiTheme="majorHAnsi" w:cstheme="majorHAnsi"/>
          <w:b/>
          <w:sz w:val="22"/>
          <w:szCs w:val="22"/>
        </w:rPr>
        <w:t>ZAMAWIAJĄCY:</w:t>
      </w:r>
      <w:r w:rsidRPr="00EE263E">
        <w:rPr>
          <w:rFonts w:asciiTheme="majorHAnsi" w:hAnsiTheme="majorHAnsi" w:cstheme="majorHAnsi"/>
          <w:b/>
          <w:sz w:val="22"/>
          <w:szCs w:val="22"/>
        </w:rPr>
        <w:tab/>
      </w:r>
      <w:r w:rsidRPr="00EE263E">
        <w:rPr>
          <w:rFonts w:asciiTheme="majorHAnsi" w:hAnsiTheme="majorHAnsi" w:cstheme="majorHAnsi"/>
          <w:b/>
          <w:sz w:val="22"/>
          <w:szCs w:val="22"/>
        </w:rPr>
        <w:tab/>
      </w:r>
      <w:r w:rsidRPr="00EE263E">
        <w:rPr>
          <w:rFonts w:asciiTheme="majorHAnsi" w:hAnsiTheme="majorHAnsi" w:cstheme="majorHAnsi"/>
          <w:b/>
          <w:sz w:val="22"/>
          <w:szCs w:val="22"/>
        </w:rPr>
        <w:tab/>
      </w:r>
      <w:r w:rsidRPr="00EE263E">
        <w:rPr>
          <w:rFonts w:asciiTheme="majorHAnsi" w:hAnsiTheme="majorHAnsi" w:cstheme="majorHAnsi"/>
          <w:b/>
          <w:sz w:val="22"/>
          <w:szCs w:val="22"/>
        </w:rPr>
        <w:tab/>
      </w:r>
      <w:r w:rsidRPr="00EE263E">
        <w:rPr>
          <w:rFonts w:asciiTheme="majorHAnsi" w:hAnsiTheme="majorHAnsi" w:cstheme="majorHAnsi"/>
          <w:b/>
          <w:sz w:val="22"/>
          <w:szCs w:val="22"/>
        </w:rPr>
        <w:tab/>
      </w:r>
      <w:r w:rsidRPr="00EE263E">
        <w:rPr>
          <w:rFonts w:asciiTheme="majorHAnsi" w:hAnsiTheme="majorHAnsi" w:cstheme="majorHAnsi"/>
          <w:b/>
          <w:sz w:val="22"/>
          <w:szCs w:val="22"/>
        </w:rPr>
        <w:tab/>
      </w:r>
      <w:r w:rsidRPr="00EE263E">
        <w:rPr>
          <w:rFonts w:asciiTheme="majorHAnsi" w:hAnsiTheme="majorHAnsi" w:cstheme="majorHAnsi"/>
          <w:b/>
          <w:sz w:val="22"/>
          <w:szCs w:val="22"/>
        </w:rPr>
        <w:tab/>
      </w:r>
      <w:r w:rsidRPr="00EE263E">
        <w:rPr>
          <w:rFonts w:asciiTheme="majorHAnsi" w:hAnsiTheme="majorHAnsi" w:cstheme="majorHAnsi"/>
          <w:b/>
          <w:sz w:val="22"/>
          <w:szCs w:val="22"/>
        </w:rPr>
        <w:tab/>
      </w:r>
      <w:r w:rsidRPr="00EE263E">
        <w:rPr>
          <w:rFonts w:asciiTheme="majorHAnsi" w:hAnsiTheme="majorHAnsi" w:cstheme="majorHAnsi"/>
          <w:b/>
          <w:sz w:val="22"/>
          <w:szCs w:val="22"/>
        </w:rPr>
        <w:tab/>
        <w:t>WYKONAWCA:</w:t>
      </w:r>
    </w:p>
    <w:p w14:paraId="37377FE7" w14:textId="77777777" w:rsidR="0077679C" w:rsidRPr="00EE263E" w:rsidRDefault="0077679C" w:rsidP="0077679C">
      <w:pPr>
        <w:spacing w:line="276" w:lineRule="auto"/>
        <w:ind w:left="12" w:firstLine="1"/>
        <w:jc w:val="right"/>
        <w:rPr>
          <w:rFonts w:asciiTheme="majorHAnsi" w:hAnsiTheme="majorHAnsi" w:cstheme="majorHAnsi"/>
          <w:i/>
          <w:sz w:val="22"/>
          <w:szCs w:val="22"/>
        </w:rPr>
      </w:pPr>
    </w:p>
    <w:p w14:paraId="6732961C" w14:textId="77777777" w:rsidR="0077679C" w:rsidRPr="00EE263E" w:rsidRDefault="0077679C" w:rsidP="0077679C">
      <w:pPr>
        <w:spacing w:line="276" w:lineRule="auto"/>
        <w:ind w:left="12" w:firstLine="1"/>
        <w:jc w:val="right"/>
        <w:rPr>
          <w:rFonts w:asciiTheme="majorHAnsi" w:hAnsiTheme="majorHAnsi" w:cstheme="majorHAnsi"/>
          <w:i/>
          <w:sz w:val="22"/>
          <w:szCs w:val="22"/>
        </w:rPr>
      </w:pPr>
      <w:r w:rsidRPr="00EE263E">
        <w:rPr>
          <w:rFonts w:asciiTheme="majorHAnsi" w:hAnsiTheme="majorHAnsi" w:cstheme="majorHAnsi"/>
          <w:i/>
          <w:sz w:val="22"/>
          <w:szCs w:val="22"/>
        </w:rPr>
        <w:br w:type="page"/>
      </w:r>
    </w:p>
    <w:p w14:paraId="1AB59E2B" w14:textId="77777777" w:rsidR="0077679C" w:rsidRPr="00EE263E" w:rsidRDefault="0077679C" w:rsidP="009843DF">
      <w:pPr>
        <w:spacing w:line="276" w:lineRule="auto"/>
        <w:rPr>
          <w:rFonts w:asciiTheme="majorHAnsi" w:hAnsiTheme="majorHAnsi" w:cstheme="majorHAnsi"/>
          <w:i/>
          <w:sz w:val="22"/>
          <w:szCs w:val="22"/>
        </w:rPr>
      </w:pPr>
      <w:r w:rsidRPr="00EE263E">
        <w:rPr>
          <w:rFonts w:asciiTheme="majorHAnsi" w:hAnsiTheme="majorHAnsi" w:cstheme="majorHAnsi"/>
          <w:i/>
          <w:sz w:val="22"/>
          <w:szCs w:val="22"/>
        </w:rPr>
        <w:lastRenderedPageBreak/>
        <w:t>Załączniki do umowy z dnia………………………………</w:t>
      </w:r>
    </w:p>
    <w:p w14:paraId="4481A3F9" w14:textId="77777777" w:rsidR="0077679C" w:rsidRPr="00EE263E" w:rsidRDefault="0077679C" w:rsidP="009843DF">
      <w:pPr>
        <w:spacing w:line="276" w:lineRule="auto"/>
        <w:ind w:left="3432" w:firstLine="708"/>
        <w:rPr>
          <w:rFonts w:asciiTheme="majorHAnsi" w:hAnsiTheme="majorHAnsi" w:cstheme="majorHAnsi"/>
          <w:i/>
          <w:sz w:val="22"/>
          <w:szCs w:val="22"/>
        </w:rPr>
      </w:pPr>
    </w:p>
    <w:p w14:paraId="3C7C64D1" w14:textId="77777777" w:rsidR="0077679C" w:rsidRPr="00EE263E" w:rsidRDefault="0077679C" w:rsidP="009843DF">
      <w:pPr>
        <w:spacing w:line="276" w:lineRule="auto"/>
        <w:ind w:left="3432" w:firstLine="708"/>
        <w:rPr>
          <w:rFonts w:asciiTheme="majorHAnsi" w:hAnsiTheme="majorHAnsi" w:cstheme="majorHAnsi"/>
          <w:i/>
          <w:sz w:val="22"/>
          <w:szCs w:val="22"/>
        </w:rPr>
      </w:pPr>
    </w:p>
    <w:p w14:paraId="0B348C35" w14:textId="77777777" w:rsidR="0077679C" w:rsidRPr="00EE263E" w:rsidRDefault="0077679C" w:rsidP="009843DF">
      <w:pPr>
        <w:spacing w:line="276" w:lineRule="auto"/>
        <w:rPr>
          <w:rFonts w:asciiTheme="majorHAnsi" w:hAnsiTheme="majorHAnsi" w:cstheme="majorHAnsi"/>
          <w:sz w:val="22"/>
          <w:szCs w:val="22"/>
        </w:rPr>
      </w:pPr>
      <w:r w:rsidRPr="00EE263E">
        <w:rPr>
          <w:rFonts w:asciiTheme="majorHAnsi" w:hAnsiTheme="majorHAnsi" w:cstheme="majorHAnsi"/>
          <w:i/>
          <w:sz w:val="22"/>
          <w:szCs w:val="22"/>
        </w:rPr>
        <w:t xml:space="preserve">Załącznik nr 1 </w:t>
      </w:r>
    </w:p>
    <w:p w14:paraId="79F37E67" w14:textId="77777777" w:rsidR="0077679C" w:rsidRPr="00EE263E" w:rsidRDefault="0077679C" w:rsidP="009843DF">
      <w:pPr>
        <w:spacing w:line="276" w:lineRule="auto"/>
        <w:rPr>
          <w:rFonts w:asciiTheme="majorHAnsi" w:hAnsiTheme="majorHAnsi" w:cstheme="majorHAnsi"/>
          <w:sz w:val="22"/>
          <w:szCs w:val="22"/>
        </w:rPr>
      </w:pPr>
      <w:r w:rsidRPr="00EE263E">
        <w:rPr>
          <w:rFonts w:asciiTheme="majorHAnsi" w:hAnsiTheme="majorHAnsi" w:cstheme="majorHAnsi"/>
          <w:i/>
          <w:sz w:val="22"/>
          <w:szCs w:val="22"/>
        </w:rPr>
        <w:t>SWZ</w:t>
      </w:r>
    </w:p>
    <w:p w14:paraId="311C4A1B" w14:textId="77777777" w:rsidR="00B1771E" w:rsidRPr="00EE263E" w:rsidRDefault="00B1771E" w:rsidP="009843DF">
      <w:pPr>
        <w:spacing w:line="276" w:lineRule="auto"/>
        <w:rPr>
          <w:rFonts w:asciiTheme="majorHAnsi" w:hAnsiTheme="majorHAnsi" w:cstheme="majorHAnsi"/>
          <w:i/>
          <w:sz w:val="22"/>
          <w:szCs w:val="22"/>
        </w:rPr>
      </w:pPr>
    </w:p>
    <w:p w14:paraId="340CDC2A" w14:textId="77777777" w:rsidR="0077679C" w:rsidRPr="00EE263E" w:rsidRDefault="0077679C" w:rsidP="009843DF">
      <w:pPr>
        <w:spacing w:line="276" w:lineRule="auto"/>
        <w:ind w:left="4140"/>
        <w:rPr>
          <w:rFonts w:asciiTheme="majorHAnsi" w:hAnsiTheme="majorHAnsi" w:cstheme="majorHAnsi"/>
          <w:i/>
          <w:sz w:val="22"/>
          <w:szCs w:val="22"/>
        </w:rPr>
      </w:pPr>
    </w:p>
    <w:p w14:paraId="6C6700D6" w14:textId="77777777" w:rsidR="0077679C" w:rsidRPr="00EE263E" w:rsidRDefault="0077679C" w:rsidP="009843DF">
      <w:pPr>
        <w:spacing w:line="276" w:lineRule="auto"/>
        <w:rPr>
          <w:rFonts w:asciiTheme="majorHAnsi" w:hAnsiTheme="majorHAnsi" w:cstheme="majorHAnsi"/>
          <w:sz w:val="22"/>
          <w:szCs w:val="22"/>
        </w:rPr>
      </w:pPr>
      <w:r w:rsidRPr="00EE263E">
        <w:rPr>
          <w:rFonts w:asciiTheme="majorHAnsi" w:hAnsiTheme="majorHAnsi" w:cstheme="majorHAnsi"/>
          <w:i/>
          <w:sz w:val="22"/>
          <w:szCs w:val="22"/>
        </w:rPr>
        <w:t xml:space="preserve">Załącznik nr 2 </w:t>
      </w:r>
    </w:p>
    <w:p w14:paraId="3F4EBD6E" w14:textId="77777777" w:rsidR="009843DF" w:rsidRPr="00EE263E" w:rsidRDefault="009843DF" w:rsidP="009843DF">
      <w:pPr>
        <w:spacing w:line="276" w:lineRule="auto"/>
        <w:rPr>
          <w:rFonts w:asciiTheme="majorHAnsi" w:hAnsiTheme="majorHAnsi" w:cstheme="majorHAnsi"/>
          <w:sz w:val="22"/>
          <w:szCs w:val="22"/>
        </w:rPr>
      </w:pPr>
      <w:proofErr w:type="spellStart"/>
      <w:r w:rsidRPr="00EE263E">
        <w:rPr>
          <w:rFonts w:asciiTheme="majorHAnsi" w:hAnsiTheme="majorHAnsi" w:cstheme="majorHAnsi"/>
          <w:i/>
          <w:sz w:val="22"/>
          <w:szCs w:val="22"/>
        </w:rPr>
        <w:t>STWiORB</w:t>
      </w:r>
      <w:proofErr w:type="spellEnd"/>
    </w:p>
    <w:p w14:paraId="4F57AC4E" w14:textId="77777777" w:rsidR="0077679C" w:rsidRPr="00EE263E" w:rsidRDefault="0077679C" w:rsidP="009843DF">
      <w:pPr>
        <w:spacing w:line="276" w:lineRule="auto"/>
        <w:rPr>
          <w:rFonts w:asciiTheme="majorHAnsi" w:hAnsiTheme="majorHAnsi" w:cstheme="majorHAnsi"/>
          <w:i/>
          <w:sz w:val="22"/>
          <w:szCs w:val="22"/>
        </w:rPr>
      </w:pPr>
    </w:p>
    <w:p w14:paraId="7179FCF5" w14:textId="77777777" w:rsidR="0077679C" w:rsidRPr="00EE263E" w:rsidRDefault="0077679C" w:rsidP="009843DF">
      <w:pPr>
        <w:spacing w:line="276" w:lineRule="auto"/>
        <w:rPr>
          <w:rFonts w:asciiTheme="majorHAnsi" w:hAnsiTheme="majorHAnsi" w:cstheme="majorHAnsi"/>
          <w:i/>
          <w:sz w:val="22"/>
          <w:szCs w:val="22"/>
        </w:rPr>
      </w:pPr>
    </w:p>
    <w:p w14:paraId="6FEA2DED" w14:textId="77777777" w:rsidR="0077679C" w:rsidRPr="00EE263E" w:rsidRDefault="0077679C" w:rsidP="009843DF">
      <w:pPr>
        <w:spacing w:line="276" w:lineRule="auto"/>
        <w:rPr>
          <w:rFonts w:asciiTheme="majorHAnsi" w:hAnsiTheme="majorHAnsi" w:cstheme="majorHAnsi"/>
          <w:sz w:val="22"/>
          <w:szCs w:val="22"/>
        </w:rPr>
      </w:pPr>
      <w:r w:rsidRPr="00EE263E">
        <w:rPr>
          <w:rFonts w:asciiTheme="majorHAnsi" w:hAnsiTheme="majorHAnsi" w:cstheme="majorHAnsi"/>
          <w:i/>
          <w:sz w:val="22"/>
          <w:szCs w:val="22"/>
        </w:rPr>
        <w:t>Załącznik nr 3</w:t>
      </w:r>
    </w:p>
    <w:p w14:paraId="05F0BEBC" w14:textId="77777777" w:rsidR="0077679C" w:rsidRPr="00EE263E" w:rsidRDefault="0077679C" w:rsidP="009843DF">
      <w:pPr>
        <w:spacing w:line="276" w:lineRule="auto"/>
        <w:rPr>
          <w:rFonts w:asciiTheme="majorHAnsi" w:hAnsiTheme="majorHAnsi" w:cstheme="majorHAnsi"/>
          <w:sz w:val="22"/>
          <w:szCs w:val="22"/>
        </w:rPr>
      </w:pPr>
      <w:r w:rsidRPr="00EE263E">
        <w:rPr>
          <w:rFonts w:asciiTheme="majorHAnsi" w:hAnsiTheme="majorHAnsi" w:cstheme="majorHAnsi"/>
          <w:i/>
          <w:sz w:val="22"/>
          <w:szCs w:val="22"/>
        </w:rPr>
        <w:t>Wykaz podwykonawców</w:t>
      </w:r>
    </w:p>
    <w:p w14:paraId="7FD1D97B" w14:textId="77777777" w:rsidR="0077679C" w:rsidRPr="00EE263E" w:rsidRDefault="0077679C" w:rsidP="009843DF">
      <w:pPr>
        <w:spacing w:line="276" w:lineRule="auto"/>
        <w:ind w:left="4140"/>
        <w:rPr>
          <w:rFonts w:asciiTheme="majorHAnsi" w:hAnsiTheme="majorHAnsi" w:cstheme="majorHAnsi"/>
          <w:i/>
          <w:sz w:val="22"/>
          <w:szCs w:val="22"/>
        </w:rPr>
      </w:pPr>
    </w:p>
    <w:p w14:paraId="309143D0" w14:textId="77777777" w:rsidR="0077679C" w:rsidRPr="00EE263E" w:rsidRDefault="0077679C" w:rsidP="009843DF">
      <w:pPr>
        <w:spacing w:line="276" w:lineRule="auto"/>
        <w:ind w:left="4140"/>
        <w:rPr>
          <w:rFonts w:asciiTheme="majorHAnsi" w:hAnsiTheme="majorHAnsi" w:cstheme="majorHAnsi"/>
          <w:i/>
          <w:sz w:val="22"/>
          <w:szCs w:val="22"/>
        </w:rPr>
      </w:pPr>
    </w:p>
    <w:p w14:paraId="4FE34D6A" w14:textId="77777777" w:rsidR="0077679C" w:rsidRPr="00EE263E" w:rsidRDefault="0077679C" w:rsidP="009843DF">
      <w:pPr>
        <w:spacing w:line="276" w:lineRule="auto"/>
        <w:rPr>
          <w:rFonts w:asciiTheme="majorHAnsi" w:hAnsiTheme="majorHAnsi" w:cstheme="majorHAnsi"/>
          <w:sz w:val="22"/>
          <w:szCs w:val="22"/>
        </w:rPr>
      </w:pPr>
      <w:r w:rsidRPr="00EE263E">
        <w:rPr>
          <w:rFonts w:asciiTheme="majorHAnsi" w:hAnsiTheme="majorHAnsi" w:cstheme="majorHAnsi"/>
          <w:i/>
          <w:sz w:val="22"/>
          <w:szCs w:val="22"/>
        </w:rPr>
        <w:t xml:space="preserve">Załącznik nr 4 </w:t>
      </w:r>
    </w:p>
    <w:p w14:paraId="5E1DC6F4" w14:textId="77777777" w:rsidR="0077679C" w:rsidRPr="00EE263E" w:rsidRDefault="0077679C" w:rsidP="009843DF">
      <w:pPr>
        <w:spacing w:line="276" w:lineRule="auto"/>
        <w:rPr>
          <w:rFonts w:asciiTheme="majorHAnsi" w:hAnsiTheme="majorHAnsi" w:cstheme="majorHAnsi"/>
          <w:sz w:val="22"/>
          <w:szCs w:val="22"/>
        </w:rPr>
      </w:pPr>
      <w:r w:rsidRPr="00EE263E">
        <w:rPr>
          <w:rFonts w:asciiTheme="majorHAnsi" w:hAnsiTheme="majorHAnsi" w:cstheme="majorHAnsi"/>
          <w:i/>
          <w:sz w:val="22"/>
          <w:szCs w:val="22"/>
        </w:rPr>
        <w:t xml:space="preserve">Przedstawiciele Zamawiającego </w:t>
      </w:r>
    </w:p>
    <w:p w14:paraId="37666A9D" w14:textId="77777777" w:rsidR="0077679C" w:rsidRPr="00EE263E" w:rsidRDefault="0077679C" w:rsidP="009843DF">
      <w:pPr>
        <w:spacing w:line="276" w:lineRule="auto"/>
        <w:ind w:left="4140"/>
        <w:rPr>
          <w:rFonts w:asciiTheme="majorHAnsi" w:hAnsiTheme="majorHAnsi" w:cstheme="majorHAnsi"/>
          <w:i/>
          <w:sz w:val="22"/>
          <w:szCs w:val="22"/>
        </w:rPr>
      </w:pPr>
    </w:p>
    <w:p w14:paraId="6F14D90E" w14:textId="77777777" w:rsidR="0077679C" w:rsidRPr="00EE263E" w:rsidRDefault="0077679C" w:rsidP="009843DF">
      <w:pPr>
        <w:spacing w:line="276" w:lineRule="auto"/>
        <w:ind w:left="4140"/>
        <w:rPr>
          <w:rFonts w:asciiTheme="majorHAnsi" w:hAnsiTheme="majorHAnsi" w:cstheme="majorHAnsi"/>
          <w:i/>
          <w:sz w:val="22"/>
          <w:szCs w:val="22"/>
        </w:rPr>
      </w:pPr>
    </w:p>
    <w:p w14:paraId="0DD7EDFE" w14:textId="77777777" w:rsidR="0077679C" w:rsidRPr="00EE263E" w:rsidRDefault="0077679C" w:rsidP="009843DF">
      <w:pPr>
        <w:spacing w:line="276" w:lineRule="auto"/>
        <w:rPr>
          <w:rFonts w:asciiTheme="majorHAnsi" w:hAnsiTheme="majorHAnsi" w:cstheme="majorHAnsi"/>
          <w:sz w:val="22"/>
          <w:szCs w:val="22"/>
        </w:rPr>
      </w:pPr>
      <w:r w:rsidRPr="00EE263E">
        <w:rPr>
          <w:rFonts w:asciiTheme="majorHAnsi" w:hAnsiTheme="majorHAnsi" w:cstheme="majorHAnsi"/>
          <w:i/>
          <w:sz w:val="22"/>
          <w:szCs w:val="22"/>
        </w:rPr>
        <w:t xml:space="preserve">Załącznik nr 5 </w:t>
      </w:r>
    </w:p>
    <w:p w14:paraId="2FD1DF26" w14:textId="77777777" w:rsidR="0077679C" w:rsidRPr="00EE263E" w:rsidRDefault="0077679C" w:rsidP="009843DF">
      <w:pPr>
        <w:spacing w:line="276" w:lineRule="auto"/>
        <w:rPr>
          <w:rFonts w:asciiTheme="majorHAnsi" w:hAnsiTheme="majorHAnsi" w:cstheme="majorHAnsi"/>
          <w:i/>
          <w:sz w:val="22"/>
          <w:szCs w:val="22"/>
        </w:rPr>
      </w:pPr>
      <w:r w:rsidRPr="00EE263E">
        <w:rPr>
          <w:rFonts w:asciiTheme="majorHAnsi" w:hAnsiTheme="majorHAnsi" w:cstheme="majorHAnsi"/>
          <w:i/>
          <w:sz w:val="22"/>
          <w:szCs w:val="22"/>
        </w:rPr>
        <w:t>Przedstawiciele Wykonawcy</w:t>
      </w:r>
    </w:p>
    <w:p w14:paraId="216A7F49" w14:textId="77777777" w:rsidR="0077679C" w:rsidRPr="00EE263E" w:rsidRDefault="0077679C" w:rsidP="009843DF">
      <w:pPr>
        <w:spacing w:line="276" w:lineRule="auto"/>
        <w:ind w:left="720" w:firstLine="696"/>
        <w:rPr>
          <w:rFonts w:asciiTheme="majorHAnsi" w:hAnsiTheme="majorHAnsi" w:cstheme="majorHAnsi"/>
          <w:sz w:val="22"/>
          <w:szCs w:val="22"/>
        </w:rPr>
      </w:pPr>
    </w:p>
    <w:p w14:paraId="0DA1DC21" w14:textId="77777777" w:rsidR="0077679C" w:rsidRPr="00EE263E" w:rsidRDefault="0077679C" w:rsidP="009843DF">
      <w:pPr>
        <w:spacing w:line="276" w:lineRule="auto"/>
        <w:ind w:left="4140"/>
        <w:rPr>
          <w:rFonts w:asciiTheme="majorHAnsi" w:hAnsiTheme="majorHAnsi" w:cstheme="majorHAnsi"/>
          <w:i/>
          <w:sz w:val="22"/>
          <w:szCs w:val="22"/>
        </w:rPr>
      </w:pPr>
    </w:p>
    <w:p w14:paraId="158691D7" w14:textId="77777777" w:rsidR="0077679C" w:rsidRPr="00EE263E" w:rsidRDefault="0077679C" w:rsidP="009843DF">
      <w:pPr>
        <w:spacing w:line="276" w:lineRule="auto"/>
        <w:rPr>
          <w:rFonts w:asciiTheme="majorHAnsi" w:hAnsiTheme="majorHAnsi" w:cstheme="majorHAnsi"/>
          <w:i/>
          <w:sz w:val="22"/>
          <w:szCs w:val="22"/>
        </w:rPr>
      </w:pPr>
      <w:r w:rsidRPr="00EE263E">
        <w:rPr>
          <w:rFonts w:asciiTheme="majorHAnsi" w:hAnsiTheme="majorHAnsi" w:cstheme="majorHAnsi"/>
          <w:i/>
          <w:sz w:val="22"/>
          <w:szCs w:val="22"/>
        </w:rPr>
        <w:t xml:space="preserve">Załącznik nr 6 </w:t>
      </w:r>
    </w:p>
    <w:p w14:paraId="6695B341" w14:textId="77777777" w:rsidR="0077679C" w:rsidRPr="00EE263E" w:rsidRDefault="0077679C" w:rsidP="009843DF">
      <w:pPr>
        <w:spacing w:line="276" w:lineRule="auto"/>
        <w:rPr>
          <w:rFonts w:asciiTheme="majorHAnsi" w:hAnsiTheme="majorHAnsi" w:cstheme="majorHAnsi"/>
          <w:sz w:val="22"/>
          <w:szCs w:val="22"/>
        </w:rPr>
      </w:pPr>
      <w:r w:rsidRPr="00EE263E">
        <w:rPr>
          <w:rFonts w:asciiTheme="majorHAnsi" w:hAnsiTheme="majorHAnsi" w:cstheme="majorHAnsi"/>
          <w:i/>
          <w:sz w:val="22"/>
          <w:szCs w:val="22"/>
        </w:rPr>
        <w:t>Klauzula Informacyjna o przetwarzaniu danych osobowych</w:t>
      </w:r>
    </w:p>
    <w:p w14:paraId="180AAFC3" w14:textId="77777777" w:rsidR="0077679C" w:rsidRPr="00EE263E" w:rsidRDefault="0077679C" w:rsidP="009843DF">
      <w:pPr>
        <w:spacing w:line="276" w:lineRule="auto"/>
        <w:ind w:left="720" w:firstLine="696"/>
        <w:rPr>
          <w:rFonts w:asciiTheme="majorHAnsi" w:hAnsiTheme="majorHAnsi" w:cstheme="majorHAnsi"/>
          <w:sz w:val="22"/>
          <w:szCs w:val="22"/>
        </w:rPr>
      </w:pPr>
    </w:p>
    <w:p w14:paraId="6D059BF0" w14:textId="77777777" w:rsidR="0077679C" w:rsidRPr="00EE263E" w:rsidRDefault="0077679C" w:rsidP="0077679C">
      <w:pPr>
        <w:spacing w:line="276" w:lineRule="auto"/>
        <w:ind w:left="12" w:firstLine="1"/>
        <w:jc w:val="right"/>
        <w:rPr>
          <w:rFonts w:asciiTheme="majorHAnsi" w:hAnsiTheme="majorHAnsi" w:cstheme="majorHAnsi"/>
          <w:i/>
          <w:sz w:val="22"/>
          <w:szCs w:val="22"/>
        </w:rPr>
      </w:pPr>
    </w:p>
    <w:p w14:paraId="0B3C26B3" w14:textId="77777777" w:rsidR="0077679C" w:rsidRPr="00EE263E" w:rsidRDefault="0077679C" w:rsidP="0077679C">
      <w:pPr>
        <w:spacing w:line="276" w:lineRule="auto"/>
        <w:ind w:left="12" w:firstLine="1"/>
        <w:jc w:val="right"/>
        <w:rPr>
          <w:rFonts w:asciiTheme="majorHAnsi" w:hAnsiTheme="majorHAnsi" w:cstheme="majorHAnsi"/>
          <w:i/>
          <w:sz w:val="22"/>
          <w:szCs w:val="22"/>
        </w:rPr>
      </w:pPr>
    </w:p>
    <w:p w14:paraId="1DA552B5" w14:textId="77777777" w:rsidR="0077679C" w:rsidRPr="00EE263E" w:rsidRDefault="0077679C" w:rsidP="0077679C">
      <w:pPr>
        <w:spacing w:line="276" w:lineRule="auto"/>
        <w:rPr>
          <w:rFonts w:asciiTheme="majorHAnsi" w:hAnsiTheme="majorHAnsi" w:cstheme="majorHAnsi"/>
          <w:i/>
          <w:sz w:val="22"/>
          <w:szCs w:val="22"/>
        </w:rPr>
      </w:pPr>
    </w:p>
    <w:p w14:paraId="6A62ADA3" w14:textId="77777777" w:rsidR="0077679C" w:rsidRPr="00EE263E" w:rsidRDefault="0077679C" w:rsidP="0077679C">
      <w:pPr>
        <w:spacing w:line="276" w:lineRule="auto"/>
        <w:rPr>
          <w:rFonts w:asciiTheme="majorHAnsi" w:hAnsiTheme="majorHAnsi" w:cstheme="majorHAnsi"/>
          <w:i/>
          <w:sz w:val="22"/>
          <w:szCs w:val="22"/>
        </w:rPr>
      </w:pPr>
    </w:p>
    <w:p w14:paraId="66AC35C8" w14:textId="77777777" w:rsidR="0077679C" w:rsidRPr="00EE263E" w:rsidRDefault="0077679C" w:rsidP="0077679C">
      <w:pPr>
        <w:spacing w:line="276" w:lineRule="auto"/>
        <w:rPr>
          <w:rFonts w:asciiTheme="majorHAnsi" w:hAnsiTheme="majorHAnsi" w:cstheme="majorHAnsi"/>
          <w:i/>
          <w:sz w:val="22"/>
          <w:szCs w:val="22"/>
        </w:rPr>
      </w:pPr>
    </w:p>
    <w:p w14:paraId="77982540" w14:textId="77777777" w:rsidR="0077679C" w:rsidRPr="00EE263E" w:rsidRDefault="0077679C" w:rsidP="0077679C">
      <w:pPr>
        <w:spacing w:line="276" w:lineRule="auto"/>
        <w:jc w:val="center"/>
        <w:rPr>
          <w:rFonts w:asciiTheme="majorHAnsi" w:hAnsiTheme="majorHAnsi" w:cstheme="majorHAnsi"/>
          <w:sz w:val="22"/>
          <w:szCs w:val="22"/>
        </w:rPr>
      </w:pPr>
      <w:r w:rsidRPr="00EE263E">
        <w:rPr>
          <w:rFonts w:asciiTheme="majorHAnsi" w:hAnsiTheme="majorHAnsi" w:cstheme="majorHAnsi"/>
          <w:b/>
          <w:i/>
          <w:sz w:val="22"/>
          <w:szCs w:val="22"/>
        </w:rPr>
        <w:t>ZAMAWIAJĄCY:</w:t>
      </w:r>
      <w:r w:rsidRPr="00EE263E">
        <w:rPr>
          <w:rFonts w:asciiTheme="majorHAnsi" w:hAnsiTheme="majorHAnsi" w:cstheme="majorHAnsi"/>
          <w:b/>
          <w:i/>
          <w:sz w:val="22"/>
          <w:szCs w:val="22"/>
        </w:rPr>
        <w:tab/>
      </w:r>
      <w:r w:rsidRPr="00EE263E">
        <w:rPr>
          <w:rFonts w:asciiTheme="majorHAnsi" w:hAnsiTheme="majorHAnsi" w:cstheme="majorHAnsi"/>
          <w:b/>
          <w:i/>
          <w:sz w:val="22"/>
          <w:szCs w:val="22"/>
        </w:rPr>
        <w:tab/>
      </w:r>
      <w:r w:rsidRPr="00EE263E">
        <w:rPr>
          <w:rFonts w:asciiTheme="majorHAnsi" w:hAnsiTheme="majorHAnsi" w:cstheme="majorHAnsi"/>
          <w:b/>
          <w:i/>
          <w:sz w:val="22"/>
          <w:szCs w:val="22"/>
        </w:rPr>
        <w:tab/>
      </w:r>
      <w:r w:rsidRPr="00EE263E">
        <w:rPr>
          <w:rFonts w:asciiTheme="majorHAnsi" w:hAnsiTheme="majorHAnsi" w:cstheme="majorHAnsi"/>
          <w:b/>
          <w:i/>
          <w:sz w:val="22"/>
          <w:szCs w:val="22"/>
        </w:rPr>
        <w:tab/>
      </w:r>
      <w:r w:rsidRPr="00EE263E">
        <w:rPr>
          <w:rFonts w:asciiTheme="majorHAnsi" w:hAnsiTheme="majorHAnsi" w:cstheme="majorHAnsi"/>
          <w:b/>
          <w:i/>
          <w:sz w:val="22"/>
          <w:szCs w:val="22"/>
        </w:rPr>
        <w:tab/>
      </w:r>
      <w:r w:rsidRPr="00EE263E">
        <w:rPr>
          <w:rFonts w:asciiTheme="majorHAnsi" w:hAnsiTheme="majorHAnsi" w:cstheme="majorHAnsi"/>
          <w:b/>
          <w:i/>
          <w:sz w:val="22"/>
          <w:szCs w:val="22"/>
        </w:rPr>
        <w:tab/>
      </w:r>
      <w:r w:rsidRPr="00EE263E">
        <w:rPr>
          <w:rFonts w:asciiTheme="majorHAnsi" w:hAnsiTheme="majorHAnsi" w:cstheme="majorHAnsi"/>
          <w:b/>
          <w:i/>
          <w:sz w:val="22"/>
          <w:szCs w:val="22"/>
        </w:rPr>
        <w:tab/>
      </w:r>
      <w:r w:rsidRPr="00EE263E">
        <w:rPr>
          <w:rFonts w:asciiTheme="majorHAnsi" w:hAnsiTheme="majorHAnsi" w:cstheme="majorHAnsi"/>
          <w:b/>
          <w:i/>
          <w:sz w:val="22"/>
          <w:szCs w:val="22"/>
        </w:rPr>
        <w:tab/>
      </w:r>
      <w:r w:rsidRPr="00EE263E">
        <w:rPr>
          <w:rFonts w:asciiTheme="majorHAnsi" w:hAnsiTheme="majorHAnsi" w:cstheme="majorHAnsi"/>
          <w:b/>
          <w:i/>
          <w:sz w:val="22"/>
          <w:szCs w:val="22"/>
        </w:rPr>
        <w:tab/>
        <w:t>WYKONAWCA:</w:t>
      </w:r>
    </w:p>
    <w:p w14:paraId="22DA0229" w14:textId="77777777" w:rsidR="0077679C" w:rsidRPr="00EE263E" w:rsidRDefault="0077679C" w:rsidP="0077679C">
      <w:pPr>
        <w:tabs>
          <w:tab w:val="left" w:pos="1500"/>
        </w:tabs>
        <w:spacing w:line="276" w:lineRule="auto"/>
        <w:rPr>
          <w:rFonts w:asciiTheme="majorHAnsi" w:hAnsiTheme="majorHAnsi" w:cstheme="majorHAnsi"/>
          <w:i/>
          <w:sz w:val="22"/>
          <w:szCs w:val="22"/>
        </w:rPr>
      </w:pPr>
    </w:p>
    <w:p w14:paraId="2091A6C1" w14:textId="77777777" w:rsidR="0077679C" w:rsidRPr="00EE263E" w:rsidRDefault="0077679C" w:rsidP="0077679C">
      <w:pPr>
        <w:spacing w:line="276" w:lineRule="auto"/>
        <w:rPr>
          <w:rFonts w:asciiTheme="majorHAnsi" w:hAnsiTheme="majorHAnsi" w:cstheme="majorHAnsi"/>
          <w:sz w:val="22"/>
          <w:szCs w:val="22"/>
        </w:rPr>
      </w:pPr>
    </w:p>
    <w:p w14:paraId="0EB6F503" w14:textId="77777777" w:rsidR="0077679C" w:rsidRPr="00EE263E" w:rsidRDefault="0077679C" w:rsidP="0077679C">
      <w:pPr>
        <w:rPr>
          <w:rFonts w:asciiTheme="majorHAnsi" w:hAnsiTheme="majorHAnsi" w:cstheme="majorHAnsi"/>
        </w:rPr>
      </w:pPr>
    </w:p>
    <w:p w14:paraId="4EB4F2E7" w14:textId="6CCD7107" w:rsidR="00BC4AD9" w:rsidRPr="00EE263E" w:rsidRDefault="00BC4AD9" w:rsidP="0077679C">
      <w:pPr>
        <w:rPr>
          <w:rFonts w:asciiTheme="majorHAnsi" w:hAnsiTheme="majorHAnsi" w:cstheme="majorHAnsi"/>
        </w:rPr>
      </w:pPr>
    </w:p>
    <w:p w14:paraId="2076170D" w14:textId="6D5F0AC9" w:rsidR="00FD300A" w:rsidRPr="00EE263E" w:rsidRDefault="00FD300A" w:rsidP="0077679C">
      <w:pPr>
        <w:rPr>
          <w:rFonts w:asciiTheme="majorHAnsi" w:hAnsiTheme="majorHAnsi" w:cstheme="majorHAnsi"/>
        </w:rPr>
      </w:pPr>
    </w:p>
    <w:p w14:paraId="722DC2A5" w14:textId="60911712" w:rsidR="00FD300A" w:rsidRPr="00EE263E" w:rsidRDefault="00FD300A" w:rsidP="0077679C">
      <w:pPr>
        <w:rPr>
          <w:rFonts w:asciiTheme="majorHAnsi" w:hAnsiTheme="majorHAnsi" w:cstheme="majorHAnsi"/>
        </w:rPr>
      </w:pPr>
    </w:p>
    <w:p w14:paraId="392EF35E" w14:textId="593B3137" w:rsidR="00FD300A" w:rsidRPr="00EE263E" w:rsidRDefault="00FD300A" w:rsidP="0077679C">
      <w:pPr>
        <w:rPr>
          <w:rFonts w:asciiTheme="majorHAnsi" w:hAnsiTheme="majorHAnsi" w:cstheme="majorHAnsi"/>
        </w:rPr>
      </w:pPr>
    </w:p>
    <w:p w14:paraId="4EDC038A" w14:textId="6980A8EF" w:rsidR="00FD300A" w:rsidRPr="00EE263E" w:rsidRDefault="00FD300A" w:rsidP="0077679C">
      <w:pPr>
        <w:rPr>
          <w:rFonts w:asciiTheme="majorHAnsi" w:hAnsiTheme="majorHAnsi" w:cstheme="majorHAnsi"/>
        </w:rPr>
      </w:pPr>
    </w:p>
    <w:p w14:paraId="07DDD6EF" w14:textId="648B36D6" w:rsidR="00FD300A" w:rsidRPr="00EE263E" w:rsidRDefault="00FD300A" w:rsidP="0077679C">
      <w:pPr>
        <w:rPr>
          <w:rFonts w:asciiTheme="majorHAnsi" w:hAnsiTheme="majorHAnsi" w:cstheme="majorHAnsi"/>
        </w:rPr>
      </w:pPr>
    </w:p>
    <w:p w14:paraId="4BC3896E" w14:textId="277C2B10" w:rsidR="00FD300A" w:rsidRPr="00EE263E" w:rsidRDefault="00FD300A" w:rsidP="0077679C">
      <w:pPr>
        <w:rPr>
          <w:rFonts w:asciiTheme="majorHAnsi" w:hAnsiTheme="majorHAnsi" w:cstheme="majorHAnsi"/>
        </w:rPr>
      </w:pPr>
    </w:p>
    <w:p w14:paraId="618CC014" w14:textId="6FB1B31A" w:rsidR="00FD300A" w:rsidRPr="00EE263E" w:rsidRDefault="00FD300A" w:rsidP="0077679C">
      <w:pPr>
        <w:rPr>
          <w:rFonts w:asciiTheme="majorHAnsi" w:hAnsiTheme="majorHAnsi" w:cstheme="majorHAnsi"/>
        </w:rPr>
      </w:pPr>
    </w:p>
    <w:p w14:paraId="0F30E59C" w14:textId="61E53A35" w:rsidR="00FD300A" w:rsidRPr="00EE263E" w:rsidRDefault="00FD300A" w:rsidP="0077679C">
      <w:pPr>
        <w:rPr>
          <w:rFonts w:asciiTheme="majorHAnsi" w:hAnsiTheme="majorHAnsi" w:cstheme="majorHAnsi"/>
        </w:rPr>
      </w:pPr>
    </w:p>
    <w:p w14:paraId="31F6E75C" w14:textId="681681AC" w:rsidR="00FD300A" w:rsidRPr="00EE263E" w:rsidRDefault="00FD300A" w:rsidP="0077679C">
      <w:pPr>
        <w:rPr>
          <w:rFonts w:asciiTheme="majorHAnsi" w:hAnsiTheme="majorHAnsi" w:cstheme="majorHAnsi"/>
        </w:rPr>
      </w:pPr>
    </w:p>
    <w:p w14:paraId="7C24F4BF" w14:textId="30CE42D7" w:rsidR="00FD300A" w:rsidRPr="00EE263E" w:rsidRDefault="00FD300A" w:rsidP="0077679C">
      <w:pPr>
        <w:rPr>
          <w:rFonts w:asciiTheme="majorHAnsi" w:hAnsiTheme="majorHAnsi" w:cstheme="majorHAnsi"/>
        </w:rPr>
      </w:pPr>
    </w:p>
    <w:p w14:paraId="73E70AE5" w14:textId="0199D667" w:rsidR="00FD300A" w:rsidRPr="00EE263E" w:rsidRDefault="00FD300A" w:rsidP="0077679C">
      <w:pPr>
        <w:rPr>
          <w:rFonts w:asciiTheme="majorHAnsi" w:hAnsiTheme="majorHAnsi" w:cstheme="majorHAnsi"/>
        </w:rPr>
      </w:pPr>
    </w:p>
    <w:p w14:paraId="0B89DDE3" w14:textId="77777777" w:rsidR="00DE0D26" w:rsidRPr="00EE263E" w:rsidRDefault="00DE0D26" w:rsidP="00EE263E">
      <w:pPr>
        <w:spacing w:line="276" w:lineRule="auto"/>
        <w:rPr>
          <w:rFonts w:asciiTheme="majorHAnsi" w:hAnsiTheme="majorHAnsi" w:cstheme="majorHAnsi"/>
          <w:i/>
          <w:sz w:val="22"/>
          <w:szCs w:val="22"/>
        </w:rPr>
      </w:pPr>
      <w:r w:rsidRPr="00EE263E">
        <w:rPr>
          <w:rFonts w:asciiTheme="majorHAnsi" w:hAnsiTheme="majorHAnsi" w:cstheme="majorHAnsi"/>
          <w:i/>
          <w:sz w:val="22"/>
          <w:szCs w:val="22"/>
        </w:rPr>
        <w:lastRenderedPageBreak/>
        <w:t>Załącznik nr 6 do Umowy</w:t>
      </w:r>
    </w:p>
    <w:p w14:paraId="43120F1A" w14:textId="77777777" w:rsidR="00DE0D26" w:rsidRPr="00EE263E" w:rsidRDefault="00DE0D26" w:rsidP="00DE0D26">
      <w:pPr>
        <w:spacing w:line="276" w:lineRule="auto"/>
        <w:jc w:val="center"/>
        <w:rPr>
          <w:rFonts w:asciiTheme="majorHAnsi" w:hAnsiTheme="majorHAnsi" w:cstheme="majorHAnsi"/>
          <w:b/>
          <w:bCs/>
          <w:sz w:val="22"/>
          <w:szCs w:val="22"/>
        </w:rPr>
      </w:pPr>
      <w:r w:rsidRPr="00EE263E">
        <w:rPr>
          <w:rFonts w:asciiTheme="majorHAnsi" w:hAnsiTheme="majorHAnsi" w:cstheme="majorHAnsi"/>
          <w:b/>
          <w:bCs/>
          <w:sz w:val="22"/>
          <w:szCs w:val="22"/>
        </w:rPr>
        <w:t>Klauzula informacyjna do umowy</w:t>
      </w:r>
    </w:p>
    <w:p w14:paraId="26DA36C8" w14:textId="77777777" w:rsidR="00DE0D26" w:rsidRPr="00EE263E" w:rsidRDefault="00DE0D26" w:rsidP="00DE0D26">
      <w:pPr>
        <w:spacing w:line="276" w:lineRule="auto"/>
        <w:jc w:val="center"/>
        <w:rPr>
          <w:rFonts w:asciiTheme="majorHAnsi" w:hAnsiTheme="majorHAnsi" w:cstheme="majorHAnsi"/>
          <w:sz w:val="22"/>
          <w:szCs w:val="22"/>
        </w:rPr>
      </w:pPr>
    </w:p>
    <w:p w14:paraId="1C74646F" w14:textId="77777777" w:rsidR="00DE0D26" w:rsidRPr="00EE263E" w:rsidRDefault="00DE0D26" w:rsidP="00DE0D26">
      <w:pPr>
        <w:spacing w:after="150" w:line="276" w:lineRule="auto"/>
        <w:ind w:firstLine="567"/>
        <w:jc w:val="both"/>
        <w:rPr>
          <w:rFonts w:asciiTheme="majorHAnsi" w:hAnsiTheme="majorHAnsi" w:cstheme="majorHAnsi"/>
          <w:sz w:val="22"/>
          <w:szCs w:val="22"/>
        </w:rPr>
      </w:pPr>
      <w:r w:rsidRPr="00EE263E">
        <w:rPr>
          <w:rFonts w:asciiTheme="majorHAnsi" w:hAnsiTheme="majorHAnsi" w:cstheme="majorHAnsi"/>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że: </w:t>
      </w:r>
    </w:p>
    <w:p w14:paraId="383DBEA1" w14:textId="77777777" w:rsidR="00DE0D26" w:rsidRPr="00EE263E" w:rsidRDefault="00DE0D26" w:rsidP="00DE0D26">
      <w:pPr>
        <w:widowControl w:val="0"/>
        <w:suppressAutoHyphens/>
        <w:spacing w:line="276" w:lineRule="auto"/>
        <w:ind w:left="420" w:hanging="420"/>
        <w:jc w:val="both"/>
        <w:rPr>
          <w:rFonts w:asciiTheme="majorHAnsi" w:eastAsia="SimSun" w:hAnsiTheme="majorHAnsi" w:cstheme="majorHAnsi"/>
          <w:kern w:val="2"/>
          <w:sz w:val="22"/>
          <w:szCs w:val="22"/>
          <w:lang w:eastAsia="zh-CN" w:bidi="hi-IN"/>
        </w:rPr>
      </w:pPr>
      <w:r w:rsidRPr="00EE263E">
        <w:rPr>
          <w:rFonts w:asciiTheme="majorHAnsi" w:eastAsia="SimSun" w:hAnsiTheme="majorHAnsi" w:cstheme="majorHAnsi"/>
          <w:kern w:val="2"/>
          <w:sz w:val="22"/>
          <w:szCs w:val="22"/>
          <w:lang w:eastAsia="zh-CN" w:bidi="hi-IN"/>
        </w:rPr>
        <w:t>1.</w:t>
      </w:r>
      <w:r w:rsidRPr="00EE263E">
        <w:rPr>
          <w:rFonts w:asciiTheme="majorHAnsi" w:eastAsia="SimSun" w:hAnsiTheme="majorHAnsi" w:cstheme="majorHAnsi"/>
          <w:kern w:val="2"/>
          <w:sz w:val="22"/>
          <w:szCs w:val="22"/>
          <w:lang w:eastAsia="zh-CN" w:bidi="hi-IN"/>
        </w:rPr>
        <w:tab/>
        <w:t>Administratorem Pani/Pana danych osobowych jest Komendant Wojewódzki Policji</w:t>
      </w:r>
      <w:r w:rsidRPr="00EE263E">
        <w:rPr>
          <w:rFonts w:asciiTheme="majorHAnsi" w:eastAsia="SimSun" w:hAnsiTheme="majorHAnsi" w:cstheme="majorHAnsi"/>
          <w:kern w:val="2"/>
          <w:sz w:val="22"/>
          <w:szCs w:val="22"/>
          <w:lang w:eastAsia="zh-CN" w:bidi="hi-IN"/>
        </w:rPr>
        <w:br/>
        <w:t xml:space="preserve">w Lublinie, z siedzibą przy ul. Narutowicza 73, tel. </w:t>
      </w:r>
      <w:r w:rsidRPr="00EE263E">
        <w:rPr>
          <w:rFonts w:asciiTheme="majorHAnsi" w:eastAsia="SimSun" w:hAnsiTheme="majorHAnsi" w:cstheme="majorHAnsi"/>
          <w:kern w:val="2"/>
          <w:sz w:val="22"/>
          <w:szCs w:val="22"/>
          <w:shd w:val="clear" w:color="auto" w:fill="FFFFFF"/>
          <w:lang w:eastAsia="zh-CN" w:bidi="hi-IN"/>
        </w:rPr>
        <w:t>47 811 </w:t>
      </w:r>
      <w:r w:rsidRPr="00EE263E">
        <w:rPr>
          <w:rFonts w:asciiTheme="majorHAnsi" w:eastAsia="SimSun" w:hAnsiTheme="majorHAnsi" w:cstheme="majorHAnsi"/>
          <w:kern w:val="2"/>
          <w:sz w:val="22"/>
          <w:szCs w:val="22"/>
          <w:lang w:eastAsia="zh-CN" w:bidi="hi-IN"/>
        </w:rPr>
        <w:t xml:space="preserve">43-30. </w:t>
      </w:r>
    </w:p>
    <w:p w14:paraId="33C70B31" w14:textId="77777777" w:rsidR="00DE0D26" w:rsidRPr="00EE263E" w:rsidRDefault="00DE0D26" w:rsidP="00DE0D26">
      <w:pPr>
        <w:widowControl w:val="0"/>
        <w:suppressAutoHyphens/>
        <w:spacing w:line="276" w:lineRule="auto"/>
        <w:ind w:left="420" w:hanging="420"/>
        <w:jc w:val="both"/>
        <w:rPr>
          <w:rFonts w:asciiTheme="majorHAnsi" w:eastAsia="SimSun" w:hAnsiTheme="majorHAnsi" w:cstheme="majorHAnsi"/>
          <w:kern w:val="2"/>
          <w:sz w:val="22"/>
          <w:szCs w:val="22"/>
          <w:lang w:eastAsia="zh-CN" w:bidi="hi-IN"/>
        </w:rPr>
      </w:pPr>
      <w:r w:rsidRPr="00EE263E">
        <w:rPr>
          <w:rFonts w:asciiTheme="majorHAnsi" w:eastAsia="SimSun" w:hAnsiTheme="majorHAnsi" w:cstheme="majorHAnsi"/>
          <w:kern w:val="2"/>
          <w:sz w:val="22"/>
          <w:szCs w:val="22"/>
          <w:lang w:eastAsia="zh-CN" w:bidi="hi-IN"/>
        </w:rPr>
        <w:t>2.</w:t>
      </w:r>
      <w:r w:rsidRPr="00EE263E">
        <w:rPr>
          <w:rFonts w:asciiTheme="majorHAnsi" w:eastAsia="SimSun" w:hAnsiTheme="majorHAnsi" w:cstheme="majorHAnsi"/>
          <w:kern w:val="2"/>
          <w:sz w:val="22"/>
          <w:szCs w:val="22"/>
          <w:lang w:eastAsia="zh-CN" w:bidi="hi-IN"/>
        </w:rPr>
        <w:tab/>
        <w:t xml:space="preserve">Dane kontaktowe Inspektora Ochrony Danych w Komendzie Wojewódzkiej Policji w Lublinie – </w:t>
      </w:r>
      <w:r w:rsidRPr="00EE263E">
        <w:rPr>
          <w:rFonts w:asciiTheme="majorHAnsi" w:eastAsia="SimSun" w:hAnsiTheme="majorHAnsi" w:cstheme="majorHAnsi"/>
          <w:kern w:val="2"/>
          <w:sz w:val="22"/>
          <w:szCs w:val="22"/>
          <w:lang w:eastAsia="zh-CN" w:bidi="hi-IN"/>
        </w:rPr>
        <w:br/>
        <w:t xml:space="preserve">e-mail: </w:t>
      </w:r>
      <w:hyperlink r:id="rId7" w:history="1">
        <w:r w:rsidRPr="00EE263E">
          <w:rPr>
            <w:rFonts w:asciiTheme="majorHAnsi" w:eastAsia="SimSun" w:hAnsiTheme="majorHAnsi" w:cstheme="majorHAnsi"/>
            <w:color w:val="0000FF"/>
            <w:kern w:val="2"/>
            <w:sz w:val="22"/>
            <w:szCs w:val="22"/>
            <w:u w:val="single"/>
            <w:lang w:eastAsia="zh-CN" w:bidi="hi-IN"/>
          </w:rPr>
          <w:t>iod.kwp@lu.policja.gov.pl</w:t>
        </w:r>
      </w:hyperlink>
      <w:r w:rsidRPr="00EE263E">
        <w:rPr>
          <w:rFonts w:asciiTheme="majorHAnsi" w:eastAsia="SimSun" w:hAnsiTheme="majorHAnsi" w:cstheme="majorHAnsi"/>
          <w:kern w:val="2"/>
          <w:sz w:val="22"/>
          <w:szCs w:val="22"/>
          <w:lang w:eastAsia="zh-CN" w:bidi="hi-IN"/>
        </w:rPr>
        <w:t>.</w:t>
      </w:r>
    </w:p>
    <w:p w14:paraId="7605356F" w14:textId="77777777" w:rsidR="00DE0D26" w:rsidRPr="00EE263E" w:rsidRDefault="00DE0D26" w:rsidP="00DE0D26">
      <w:pPr>
        <w:widowControl w:val="0"/>
        <w:suppressAutoHyphens/>
        <w:spacing w:line="276" w:lineRule="auto"/>
        <w:ind w:left="420" w:hanging="420"/>
        <w:jc w:val="both"/>
        <w:rPr>
          <w:rFonts w:asciiTheme="majorHAnsi" w:eastAsia="SimSun" w:hAnsiTheme="majorHAnsi" w:cstheme="majorHAnsi"/>
          <w:kern w:val="2"/>
          <w:sz w:val="22"/>
          <w:szCs w:val="22"/>
          <w:lang w:eastAsia="zh-CN" w:bidi="hi-IN"/>
        </w:rPr>
      </w:pPr>
      <w:r w:rsidRPr="00EE263E">
        <w:rPr>
          <w:rFonts w:asciiTheme="majorHAnsi" w:eastAsia="SimSun" w:hAnsiTheme="majorHAnsi" w:cstheme="majorHAnsi"/>
          <w:kern w:val="2"/>
          <w:sz w:val="22"/>
          <w:szCs w:val="22"/>
          <w:lang w:eastAsia="zh-CN" w:bidi="hi-IN"/>
        </w:rPr>
        <w:t>3.</w:t>
      </w:r>
      <w:r w:rsidRPr="00EE263E">
        <w:rPr>
          <w:rFonts w:asciiTheme="majorHAnsi" w:eastAsia="SimSun" w:hAnsiTheme="majorHAnsi" w:cstheme="majorHAnsi"/>
          <w:kern w:val="2"/>
          <w:sz w:val="22"/>
          <w:szCs w:val="22"/>
          <w:lang w:eastAsia="zh-CN" w:bidi="hi-IN"/>
        </w:rPr>
        <w:tab/>
        <w:t>Pani/Pana dane osobowe przetwarzane będą w celu realizacji umowy – podstawą prawną jest wykonanie umowy lub podjęcie działań na Pani/Pana żądanie przed jej zawarciem.</w:t>
      </w:r>
    </w:p>
    <w:p w14:paraId="40DFCCF9" w14:textId="77777777" w:rsidR="00DE0D26" w:rsidRPr="00EE263E" w:rsidRDefault="00DE0D26" w:rsidP="00DE0D26">
      <w:pPr>
        <w:widowControl w:val="0"/>
        <w:suppressAutoHyphens/>
        <w:spacing w:line="276" w:lineRule="auto"/>
        <w:ind w:left="420" w:hanging="420"/>
        <w:jc w:val="both"/>
        <w:rPr>
          <w:rFonts w:asciiTheme="majorHAnsi" w:eastAsia="SimSun" w:hAnsiTheme="majorHAnsi" w:cstheme="majorHAnsi"/>
          <w:kern w:val="2"/>
          <w:sz w:val="22"/>
          <w:szCs w:val="22"/>
          <w:lang w:eastAsia="zh-CN" w:bidi="hi-IN"/>
        </w:rPr>
      </w:pPr>
      <w:r w:rsidRPr="00EE263E">
        <w:rPr>
          <w:rFonts w:asciiTheme="majorHAnsi" w:eastAsia="SimSun" w:hAnsiTheme="majorHAnsi" w:cstheme="majorHAnsi"/>
          <w:kern w:val="2"/>
          <w:sz w:val="22"/>
          <w:szCs w:val="22"/>
          <w:lang w:eastAsia="zh-CN" w:bidi="hi-IN"/>
        </w:rPr>
        <w:t>4.</w:t>
      </w:r>
      <w:r w:rsidRPr="00EE263E">
        <w:rPr>
          <w:rFonts w:asciiTheme="majorHAnsi" w:eastAsia="SimSun" w:hAnsiTheme="majorHAnsi" w:cstheme="majorHAnsi"/>
          <w:kern w:val="2"/>
          <w:sz w:val="22"/>
          <w:szCs w:val="22"/>
          <w:lang w:eastAsia="zh-CN" w:bidi="hi-IN"/>
        </w:rPr>
        <w:tab/>
        <w:t>Pani/Pana dane osobowe mogą być udostępniane innym jednostkom Policji w celu i zakresie koniecznym do realizacji umowy.</w:t>
      </w:r>
    </w:p>
    <w:p w14:paraId="64C74ACA" w14:textId="77777777" w:rsidR="00DE0D26" w:rsidRPr="00EE263E" w:rsidRDefault="00DE0D26" w:rsidP="00DE0D26">
      <w:pPr>
        <w:widowControl w:val="0"/>
        <w:suppressAutoHyphens/>
        <w:spacing w:line="276" w:lineRule="auto"/>
        <w:ind w:left="420" w:hanging="420"/>
        <w:jc w:val="both"/>
        <w:rPr>
          <w:rFonts w:asciiTheme="majorHAnsi" w:eastAsia="SimSun" w:hAnsiTheme="majorHAnsi" w:cstheme="majorHAnsi"/>
          <w:kern w:val="2"/>
          <w:sz w:val="22"/>
          <w:szCs w:val="22"/>
          <w:lang w:eastAsia="zh-CN" w:bidi="hi-IN"/>
        </w:rPr>
      </w:pPr>
      <w:r w:rsidRPr="00EE263E">
        <w:rPr>
          <w:rFonts w:asciiTheme="majorHAnsi" w:eastAsia="SimSun" w:hAnsiTheme="majorHAnsi" w:cstheme="majorHAnsi"/>
          <w:kern w:val="2"/>
          <w:sz w:val="22"/>
          <w:szCs w:val="22"/>
          <w:lang w:eastAsia="zh-CN" w:bidi="hi-IN"/>
        </w:rPr>
        <w:t>5.</w:t>
      </w:r>
      <w:r w:rsidRPr="00EE263E">
        <w:rPr>
          <w:rFonts w:asciiTheme="majorHAnsi" w:eastAsia="SimSun" w:hAnsiTheme="majorHAnsi" w:cstheme="majorHAnsi"/>
          <w:kern w:val="2"/>
          <w:sz w:val="22"/>
          <w:szCs w:val="22"/>
          <w:lang w:eastAsia="zh-CN" w:bidi="hi-IN"/>
        </w:rPr>
        <w:tab/>
        <w:t xml:space="preserve">Pani/Pana dane osobowe będą przechowywane przez okres obowiązywania umowy, a po tym czasie przez okres określony w przepisach ustawy </w:t>
      </w:r>
      <w:bookmarkStart w:id="5" w:name="main-form%253Afull-content-document-view"/>
      <w:bookmarkEnd w:id="5"/>
      <w:r w:rsidRPr="00EE263E">
        <w:rPr>
          <w:rFonts w:asciiTheme="majorHAnsi" w:eastAsia="SimSun" w:hAnsiTheme="majorHAnsi" w:cstheme="majorHAnsi"/>
          <w:kern w:val="2"/>
          <w:sz w:val="22"/>
          <w:szCs w:val="22"/>
          <w:lang w:eastAsia="zh-CN" w:bidi="hi-IN"/>
        </w:rPr>
        <w:t>o narodowym zasobie archiwalnym i archiwach.</w:t>
      </w:r>
    </w:p>
    <w:p w14:paraId="4C8D1B85" w14:textId="77777777" w:rsidR="00DE0D26" w:rsidRPr="00EE263E" w:rsidRDefault="00DE0D26" w:rsidP="00DE0D26">
      <w:pPr>
        <w:widowControl w:val="0"/>
        <w:suppressAutoHyphens/>
        <w:spacing w:line="276" w:lineRule="auto"/>
        <w:ind w:left="420" w:hanging="420"/>
        <w:jc w:val="both"/>
        <w:rPr>
          <w:rFonts w:asciiTheme="majorHAnsi" w:eastAsia="SimSun" w:hAnsiTheme="majorHAnsi" w:cstheme="majorHAnsi"/>
          <w:kern w:val="2"/>
          <w:sz w:val="22"/>
          <w:szCs w:val="22"/>
          <w:lang w:eastAsia="zh-CN" w:bidi="hi-IN"/>
        </w:rPr>
      </w:pPr>
      <w:r w:rsidRPr="00EE263E">
        <w:rPr>
          <w:rFonts w:asciiTheme="majorHAnsi" w:eastAsia="SimSun" w:hAnsiTheme="majorHAnsi" w:cstheme="majorHAnsi"/>
          <w:kern w:val="2"/>
          <w:sz w:val="22"/>
          <w:szCs w:val="22"/>
          <w:lang w:eastAsia="zh-CN" w:bidi="hi-IN"/>
        </w:rPr>
        <w:t>6.</w:t>
      </w:r>
      <w:r w:rsidRPr="00EE263E">
        <w:rPr>
          <w:rFonts w:asciiTheme="majorHAnsi" w:eastAsia="SimSun" w:hAnsiTheme="majorHAnsi" w:cstheme="majorHAnsi"/>
          <w:kern w:val="2"/>
          <w:sz w:val="22"/>
          <w:szCs w:val="22"/>
          <w:lang w:eastAsia="zh-CN" w:bidi="hi-IN"/>
        </w:rPr>
        <w:tab/>
        <w:t>Podanie przez Panią/Pana danych osobowych jest dobrowolne, jednak jest warunkiem koniecznym do zawarcia umowy.</w:t>
      </w:r>
    </w:p>
    <w:p w14:paraId="5C65ABFC" w14:textId="77777777" w:rsidR="00DE0D26" w:rsidRPr="00EE263E" w:rsidRDefault="00DE0D26" w:rsidP="00DE0D26">
      <w:pPr>
        <w:widowControl w:val="0"/>
        <w:suppressAutoHyphens/>
        <w:spacing w:line="276" w:lineRule="auto"/>
        <w:ind w:left="420" w:hanging="420"/>
        <w:jc w:val="both"/>
        <w:rPr>
          <w:rFonts w:asciiTheme="majorHAnsi" w:eastAsia="Arial" w:hAnsiTheme="majorHAnsi" w:cstheme="majorHAnsi"/>
          <w:kern w:val="2"/>
          <w:sz w:val="22"/>
          <w:szCs w:val="22"/>
          <w:lang w:eastAsia="zh-CN" w:bidi="hi-IN"/>
        </w:rPr>
      </w:pPr>
      <w:r w:rsidRPr="00EE263E">
        <w:rPr>
          <w:rFonts w:asciiTheme="majorHAnsi" w:eastAsia="SimSun" w:hAnsiTheme="majorHAnsi" w:cstheme="majorHAnsi"/>
          <w:kern w:val="2"/>
          <w:sz w:val="22"/>
          <w:szCs w:val="22"/>
          <w:lang w:eastAsia="zh-CN" w:bidi="hi-IN"/>
        </w:rPr>
        <w:t>7.</w:t>
      </w:r>
      <w:r w:rsidRPr="00EE263E">
        <w:rPr>
          <w:rFonts w:asciiTheme="majorHAnsi" w:eastAsia="SimSun" w:hAnsiTheme="majorHAnsi" w:cstheme="majorHAnsi"/>
          <w:kern w:val="2"/>
          <w:sz w:val="22"/>
          <w:szCs w:val="22"/>
          <w:lang w:eastAsia="zh-CN" w:bidi="hi-IN"/>
        </w:rPr>
        <w:tab/>
        <w:t>Posiada Pani/Pan:</w:t>
      </w:r>
    </w:p>
    <w:p w14:paraId="4383C740" w14:textId="77777777" w:rsidR="00DE0D26" w:rsidRPr="00EE263E" w:rsidRDefault="00DE0D26" w:rsidP="00DE0D26">
      <w:pPr>
        <w:widowControl w:val="0"/>
        <w:suppressAutoHyphens/>
        <w:spacing w:line="276" w:lineRule="auto"/>
        <w:ind w:left="840" w:hanging="420"/>
        <w:jc w:val="both"/>
        <w:rPr>
          <w:rFonts w:asciiTheme="majorHAnsi" w:eastAsia="Arial" w:hAnsiTheme="majorHAnsi" w:cstheme="majorHAnsi"/>
          <w:kern w:val="2"/>
          <w:sz w:val="22"/>
          <w:szCs w:val="22"/>
          <w:lang w:eastAsia="zh-CN" w:bidi="hi-IN"/>
        </w:rPr>
      </w:pPr>
      <w:r w:rsidRPr="00EE263E">
        <w:rPr>
          <w:rFonts w:asciiTheme="majorHAnsi" w:eastAsia="Arial" w:hAnsiTheme="majorHAnsi" w:cstheme="majorHAnsi"/>
          <w:kern w:val="2"/>
          <w:sz w:val="22"/>
          <w:szCs w:val="22"/>
          <w:lang w:eastAsia="zh-CN" w:bidi="hi-IN"/>
        </w:rPr>
        <w:t>−</w:t>
      </w:r>
      <w:r w:rsidRPr="00EE263E">
        <w:rPr>
          <w:rFonts w:asciiTheme="majorHAnsi" w:eastAsia="Arial" w:hAnsiTheme="majorHAnsi" w:cstheme="majorHAnsi"/>
          <w:kern w:val="2"/>
          <w:sz w:val="22"/>
          <w:szCs w:val="22"/>
          <w:lang w:eastAsia="zh-CN" w:bidi="hi-IN"/>
        </w:rPr>
        <w:tab/>
      </w:r>
      <w:r w:rsidRPr="00EE263E">
        <w:rPr>
          <w:rFonts w:asciiTheme="majorHAnsi" w:eastAsia="SimSun" w:hAnsiTheme="majorHAnsi" w:cstheme="majorHAnsi"/>
          <w:kern w:val="2"/>
          <w:sz w:val="22"/>
          <w:szCs w:val="22"/>
          <w:lang w:eastAsia="zh-CN" w:bidi="hi-IN"/>
        </w:rPr>
        <w:t>na podstawie art. 15 RODO prawo dostępu do danych osobowych Pani/Pana dotyczących;</w:t>
      </w:r>
    </w:p>
    <w:p w14:paraId="317FC0E3" w14:textId="77777777" w:rsidR="00DE0D26" w:rsidRPr="00EE263E" w:rsidRDefault="00DE0D26" w:rsidP="00DE0D26">
      <w:pPr>
        <w:widowControl w:val="0"/>
        <w:suppressAutoHyphens/>
        <w:spacing w:line="276" w:lineRule="auto"/>
        <w:ind w:left="840" w:hanging="420"/>
        <w:jc w:val="both"/>
        <w:rPr>
          <w:rFonts w:asciiTheme="majorHAnsi" w:eastAsia="Arial" w:hAnsiTheme="majorHAnsi" w:cstheme="majorHAnsi"/>
          <w:kern w:val="2"/>
          <w:sz w:val="22"/>
          <w:szCs w:val="22"/>
          <w:lang w:eastAsia="zh-CN" w:bidi="hi-IN"/>
        </w:rPr>
      </w:pPr>
      <w:r w:rsidRPr="00EE263E">
        <w:rPr>
          <w:rFonts w:asciiTheme="majorHAnsi" w:eastAsia="Arial" w:hAnsiTheme="majorHAnsi" w:cstheme="majorHAnsi"/>
          <w:kern w:val="2"/>
          <w:sz w:val="22"/>
          <w:szCs w:val="22"/>
          <w:lang w:eastAsia="zh-CN" w:bidi="hi-IN"/>
        </w:rPr>
        <w:t>−</w:t>
      </w:r>
      <w:r w:rsidRPr="00EE263E">
        <w:rPr>
          <w:rFonts w:asciiTheme="majorHAnsi" w:eastAsia="Arial" w:hAnsiTheme="majorHAnsi" w:cstheme="majorHAnsi"/>
          <w:kern w:val="2"/>
          <w:sz w:val="22"/>
          <w:szCs w:val="22"/>
          <w:lang w:eastAsia="zh-CN" w:bidi="hi-IN"/>
        </w:rPr>
        <w:tab/>
      </w:r>
      <w:r w:rsidRPr="00EE263E">
        <w:rPr>
          <w:rFonts w:asciiTheme="majorHAnsi" w:eastAsia="SimSun" w:hAnsiTheme="majorHAnsi" w:cstheme="majorHAnsi"/>
          <w:kern w:val="2"/>
          <w:sz w:val="22"/>
          <w:szCs w:val="22"/>
          <w:lang w:eastAsia="zh-CN" w:bidi="hi-IN"/>
        </w:rPr>
        <w:t xml:space="preserve">na podstawie art. 16 RODO prawo do sprostowania Pani/Pana danych osobowych </w:t>
      </w:r>
      <w:r w:rsidRPr="00EE263E">
        <w:rPr>
          <w:rFonts w:asciiTheme="majorHAnsi" w:eastAsia="SimSun" w:hAnsiTheme="majorHAnsi" w:cstheme="majorHAnsi"/>
          <w:b/>
          <w:kern w:val="2"/>
          <w:sz w:val="22"/>
          <w:szCs w:val="22"/>
          <w:vertAlign w:val="superscript"/>
          <w:lang w:eastAsia="zh-CN" w:bidi="hi-IN"/>
        </w:rPr>
        <w:t>*</w:t>
      </w:r>
      <w:r w:rsidRPr="00EE263E">
        <w:rPr>
          <w:rFonts w:asciiTheme="majorHAnsi" w:eastAsia="SimSun" w:hAnsiTheme="majorHAnsi" w:cstheme="majorHAnsi"/>
          <w:kern w:val="2"/>
          <w:sz w:val="22"/>
          <w:szCs w:val="22"/>
          <w:lang w:eastAsia="zh-CN" w:bidi="hi-IN"/>
        </w:rPr>
        <w:t>;</w:t>
      </w:r>
    </w:p>
    <w:p w14:paraId="0D1787C1" w14:textId="77777777" w:rsidR="00DE0D26" w:rsidRPr="00EE263E" w:rsidRDefault="00DE0D26" w:rsidP="00DE0D26">
      <w:pPr>
        <w:widowControl w:val="0"/>
        <w:suppressAutoHyphens/>
        <w:spacing w:line="276" w:lineRule="auto"/>
        <w:ind w:left="840" w:hanging="420"/>
        <w:jc w:val="both"/>
        <w:rPr>
          <w:rFonts w:asciiTheme="majorHAnsi" w:eastAsia="Arial" w:hAnsiTheme="majorHAnsi" w:cstheme="majorHAnsi"/>
          <w:kern w:val="2"/>
          <w:sz w:val="22"/>
          <w:szCs w:val="22"/>
          <w:lang w:eastAsia="zh-CN" w:bidi="hi-IN"/>
        </w:rPr>
      </w:pPr>
      <w:r w:rsidRPr="00EE263E">
        <w:rPr>
          <w:rFonts w:asciiTheme="majorHAnsi" w:eastAsia="Arial" w:hAnsiTheme="majorHAnsi" w:cstheme="majorHAnsi"/>
          <w:kern w:val="2"/>
          <w:sz w:val="22"/>
          <w:szCs w:val="22"/>
          <w:lang w:eastAsia="zh-CN" w:bidi="hi-IN"/>
        </w:rPr>
        <w:t>−</w:t>
      </w:r>
      <w:r w:rsidRPr="00EE263E">
        <w:rPr>
          <w:rFonts w:asciiTheme="majorHAnsi" w:eastAsia="Arial" w:hAnsiTheme="majorHAnsi" w:cstheme="majorHAnsi"/>
          <w:kern w:val="2"/>
          <w:sz w:val="22"/>
          <w:szCs w:val="22"/>
          <w:lang w:eastAsia="zh-CN" w:bidi="hi-IN"/>
        </w:rPr>
        <w:tab/>
      </w:r>
      <w:r w:rsidRPr="00EE263E">
        <w:rPr>
          <w:rFonts w:asciiTheme="majorHAnsi" w:eastAsia="SimSun" w:hAnsiTheme="majorHAnsi" w:cstheme="majorHAnsi"/>
          <w:kern w:val="2"/>
          <w:sz w:val="22"/>
          <w:szCs w:val="22"/>
          <w:lang w:eastAsia="zh-CN" w:bidi="hi-IN"/>
        </w:rPr>
        <w:t xml:space="preserve">na podstawie art. 18 RODO prawo żądania od administratora ograniczenia przetwarzania danych osobowych z zastrzeżeniem przypadków, o których mowa w art. 18 ust. 2 RODO **;  </w:t>
      </w:r>
    </w:p>
    <w:p w14:paraId="5ABFAEEF" w14:textId="77777777" w:rsidR="00DE0D26" w:rsidRPr="00EE263E" w:rsidRDefault="00DE0D26" w:rsidP="00DE0D26">
      <w:pPr>
        <w:widowControl w:val="0"/>
        <w:suppressAutoHyphens/>
        <w:spacing w:line="276" w:lineRule="auto"/>
        <w:ind w:left="840" w:hanging="420"/>
        <w:jc w:val="both"/>
        <w:rPr>
          <w:rFonts w:asciiTheme="majorHAnsi" w:eastAsia="Arial" w:hAnsiTheme="majorHAnsi" w:cstheme="majorHAnsi"/>
          <w:b/>
          <w:kern w:val="2"/>
          <w:sz w:val="22"/>
          <w:szCs w:val="22"/>
          <w:lang w:eastAsia="zh-CN" w:bidi="hi-IN"/>
        </w:rPr>
      </w:pPr>
      <w:r w:rsidRPr="00EE263E">
        <w:rPr>
          <w:rFonts w:asciiTheme="majorHAnsi" w:eastAsia="Arial" w:hAnsiTheme="majorHAnsi" w:cstheme="majorHAnsi"/>
          <w:kern w:val="2"/>
          <w:sz w:val="22"/>
          <w:szCs w:val="22"/>
          <w:lang w:eastAsia="zh-CN" w:bidi="hi-IN"/>
        </w:rPr>
        <w:t>−</w:t>
      </w:r>
      <w:r w:rsidRPr="00EE263E">
        <w:rPr>
          <w:rFonts w:asciiTheme="majorHAnsi" w:eastAsia="Arial" w:hAnsiTheme="majorHAnsi" w:cstheme="majorHAnsi"/>
          <w:kern w:val="2"/>
          <w:sz w:val="22"/>
          <w:szCs w:val="22"/>
          <w:lang w:eastAsia="zh-CN" w:bidi="hi-IN"/>
        </w:rPr>
        <w:tab/>
      </w:r>
      <w:r w:rsidRPr="00EE263E">
        <w:rPr>
          <w:rFonts w:asciiTheme="majorHAnsi" w:eastAsia="SimSun" w:hAnsiTheme="majorHAnsi" w:cstheme="majorHAnsi"/>
          <w:kern w:val="2"/>
          <w:sz w:val="22"/>
          <w:szCs w:val="22"/>
          <w:lang w:eastAsia="zh-CN" w:bidi="hi-IN"/>
        </w:rPr>
        <w:t>prawo do wniesienia skargi do Prezesa Urzędu Ochrony Danych Osobowych, gdy uzna Pani/Pan, że przetwarzanie danych osobowych Pani/Pana dotyczących narusza przepisy RODO.</w:t>
      </w:r>
    </w:p>
    <w:p w14:paraId="06A6ED08" w14:textId="77777777" w:rsidR="00DE0D26" w:rsidRPr="00EE263E" w:rsidRDefault="00DE0D26" w:rsidP="00DE0D26">
      <w:pPr>
        <w:tabs>
          <w:tab w:val="left" w:pos="720"/>
        </w:tabs>
        <w:spacing w:line="276" w:lineRule="auto"/>
        <w:jc w:val="both"/>
        <w:rPr>
          <w:rFonts w:asciiTheme="majorHAnsi" w:eastAsia="Arial" w:hAnsiTheme="majorHAnsi" w:cstheme="majorHAnsi"/>
          <w:b/>
          <w:sz w:val="22"/>
          <w:szCs w:val="22"/>
        </w:rPr>
      </w:pPr>
    </w:p>
    <w:p w14:paraId="4CDFF617" w14:textId="77777777" w:rsidR="00DE0D26" w:rsidRPr="00EE263E" w:rsidRDefault="00DE0D26" w:rsidP="00DE0D26">
      <w:pPr>
        <w:suppressAutoHyphens/>
        <w:spacing w:line="276" w:lineRule="auto"/>
        <w:ind w:left="195" w:hanging="195"/>
        <w:jc w:val="both"/>
        <w:rPr>
          <w:rFonts w:asciiTheme="majorHAnsi" w:hAnsiTheme="majorHAnsi" w:cstheme="majorHAnsi"/>
          <w:sz w:val="22"/>
          <w:szCs w:val="22"/>
          <w:lang w:eastAsia="ar-SA"/>
        </w:rPr>
      </w:pPr>
      <w:r w:rsidRPr="00EE263E">
        <w:rPr>
          <w:rFonts w:asciiTheme="majorHAnsi" w:eastAsia="Arial" w:hAnsiTheme="majorHAnsi" w:cstheme="majorHAnsi"/>
          <w:b/>
          <w:sz w:val="32"/>
          <w:szCs w:val="22"/>
          <w:vertAlign w:val="superscript"/>
          <w:lang w:eastAsia="ar-SA"/>
        </w:rPr>
        <w:t>*</w:t>
      </w:r>
      <w:r w:rsidRPr="00EE263E">
        <w:rPr>
          <w:rFonts w:asciiTheme="majorHAnsi" w:eastAsia="Arial" w:hAnsiTheme="majorHAnsi" w:cstheme="majorHAnsi"/>
          <w:b/>
          <w:sz w:val="22"/>
          <w:szCs w:val="22"/>
          <w:vertAlign w:val="superscript"/>
          <w:lang w:eastAsia="ar-SA"/>
        </w:rPr>
        <w:tab/>
      </w:r>
      <w:r w:rsidRPr="00EE263E">
        <w:rPr>
          <w:rFonts w:asciiTheme="majorHAnsi" w:eastAsia="Arial" w:hAnsiTheme="majorHAnsi" w:cstheme="majorHAnsi"/>
          <w:b/>
          <w:sz w:val="22"/>
          <w:szCs w:val="22"/>
          <w:lang w:eastAsia="ar-SA"/>
        </w:rPr>
        <w:t>Wyjaśnienie:</w:t>
      </w:r>
      <w:r w:rsidRPr="00EE263E">
        <w:rPr>
          <w:rFonts w:asciiTheme="majorHAnsi" w:eastAsia="Arial" w:hAnsiTheme="majorHAnsi" w:cstheme="majorHAnsi"/>
          <w:sz w:val="22"/>
          <w:szCs w:val="22"/>
          <w:lang w:eastAsia="ar-SA"/>
        </w:rPr>
        <w:t xml:space="preserve"> prawo do ograniczenia przetwarzania nie ma zastosowania w odniesieniu do </w:t>
      </w:r>
      <w:r w:rsidRPr="00EE263E">
        <w:rPr>
          <w:rFonts w:asciiTheme="majorHAnsi" w:hAnsiTheme="majorHAnsi" w:cstheme="majorHAnsi"/>
          <w:sz w:val="22"/>
          <w:szCs w:val="22"/>
        </w:rPr>
        <w:t>przechowywania, w celu zapewnienia korzystania ze środków ochrony prawnej lub w celu ochrony praw innej osoby fizycznej lub prawnej, lub z uwagi na ważne względy interesu publicznego Unii Europejskiej lub państwa członkowskiego.</w:t>
      </w:r>
    </w:p>
    <w:p w14:paraId="46F0B44F" w14:textId="77777777" w:rsidR="00DE0D26" w:rsidRPr="00EE263E" w:rsidRDefault="00DE0D26" w:rsidP="00DE0D26">
      <w:pPr>
        <w:rPr>
          <w:rFonts w:asciiTheme="majorHAnsi" w:hAnsiTheme="majorHAnsi" w:cstheme="majorHAnsi"/>
        </w:rPr>
      </w:pPr>
    </w:p>
    <w:p w14:paraId="1B422061" w14:textId="77777777" w:rsidR="00DE0D26" w:rsidRPr="00EE263E" w:rsidRDefault="00DE0D26" w:rsidP="00DE0D26">
      <w:pPr>
        <w:rPr>
          <w:rFonts w:asciiTheme="majorHAnsi" w:hAnsiTheme="majorHAnsi" w:cstheme="majorHAnsi"/>
        </w:rPr>
      </w:pPr>
    </w:p>
    <w:p w14:paraId="1A4BE9F4" w14:textId="207AA200" w:rsidR="00DE0D26" w:rsidRPr="00EE263E" w:rsidRDefault="00DE0D26" w:rsidP="00DE0D26">
      <w:pPr>
        <w:spacing w:line="276" w:lineRule="auto"/>
        <w:jc w:val="center"/>
        <w:rPr>
          <w:rFonts w:asciiTheme="majorHAnsi" w:hAnsiTheme="majorHAnsi" w:cstheme="majorHAnsi"/>
          <w:sz w:val="22"/>
          <w:szCs w:val="22"/>
        </w:rPr>
      </w:pPr>
      <w:r w:rsidRPr="00EE263E">
        <w:rPr>
          <w:rFonts w:asciiTheme="majorHAnsi" w:hAnsiTheme="majorHAnsi" w:cstheme="majorHAnsi"/>
          <w:b/>
          <w:i/>
          <w:sz w:val="22"/>
          <w:szCs w:val="22"/>
        </w:rPr>
        <w:tab/>
      </w:r>
      <w:r w:rsidRPr="00EE263E">
        <w:rPr>
          <w:rFonts w:asciiTheme="majorHAnsi" w:hAnsiTheme="majorHAnsi" w:cstheme="majorHAnsi"/>
          <w:b/>
          <w:i/>
          <w:sz w:val="22"/>
          <w:szCs w:val="22"/>
        </w:rPr>
        <w:tab/>
      </w:r>
      <w:r w:rsidRPr="00EE263E">
        <w:rPr>
          <w:rFonts w:asciiTheme="majorHAnsi" w:hAnsiTheme="majorHAnsi" w:cstheme="majorHAnsi"/>
          <w:b/>
          <w:i/>
          <w:sz w:val="22"/>
          <w:szCs w:val="22"/>
        </w:rPr>
        <w:tab/>
      </w:r>
      <w:r w:rsidRPr="00EE263E">
        <w:rPr>
          <w:rFonts w:asciiTheme="majorHAnsi" w:hAnsiTheme="majorHAnsi" w:cstheme="majorHAnsi"/>
          <w:b/>
          <w:i/>
          <w:sz w:val="22"/>
          <w:szCs w:val="22"/>
        </w:rPr>
        <w:tab/>
      </w:r>
      <w:r w:rsidRPr="00EE263E">
        <w:rPr>
          <w:rFonts w:asciiTheme="majorHAnsi" w:hAnsiTheme="majorHAnsi" w:cstheme="majorHAnsi"/>
          <w:b/>
          <w:i/>
          <w:sz w:val="22"/>
          <w:szCs w:val="22"/>
        </w:rPr>
        <w:tab/>
      </w:r>
      <w:r w:rsidRPr="00EE263E">
        <w:rPr>
          <w:rFonts w:asciiTheme="majorHAnsi" w:hAnsiTheme="majorHAnsi" w:cstheme="majorHAnsi"/>
          <w:b/>
          <w:i/>
          <w:sz w:val="22"/>
          <w:szCs w:val="22"/>
        </w:rPr>
        <w:tab/>
        <w:t>WYKONAWCA:</w:t>
      </w:r>
    </w:p>
    <w:p w14:paraId="05C2CD6B" w14:textId="78E1EA49" w:rsidR="00FD300A" w:rsidRPr="00EE263E" w:rsidRDefault="00080CB7" w:rsidP="0077679C">
      <w:pPr>
        <w:rPr>
          <w:rFonts w:asciiTheme="majorHAnsi" w:hAnsiTheme="majorHAnsi" w:cstheme="majorHAnsi"/>
        </w:rPr>
      </w:pPr>
      <w:r w:rsidRPr="00EE263E">
        <w:rPr>
          <w:rFonts w:asciiTheme="majorHAnsi" w:hAnsiTheme="majorHAnsi" w:cstheme="majorHAnsi"/>
        </w:rPr>
        <w:t xml:space="preserve"> </w:t>
      </w:r>
    </w:p>
    <w:sectPr w:rsidR="00FD300A" w:rsidRPr="00EE263E" w:rsidSect="00BE59DF">
      <w:headerReference w:type="even" r:id="rId8"/>
      <w:headerReference w:type="default" r:id="rId9"/>
      <w:footerReference w:type="default" r:id="rId10"/>
      <w:headerReference w:type="first" r:id="rId11"/>
      <w:footnotePr>
        <w:pos w:val="beneathText"/>
      </w:footnotePr>
      <w:pgSz w:w="11905" w:h="16837"/>
      <w:pgMar w:top="709" w:right="1417" w:bottom="1276"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D2CA97" w14:textId="77777777" w:rsidR="00AA5EC7" w:rsidRDefault="00AA5EC7" w:rsidP="00BC4AD9">
      <w:r>
        <w:separator/>
      </w:r>
    </w:p>
  </w:endnote>
  <w:endnote w:type="continuationSeparator" w:id="0">
    <w:p w14:paraId="4EEC3FCE" w14:textId="77777777" w:rsidR="00AA5EC7" w:rsidRDefault="00AA5EC7" w:rsidP="00BC4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EEFAB" w14:textId="77777777" w:rsidR="00080CB7" w:rsidRDefault="00080CB7">
    <w:pPr>
      <w:pStyle w:val="Stopka"/>
      <w:jc w:val="center"/>
    </w:pPr>
    <w:r>
      <w:rPr>
        <w:noProof/>
      </w:rPr>
      <w:fldChar w:fldCharType="begin"/>
    </w:r>
    <w:r>
      <w:rPr>
        <w:noProof/>
      </w:rPr>
      <w:instrText xml:space="preserve"> PAGE   \* MERGEFORMAT </w:instrText>
    </w:r>
    <w:r>
      <w:rPr>
        <w:noProof/>
      </w:rPr>
      <w:fldChar w:fldCharType="separate"/>
    </w:r>
    <w:r>
      <w:rPr>
        <w:noProof/>
      </w:rPr>
      <w:t>1</w:t>
    </w:r>
    <w:r>
      <w:rPr>
        <w:noProof/>
      </w:rPr>
      <w:fldChar w:fldCharType="end"/>
    </w:r>
  </w:p>
  <w:p w14:paraId="4C1D671C" w14:textId="77777777" w:rsidR="00080CB7" w:rsidRDefault="00080C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9E7A27" w14:textId="77777777" w:rsidR="00AA5EC7" w:rsidRDefault="00AA5EC7" w:rsidP="00BC4AD9">
      <w:r>
        <w:separator/>
      </w:r>
    </w:p>
  </w:footnote>
  <w:footnote w:type="continuationSeparator" w:id="0">
    <w:p w14:paraId="575ECB6A" w14:textId="77777777" w:rsidR="00AA5EC7" w:rsidRDefault="00AA5EC7" w:rsidP="00BC4A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79B45" w14:textId="71D0DD1D" w:rsidR="00080CB7" w:rsidRDefault="00080CB7" w:rsidP="008103B1">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54BC9004" w14:textId="77777777" w:rsidR="00080CB7" w:rsidRDefault="00080CB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E3086" w14:textId="77777777" w:rsidR="00080CB7" w:rsidRDefault="00080CB7" w:rsidP="008103B1">
    <w:pPr>
      <w:pStyle w:val="Nagwek"/>
      <w:framePr w:wrap="around" w:vAnchor="text" w:hAnchor="margin" w:xAlign="center" w:y="1"/>
      <w:rPr>
        <w:rStyle w:val="Numerstrony"/>
      </w:rPr>
    </w:pPr>
  </w:p>
  <w:p w14:paraId="531856BA" w14:textId="77777777" w:rsidR="00080CB7" w:rsidRPr="00E13C85" w:rsidRDefault="00080CB7" w:rsidP="008103B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FF3DD" w14:textId="77777777" w:rsidR="00080CB7" w:rsidRDefault="00080CB7" w:rsidP="008103B1">
    <w:pPr>
      <w:pStyle w:val="Nagwek"/>
      <w:jc w:val="right"/>
      <w:rPr>
        <w:rFonts w:ascii="Verdana" w:hAnsi="Verdana"/>
        <w:sz w:val="16"/>
        <w:szCs w:val="16"/>
      </w:rPr>
    </w:pPr>
    <w:r>
      <w:rPr>
        <w:rFonts w:ascii="Verdana" w:hAnsi="Verdana"/>
        <w:sz w:val="16"/>
        <w:szCs w:val="16"/>
      </w:rPr>
      <w:t xml:space="preserve">Komenda Wojewódzka Policji w Lublinie                                                                         </w:t>
    </w:r>
    <w:r w:rsidRPr="001828D2">
      <w:rPr>
        <w:rFonts w:ascii="Verdana" w:hAnsi="Verdana"/>
        <w:sz w:val="16"/>
        <w:szCs w:val="16"/>
      </w:rPr>
      <w:t xml:space="preserve">Nr sprawy </w:t>
    </w:r>
    <w:r>
      <w:rPr>
        <w:rFonts w:ascii="Verdana" w:hAnsi="Verdana"/>
        <w:sz w:val="16"/>
        <w:szCs w:val="16"/>
      </w:rPr>
      <w:t>76/69</w:t>
    </w:r>
    <w:r w:rsidRPr="001828D2">
      <w:rPr>
        <w:rFonts w:ascii="Verdana" w:hAnsi="Verdana"/>
        <w:sz w:val="16"/>
        <w:szCs w:val="16"/>
      </w:rPr>
      <w:t>/</w:t>
    </w:r>
    <w:r>
      <w:rPr>
        <w:rFonts w:ascii="Verdana" w:hAnsi="Verdana"/>
        <w:sz w:val="16"/>
        <w:szCs w:val="16"/>
      </w:rPr>
      <w:t>10/SZP/D</w:t>
    </w:r>
  </w:p>
  <w:p w14:paraId="2CAB432C" w14:textId="77777777" w:rsidR="00080CB7" w:rsidRPr="00E13C85" w:rsidRDefault="00080CB7" w:rsidP="008103B1">
    <w:pPr>
      <w:pStyle w:val="Nagwek"/>
      <w:jc w:val="right"/>
      <w:rPr>
        <w:rFonts w:ascii="Verdana" w:hAnsi="Verdan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5"/>
    <w:lvl w:ilvl="0">
      <w:start w:val="1"/>
      <w:numFmt w:val="decimal"/>
      <w:lvlText w:val="%1."/>
      <w:lvlJc w:val="left"/>
      <w:pPr>
        <w:tabs>
          <w:tab w:val="num" w:pos="0"/>
        </w:tabs>
        <w:ind w:left="720" w:hanging="360"/>
      </w:pPr>
      <w:rPr>
        <w:rFonts w:hint="default"/>
      </w:rPr>
    </w:lvl>
  </w:abstractNum>
  <w:abstractNum w:abstractNumId="1" w15:restartNumberingAfterBreak="0">
    <w:nsid w:val="00000006"/>
    <w:multiLevelType w:val="multilevel"/>
    <w:tmpl w:val="B00C3FC6"/>
    <w:name w:val="WW8Num6"/>
    <w:lvl w:ilvl="0">
      <w:start w:val="1"/>
      <w:numFmt w:val="decimal"/>
      <w:lvlText w:val="%1."/>
      <w:lvlJc w:val="left"/>
      <w:pPr>
        <w:tabs>
          <w:tab w:val="num" w:pos="530"/>
        </w:tabs>
        <w:ind w:left="530" w:hanging="360"/>
      </w:pPr>
      <w:rPr>
        <w:rFonts w:hint="default"/>
      </w:rPr>
    </w:lvl>
    <w:lvl w:ilvl="1">
      <w:start w:val="1"/>
      <w:numFmt w:val="lowerLetter"/>
      <w:lvlText w:val="%2)"/>
      <w:lvlJc w:val="left"/>
      <w:pPr>
        <w:tabs>
          <w:tab w:val="num" w:pos="1240"/>
        </w:tabs>
        <w:ind w:left="1240" w:hanging="340"/>
      </w:pPr>
      <w:rPr>
        <w:rFonts w:hint="default"/>
        <w:sz w:val="24"/>
        <w:szCs w:val="24"/>
      </w:rPr>
    </w:lvl>
    <w:lvl w:ilvl="2">
      <w:start w:val="1"/>
      <w:numFmt w:val="lowerRoman"/>
      <w:lvlText w:val="%3."/>
      <w:lvlJc w:val="right"/>
      <w:pPr>
        <w:tabs>
          <w:tab w:val="num" w:pos="180"/>
        </w:tabs>
        <w:ind w:left="180" w:hanging="180"/>
      </w:pPr>
      <w:rPr>
        <w:rFonts w:hint="default"/>
      </w:rPr>
    </w:lvl>
    <w:lvl w:ilvl="3">
      <w:start w:val="1"/>
      <w:numFmt w:val="decimal"/>
      <w:lvlText w:val="%4."/>
      <w:lvlJc w:val="left"/>
      <w:pPr>
        <w:tabs>
          <w:tab w:val="num" w:pos="900"/>
        </w:tabs>
        <w:ind w:left="90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right"/>
      <w:pPr>
        <w:tabs>
          <w:tab w:val="num" w:pos="2340"/>
        </w:tabs>
        <w:ind w:left="2340" w:hanging="18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780"/>
        </w:tabs>
        <w:ind w:left="3780" w:hanging="360"/>
      </w:pPr>
      <w:rPr>
        <w:rFonts w:hint="default"/>
      </w:rPr>
    </w:lvl>
    <w:lvl w:ilvl="8">
      <w:start w:val="1"/>
      <w:numFmt w:val="lowerRoman"/>
      <w:lvlText w:val="%9."/>
      <w:lvlJc w:val="right"/>
      <w:pPr>
        <w:tabs>
          <w:tab w:val="num" w:pos="4500"/>
        </w:tabs>
        <w:ind w:left="4500" w:hanging="180"/>
      </w:pPr>
      <w:rPr>
        <w:rFonts w:hint="default"/>
      </w:rPr>
    </w:lvl>
  </w:abstractNum>
  <w:abstractNum w:abstractNumId="2" w15:restartNumberingAfterBreak="0">
    <w:nsid w:val="00000008"/>
    <w:multiLevelType w:val="singleLevel"/>
    <w:tmpl w:val="0B007C60"/>
    <w:name w:val="WW8Num8"/>
    <w:lvl w:ilvl="0">
      <w:start w:val="1"/>
      <w:numFmt w:val="decimal"/>
      <w:lvlText w:val="%1."/>
      <w:lvlJc w:val="left"/>
      <w:pPr>
        <w:tabs>
          <w:tab w:val="num" w:pos="540"/>
        </w:tabs>
        <w:ind w:left="540" w:hanging="360"/>
      </w:pPr>
      <w:rPr>
        <w:rFonts w:hint="default"/>
        <w:b w:val="0"/>
        <w:color w:val="auto"/>
      </w:rPr>
    </w:lvl>
  </w:abstractNum>
  <w:abstractNum w:abstractNumId="3" w15:restartNumberingAfterBreak="0">
    <w:nsid w:val="0000000A"/>
    <w:multiLevelType w:val="multilevel"/>
    <w:tmpl w:val="C3AC143E"/>
    <w:name w:val="WW8Num10"/>
    <w:lvl w:ilvl="0">
      <w:start w:val="1"/>
      <w:numFmt w:val="decimal"/>
      <w:lvlText w:val="%1."/>
      <w:lvlJc w:val="left"/>
      <w:pPr>
        <w:tabs>
          <w:tab w:val="num" w:pos="567"/>
        </w:tabs>
        <w:ind w:left="567" w:hanging="567"/>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B"/>
    <w:multiLevelType w:val="singleLevel"/>
    <w:tmpl w:val="0000000B"/>
    <w:name w:val="WW8Num27"/>
    <w:lvl w:ilvl="0">
      <w:start w:val="1"/>
      <w:numFmt w:val="decimal"/>
      <w:lvlText w:val="%1."/>
      <w:lvlJc w:val="left"/>
      <w:pPr>
        <w:tabs>
          <w:tab w:val="num" w:pos="284"/>
        </w:tabs>
        <w:ind w:left="284" w:hanging="284"/>
      </w:pPr>
    </w:lvl>
  </w:abstractNum>
  <w:abstractNum w:abstractNumId="5" w15:restartNumberingAfterBreak="0">
    <w:nsid w:val="0000000E"/>
    <w:multiLevelType w:val="multilevel"/>
    <w:tmpl w:val="0000000E"/>
    <w:name w:val="WW8Num17"/>
    <w:lvl w:ilvl="0">
      <w:start w:val="1"/>
      <w:numFmt w:val="lowerLetter"/>
      <w:lvlText w:val="%1)"/>
      <w:lvlJc w:val="left"/>
      <w:pPr>
        <w:tabs>
          <w:tab w:val="num" w:pos="900"/>
        </w:tabs>
        <w:ind w:left="900" w:hanging="360"/>
      </w:pPr>
      <w:rPr>
        <w:sz w:val="24"/>
        <w:szCs w:val="24"/>
      </w:rPr>
    </w:lvl>
    <w:lvl w:ilvl="1">
      <w:start w:val="1"/>
      <w:numFmt w:val="bullet"/>
      <w:lvlText w:val=""/>
      <w:lvlJc w:val="left"/>
      <w:pPr>
        <w:tabs>
          <w:tab w:val="num" w:pos="1260"/>
        </w:tabs>
        <w:ind w:left="1260" w:hanging="360"/>
      </w:pPr>
      <w:rPr>
        <w:rFonts w:ascii="Wingdings 2" w:hAnsi="Wingdings 2" w:cs="StarSymbol"/>
        <w:sz w:val="18"/>
        <w:szCs w:val="18"/>
      </w:rPr>
    </w:lvl>
    <w:lvl w:ilvl="2">
      <w:start w:val="1"/>
      <w:numFmt w:val="bullet"/>
      <w:lvlText w:val="■"/>
      <w:lvlJc w:val="left"/>
      <w:pPr>
        <w:tabs>
          <w:tab w:val="num" w:pos="1620"/>
        </w:tabs>
        <w:ind w:left="1620" w:hanging="360"/>
      </w:pPr>
      <w:rPr>
        <w:rFonts w:ascii="StarSymbol" w:hAnsi="StarSymbol" w:cs="StarSymbol"/>
        <w:sz w:val="18"/>
        <w:szCs w:val="18"/>
      </w:rPr>
    </w:lvl>
    <w:lvl w:ilvl="3">
      <w:start w:val="1"/>
      <w:numFmt w:val="bullet"/>
      <w:lvlText w:val=""/>
      <w:lvlJc w:val="left"/>
      <w:pPr>
        <w:tabs>
          <w:tab w:val="num" w:pos="1980"/>
        </w:tabs>
        <w:ind w:left="1980" w:hanging="360"/>
      </w:pPr>
      <w:rPr>
        <w:rFonts w:ascii="Wingdings" w:hAnsi="Wingdings" w:cs="StarSymbol"/>
        <w:sz w:val="18"/>
        <w:szCs w:val="18"/>
      </w:rPr>
    </w:lvl>
    <w:lvl w:ilvl="4">
      <w:start w:val="1"/>
      <w:numFmt w:val="bullet"/>
      <w:lvlText w:val=""/>
      <w:lvlJc w:val="left"/>
      <w:pPr>
        <w:tabs>
          <w:tab w:val="num" w:pos="2340"/>
        </w:tabs>
        <w:ind w:left="2340" w:hanging="360"/>
      </w:pPr>
      <w:rPr>
        <w:rFonts w:ascii="Wingdings 2" w:hAnsi="Wingdings 2" w:cs="StarSymbol"/>
        <w:sz w:val="18"/>
        <w:szCs w:val="18"/>
      </w:rPr>
    </w:lvl>
    <w:lvl w:ilvl="5">
      <w:start w:val="1"/>
      <w:numFmt w:val="bullet"/>
      <w:lvlText w:val="■"/>
      <w:lvlJc w:val="left"/>
      <w:pPr>
        <w:tabs>
          <w:tab w:val="num" w:pos="2700"/>
        </w:tabs>
        <w:ind w:left="2700" w:hanging="360"/>
      </w:pPr>
      <w:rPr>
        <w:rFonts w:ascii="StarSymbol" w:hAnsi="StarSymbol" w:cs="StarSymbol"/>
        <w:sz w:val="18"/>
        <w:szCs w:val="18"/>
      </w:rPr>
    </w:lvl>
    <w:lvl w:ilvl="6">
      <w:start w:val="1"/>
      <w:numFmt w:val="bullet"/>
      <w:lvlText w:val=""/>
      <w:lvlJc w:val="left"/>
      <w:pPr>
        <w:tabs>
          <w:tab w:val="num" w:pos="3060"/>
        </w:tabs>
        <w:ind w:left="3060" w:hanging="360"/>
      </w:pPr>
      <w:rPr>
        <w:rFonts w:ascii="Wingdings" w:hAnsi="Wingdings" w:cs="StarSymbol"/>
        <w:sz w:val="18"/>
        <w:szCs w:val="18"/>
      </w:rPr>
    </w:lvl>
    <w:lvl w:ilvl="7">
      <w:start w:val="1"/>
      <w:numFmt w:val="bullet"/>
      <w:lvlText w:val=""/>
      <w:lvlJc w:val="left"/>
      <w:pPr>
        <w:tabs>
          <w:tab w:val="num" w:pos="3420"/>
        </w:tabs>
        <w:ind w:left="3420" w:hanging="360"/>
      </w:pPr>
      <w:rPr>
        <w:rFonts w:ascii="Wingdings 2" w:hAnsi="Wingdings 2" w:cs="StarSymbol"/>
        <w:sz w:val="18"/>
        <w:szCs w:val="18"/>
      </w:rPr>
    </w:lvl>
    <w:lvl w:ilvl="8">
      <w:start w:val="1"/>
      <w:numFmt w:val="bullet"/>
      <w:lvlText w:val="■"/>
      <w:lvlJc w:val="left"/>
      <w:pPr>
        <w:tabs>
          <w:tab w:val="num" w:pos="3780"/>
        </w:tabs>
        <w:ind w:left="3780" w:hanging="360"/>
      </w:pPr>
      <w:rPr>
        <w:rFonts w:ascii="StarSymbol" w:hAnsi="StarSymbol" w:cs="StarSymbol"/>
        <w:sz w:val="18"/>
        <w:szCs w:val="18"/>
      </w:rPr>
    </w:lvl>
  </w:abstractNum>
  <w:abstractNum w:abstractNumId="6" w15:restartNumberingAfterBreak="0">
    <w:nsid w:val="00000015"/>
    <w:multiLevelType w:val="multilevel"/>
    <w:tmpl w:val="00000015"/>
    <w:name w:val="WWNum25"/>
    <w:lvl w:ilvl="0">
      <w:start w:val="1"/>
      <w:numFmt w:val="lowerLetter"/>
      <w:lvlText w:val="%1)"/>
      <w:lvlJc w:val="left"/>
      <w:pPr>
        <w:tabs>
          <w:tab w:val="num" w:pos="0"/>
        </w:tabs>
        <w:ind w:left="786" w:hanging="360"/>
      </w:pPr>
    </w:lvl>
    <w:lvl w:ilvl="1">
      <w:start w:val="1"/>
      <w:numFmt w:val="lowerLetter"/>
      <w:lvlText w:val="%2."/>
      <w:lvlJc w:val="left"/>
      <w:pPr>
        <w:tabs>
          <w:tab w:val="num" w:pos="-578"/>
        </w:tabs>
        <w:ind w:left="928"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7" w15:restartNumberingAfterBreak="0">
    <w:nsid w:val="0000001C"/>
    <w:multiLevelType w:val="singleLevel"/>
    <w:tmpl w:val="B836A65A"/>
    <w:name w:val="WW8Num28"/>
    <w:lvl w:ilvl="0">
      <w:start w:val="1"/>
      <w:numFmt w:val="decimal"/>
      <w:lvlText w:val="%1."/>
      <w:lvlJc w:val="left"/>
      <w:pPr>
        <w:tabs>
          <w:tab w:val="num" w:pos="0"/>
        </w:tabs>
        <w:ind w:left="720" w:hanging="360"/>
      </w:pPr>
      <w:rPr>
        <w:rFonts w:hint="default"/>
        <w:spacing w:val="1"/>
        <w:sz w:val="22"/>
        <w:szCs w:val="22"/>
      </w:rPr>
    </w:lvl>
  </w:abstractNum>
  <w:abstractNum w:abstractNumId="8" w15:restartNumberingAfterBreak="0">
    <w:nsid w:val="0000002B"/>
    <w:multiLevelType w:val="singleLevel"/>
    <w:tmpl w:val="E1E6C47C"/>
    <w:name w:val="WW8Num43"/>
    <w:lvl w:ilvl="0">
      <w:start w:val="1"/>
      <w:numFmt w:val="decimal"/>
      <w:lvlText w:val="%1."/>
      <w:lvlJc w:val="left"/>
      <w:pPr>
        <w:tabs>
          <w:tab w:val="num" w:pos="0"/>
        </w:tabs>
        <w:ind w:left="1429" w:hanging="360"/>
      </w:pPr>
      <w:rPr>
        <w:rFonts w:ascii="Calibri Light" w:eastAsia="SimSun" w:hAnsi="Calibri Light" w:cs="Calibri Light" w:hint="default"/>
        <w:szCs w:val="20"/>
      </w:rPr>
    </w:lvl>
  </w:abstractNum>
  <w:abstractNum w:abstractNumId="9" w15:restartNumberingAfterBreak="0">
    <w:nsid w:val="02F80D59"/>
    <w:multiLevelType w:val="hybridMultilevel"/>
    <w:tmpl w:val="F99462F8"/>
    <w:lvl w:ilvl="0" w:tplc="0415000F">
      <w:start w:val="1"/>
      <w:numFmt w:val="decimal"/>
      <w:lvlText w:val="%1."/>
      <w:lvlJc w:val="left"/>
      <w:pPr>
        <w:ind w:left="720" w:hanging="360"/>
      </w:pPr>
    </w:lvl>
    <w:lvl w:ilvl="1" w:tplc="04150017">
      <w:start w:val="1"/>
      <w:numFmt w:val="lowerLetter"/>
      <w:lvlText w:val="%2)"/>
      <w:lvlJc w:val="left"/>
      <w:pPr>
        <w:ind w:left="2487"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A5434A"/>
    <w:multiLevelType w:val="hybridMultilevel"/>
    <w:tmpl w:val="6750D74C"/>
    <w:lvl w:ilvl="0" w:tplc="04150017">
      <w:start w:val="1"/>
      <w:numFmt w:val="lowerLetter"/>
      <w:lvlText w:val="%1)"/>
      <w:lvlJc w:val="left"/>
      <w:pPr>
        <w:ind w:left="720" w:hanging="360"/>
      </w:pPr>
    </w:lvl>
    <w:lvl w:ilvl="1" w:tplc="9BA2406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174665"/>
    <w:multiLevelType w:val="hybridMultilevel"/>
    <w:tmpl w:val="2946B7F8"/>
    <w:name w:val="WW8Num132"/>
    <w:lvl w:ilvl="0" w:tplc="2D941198">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233704"/>
    <w:multiLevelType w:val="hybridMultilevel"/>
    <w:tmpl w:val="0EA2E0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746D08"/>
    <w:multiLevelType w:val="hybridMultilevel"/>
    <w:tmpl w:val="69348A84"/>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3B2884"/>
    <w:multiLevelType w:val="hybridMultilevel"/>
    <w:tmpl w:val="C32C0E7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3E4FB0"/>
    <w:multiLevelType w:val="hybridMultilevel"/>
    <w:tmpl w:val="847ACA16"/>
    <w:lvl w:ilvl="0" w:tplc="B9346DCE">
      <w:start w:val="1"/>
      <w:numFmt w:val="decimal"/>
      <w:lvlText w:val="%1."/>
      <w:lvlJc w:val="left"/>
      <w:pPr>
        <w:ind w:left="720" w:hanging="360"/>
      </w:pPr>
      <w:rPr>
        <w:i w:val="0"/>
      </w:rPr>
    </w:lvl>
    <w:lvl w:ilvl="1" w:tplc="6CCEBBE0">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EF7621"/>
    <w:multiLevelType w:val="hybridMultilevel"/>
    <w:tmpl w:val="C38A1170"/>
    <w:name w:val="WW8Num202"/>
    <w:lvl w:ilvl="0" w:tplc="0000000C">
      <w:start w:val="1"/>
      <w:numFmt w:val="lowerLetter"/>
      <w:lvlText w:val="%1)"/>
      <w:lvlJc w:val="left"/>
      <w:pPr>
        <w:ind w:left="900" w:hanging="360"/>
      </w:pPr>
      <w:rPr>
        <w:sz w:val="24"/>
        <w:szCs w:val="24"/>
      </w:rPr>
    </w:lvl>
    <w:lvl w:ilvl="1" w:tplc="0E5094D2">
      <w:start w:val="2"/>
      <w:numFmt w:val="decimal"/>
      <w:lvlText w:val="%2."/>
      <w:lvlJc w:val="left"/>
      <w:pPr>
        <w:tabs>
          <w:tab w:val="num" w:pos="360"/>
        </w:tabs>
        <w:ind w:left="360" w:hanging="360"/>
      </w:pPr>
      <w:rPr>
        <w:rFonts w:hint="default"/>
        <w:sz w:val="24"/>
        <w:szCs w:val="24"/>
      </w:r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7" w15:restartNumberingAfterBreak="0">
    <w:nsid w:val="1E696394"/>
    <w:multiLevelType w:val="hybridMultilevel"/>
    <w:tmpl w:val="FC4C801C"/>
    <w:lvl w:ilvl="0" w:tplc="9BA24062">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15:restartNumberingAfterBreak="0">
    <w:nsid w:val="1EC81926"/>
    <w:multiLevelType w:val="hybridMultilevel"/>
    <w:tmpl w:val="35C05E7A"/>
    <w:lvl w:ilvl="0" w:tplc="0415000F">
      <w:start w:val="1"/>
      <w:numFmt w:val="decimal"/>
      <w:lvlText w:val="%1."/>
      <w:lvlJc w:val="left"/>
      <w:pPr>
        <w:ind w:left="780" w:hanging="360"/>
      </w:pPr>
      <w:rPr>
        <w:b w:val="0"/>
      </w:rPr>
    </w:lvl>
    <w:lvl w:ilvl="1" w:tplc="04150019">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9" w15:restartNumberingAfterBreak="0">
    <w:nsid w:val="2B1A4CCB"/>
    <w:multiLevelType w:val="hybridMultilevel"/>
    <w:tmpl w:val="41604E56"/>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411473"/>
    <w:multiLevelType w:val="hybridMultilevel"/>
    <w:tmpl w:val="D30E521E"/>
    <w:lvl w:ilvl="0" w:tplc="35CC495A">
      <w:start w:val="1"/>
      <w:numFmt w:val="decimal"/>
      <w:lvlText w:val="%1."/>
      <w:lvlJc w:val="left"/>
      <w:pPr>
        <w:tabs>
          <w:tab w:val="num" w:pos="360"/>
        </w:tabs>
        <w:ind w:left="360" w:hanging="360"/>
      </w:pPr>
      <w:rPr>
        <w:rFonts w:hint="default"/>
      </w:rPr>
    </w:lvl>
    <w:lvl w:ilvl="1" w:tplc="958CB27C">
      <w:start w:val="1"/>
      <w:numFmt w:val="lowerLetter"/>
      <w:lvlText w:val="%2)"/>
      <w:lvlJc w:val="left"/>
      <w:pPr>
        <w:tabs>
          <w:tab w:val="num" w:pos="710"/>
        </w:tabs>
        <w:ind w:left="71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C41070A"/>
    <w:multiLevelType w:val="hybridMultilevel"/>
    <w:tmpl w:val="9650F3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545C40"/>
    <w:multiLevelType w:val="hybridMultilevel"/>
    <w:tmpl w:val="6D44566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FF62DD"/>
    <w:multiLevelType w:val="hybridMultilevel"/>
    <w:tmpl w:val="547EF3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0B2353"/>
    <w:multiLevelType w:val="hybridMultilevel"/>
    <w:tmpl w:val="0E2879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5F7EB9"/>
    <w:multiLevelType w:val="hybridMultilevel"/>
    <w:tmpl w:val="C7E2CA1E"/>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01">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5460129"/>
    <w:multiLevelType w:val="hybridMultilevel"/>
    <w:tmpl w:val="B016E4A4"/>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9B210D0"/>
    <w:multiLevelType w:val="hybridMultilevel"/>
    <w:tmpl w:val="0EF652C2"/>
    <w:name w:val="WW8Num82"/>
    <w:lvl w:ilvl="0" w:tplc="77045E6A">
      <w:start w:val="1"/>
      <w:numFmt w:val="decimal"/>
      <w:lvlText w:val="%1."/>
      <w:lvlJc w:val="left"/>
      <w:pPr>
        <w:ind w:left="360" w:hanging="360"/>
      </w:pPr>
      <w:rPr>
        <w:rFonts w:ascii="Calibri Light" w:hAnsi="Calibri Light" w:cs="Calibri Light"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B53265"/>
    <w:multiLevelType w:val="hybridMultilevel"/>
    <w:tmpl w:val="7AF80548"/>
    <w:lvl w:ilvl="0" w:tplc="0415000F">
      <w:start w:val="1"/>
      <w:numFmt w:val="decimal"/>
      <w:lvlText w:val="%1."/>
      <w:lvlJc w:val="left"/>
      <w:pPr>
        <w:ind w:left="36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D63A5C"/>
    <w:multiLevelType w:val="hybridMultilevel"/>
    <w:tmpl w:val="0C86C7E0"/>
    <w:lvl w:ilvl="0" w:tplc="0415000F">
      <w:start w:val="1"/>
      <w:numFmt w:val="decimal"/>
      <w:lvlText w:val="%1."/>
      <w:lvlJc w:val="left"/>
      <w:pPr>
        <w:ind w:left="720" w:hanging="360"/>
      </w:pPr>
    </w:lvl>
    <w:lvl w:ilvl="1" w:tplc="7EC0F0B8">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C626DB"/>
    <w:multiLevelType w:val="hybridMultilevel"/>
    <w:tmpl w:val="98F6C0B2"/>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7672C7"/>
    <w:multiLevelType w:val="hybridMultilevel"/>
    <w:tmpl w:val="35EAB5F6"/>
    <w:lvl w:ilvl="0" w:tplc="FFFFFFFF">
      <w:start w:val="1"/>
      <w:numFmt w:val="decimal"/>
      <w:lvlText w:val="%1."/>
      <w:lvlJc w:val="left"/>
      <w:pPr>
        <w:ind w:left="720" w:hanging="360"/>
      </w:pPr>
      <w:rPr>
        <w:rFonts w:ascii="Times New Roman" w:eastAsia="Times New Roman" w:hAnsi="Times New Roman" w:cs="Times New Roman"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7"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68F7A20"/>
    <w:multiLevelType w:val="hybridMultilevel"/>
    <w:tmpl w:val="A3E650EA"/>
    <w:lvl w:ilvl="0" w:tplc="A608F7DA">
      <w:start w:val="1"/>
      <w:numFmt w:val="decimal"/>
      <w:lvlText w:val="%1."/>
      <w:lvlJc w:val="left"/>
      <w:pPr>
        <w:ind w:left="360" w:hanging="360"/>
      </w:pPr>
      <w:rPr>
        <w:rFonts w:ascii="Calibri Light" w:eastAsia="Times New Roman" w:hAnsi="Calibri Light" w:cs="Calibri Ligh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AB44BD"/>
    <w:multiLevelType w:val="hybridMultilevel"/>
    <w:tmpl w:val="8026D63C"/>
    <w:lvl w:ilvl="0" w:tplc="87E26302">
      <w:start w:val="6"/>
      <w:numFmt w:val="decimal"/>
      <w:lvlText w:val="%1."/>
      <w:lvlJc w:val="left"/>
      <w:pPr>
        <w:tabs>
          <w:tab w:val="num" w:pos="2487"/>
        </w:tabs>
        <w:ind w:left="2487" w:hanging="360"/>
      </w:pPr>
      <w:rPr>
        <w:rFonts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2B515D"/>
    <w:multiLevelType w:val="hybridMultilevel"/>
    <w:tmpl w:val="33F830EC"/>
    <w:lvl w:ilvl="0" w:tplc="0415000F">
      <w:start w:val="3"/>
      <w:numFmt w:val="decimal"/>
      <w:lvlText w:val="%1."/>
      <w:lvlJc w:val="left"/>
      <w:pPr>
        <w:ind w:left="1146"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443BB2"/>
    <w:multiLevelType w:val="hybridMultilevel"/>
    <w:tmpl w:val="98DA4F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C9E2F00"/>
    <w:multiLevelType w:val="hybridMultilevel"/>
    <w:tmpl w:val="C5BA0DCE"/>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E114A04"/>
    <w:multiLevelType w:val="hybridMultilevel"/>
    <w:tmpl w:val="7584B90E"/>
    <w:lvl w:ilvl="0" w:tplc="0415000F">
      <w:start w:val="1"/>
      <w:numFmt w:val="decimal"/>
      <w:lvlText w:val="%1."/>
      <w:lvlJc w:val="left"/>
      <w:pPr>
        <w:ind w:left="720" w:hanging="360"/>
      </w:pPr>
    </w:lvl>
    <w:lvl w:ilvl="1" w:tplc="04150017">
      <w:start w:val="1"/>
      <w:numFmt w:val="lowerLetter"/>
      <w:lvlText w:val="%2)"/>
      <w:lvlJc w:val="left"/>
      <w:pPr>
        <w:ind w:left="2487"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6FA2731"/>
    <w:multiLevelType w:val="hybridMultilevel"/>
    <w:tmpl w:val="642E8E06"/>
    <w:lvl w:ilvl="0" w:tplc="113A3322">
      <w:start w:val="22"/>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7195CB5"/>
    <w:multiLevelType w:val="hybridMultilevel"/>
    <w:tmpl w:val="A76081E0"/>
    <w:lvl w:ilvl="0" w:tplc="9BA240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F65155F"/>
    <w:multiLevelType w:val="hybridMultilevel"/>
    <w:tmpl w:val="4E44DBB2"/>
    <w:lvl w:ilvl="0" w:tplc="0415000F">
      <w:start w:val="1"/>
      <w:numFmt w:val="decimal"/>
      <w:lvlText w:val="%1."/>
      <w:lvlJc w:val="left"/>
      <w:pPr>
        <w:ind w:left="720" w:hanging="360"/>
      </w:pPr>
    </w:lvl>
    <w:lvl w:ilvl="1" w:tplc="04150017">
      <w:start w:val="1"/>
      <w:numFmt w:val="lowerLetter"/>
      <w:lvlText w:val="%2)"/>
      <w:lvlJc w:val="left"/>
      <w:pPr>
        <w:ind w:left="2487"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46832175">
    <w:abstractNumId w:val="20"/>
  </w:num>
  <w:num w:numId="2" w16cid:durableId="538471100">
    <w:abstractNumId w:val="28"/>
  </w:num>
  <w:num w:numId="3" w16cid:durableId="410615479">
    <w:abstractNumId w:val="38"/>
  </w:num>
  <w:num w:numId="4" w16cid:durableId="2006396600">
    <w:abstractNumId w:val="25"/>
  </w:num>
  <w:num w:numId="5" w16cid:durableId="43527215">
    <w:abstractNumId w:val="17"/>
  </w:num>
  <w:num w:numId="6" w16cid:durableId="1032194957">
    <w:abstractNumId w:val="9"/>
  </w:num>
  <w:num w:numId="7" w16cid:durableId="319042820">
    <w:abstractNumId w:val="0"/>
  </w:num>
  <w:num w:numId="8" w16cid:durableId="1002053116">
    <w:abstractNumId w:val="7"/>
  </w:num>
  <w:num w:numId="9" w16cid:durableId="743727174">
    <w:abstractNumId w:val="10"/>
  </w:num>
  <w:num w:numId="10" w16cid:durableId="1043403479">
    <w:abstractNumId w:val="35"/>
  </w:num>
  <w:num w:numId="11" w16cid:durableId="316232493">
    <w:abstractNumId w:val="13"/>
  </w:num>
  <w:num w:numId="12" w16cid:durableId="988486067">
    <w:abstractNumId w:val="26"/>
  </w:num>
  <w:num w:numId="13" w16cid:durableId="465664292">
    <w:abstractNumId w:val="22"/>
  </w:num>
  <w:num w:numId="14" w16cid:durableId="969475460">
    <w:abstractNumId w:val="36"/>
  </w:num>
  <w:num w:numId="15" w16cid:durableId="1513493833">
    <w:abstractNumId w:val="15"/>
  </w:num>
  <w:num w:numId="16" w16cid:durableId="368796107">
    <w:abstractNumId w:val="40"/>
  </w:num>
  <w:num w:numId="17" w16cid:durableId="72896603">
    <w:abstractNumId w:val="37"/>
  </w:num>
  <w:num w:numId="18" w16cid:durableId="587035823">
    <w:abstractNumId w:val="29"/>
  </w:num>
  <w:num w:numId="19" w16cid:durableId="1145052670">
    <w:abstractNumId w:val="39"/>
  </w:num>
  <w:num w:numId="20" w16cid:durableId="703560535">
    <w:abstractNumId w:val="23"/>
  </w:num>
  <w:num w:numId="21" w16cid:durableId="1507553893">
    <w:abstractNumId w:val="24"/>
  </w:num>
  <w:num w:numId="22" w16cid:durableId="1717780175">
    <w:abstractNumId w:val="12"/>
  </w:num>
  <w:num w:numId="23" w16cid:durableId="59718608">
    <w:abstractNumId w:val="21"/>
  </w:num>
  <w:num w:numId="24" w16cid:durableId="1363631733">
    <w:abstractNumId w:val="14"/>
  </w:num>
  <w:num w:numId="25" w16cid:durableId="1581518714">
    <w:abstractNumId w:val="19"/>
  </w:num>
  <w:num w:numId="26" w16cid:durableId="1316496525">
    <w:abstractNumId w:val="30"/>
  </w:num>
  <w:num w:numId="27" w16cid:durableId="502818017">
    <w:abstractNumId w:val="33"/>
  </w:num>
  <w:num w:numId="28" w16cid:durableId="827525697">
    <w:abstractNumId w:val="18"/>
  </w:num>
  <w:num w:numId="29" w16cid:durableId="1068067976">
    <w:abstractNumId w:val="31"/>
  </w:num>
  <w:num w:numId="30" w16cid:durableId="1168666107">
    <w:abstractNumId w:val="34"/>
  </w:num>
  <w:num w:numId="31" w16cid:durableId="1977295604">
    <w:abstractNumId w:val="3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24F"/>
    <w:rsid w:val="00034341"/>
    <w:rsid w:val="00080CB7"/>
    <w:rsid w:val="0008208B"/>
    <w:rsid w:val="00094C03"/>
    <w:rsid w:val="000B0576"/>
    <w:rsid w:val="000D1C60"/>
    <w:rsid w:val="000E30EF"/>
    <w:rsid w:val="00105291"/>
    <w:rsid w:val="00157322"/>
    <w:rsid w:val="00174C64"/>
    <w:rsid w:val="00181EE9"/>
    <w:rsid w:val="00184595"/>
    <w:rsid w:val="00224D8E"/>
    <w:rsid w:val="00236835"/>
    <w:rsid w:val="00277546"/>
    <w:rsid w:val="00293632"/>
    <w:rsid w:val="002B3F0D"/>
    <w:rsid w:val="002D2DC6"/>
    <w:rsid w:val="002E6C3A"/>
    <w:rsid w:val="00321E6E"/>
    <w:rsid w:val="003A3767"/>
    <w:rsid w:val="003B4BCB"/>
    <w:rsid w:val="003E74C3"/>
    <w:rsid w:val="003F1232"/>
    <w:rsid w:val="00465EED"/>
    <w:rsid w:val="00474305"/>
    <w:rsid w:val="00475622"/>
    <w:rsid w:val="0051652B"/>
    <w:rsid w:val="00576CF8"/>
    <w:rsid w:val="00586BBF"/>
    <w:rsid w:val="00596BC5"/>
    <w:rsid w:val="005A1A98"/>
    <w:rsid w:val="005C7F18"/>
    <w:rsid w:val="00610802"/>
    <w:rsid w:val="00661B6F"/>
    <w:rsid w:val="0067142A"/>
    <w:rsid w:val="006C50E2"/>
    <w:rsid w:val="006D31EA"/>
    <w:rsid w:val="0077679C"/>
    <w:rsid w:val="007D44CC"/>
    <w:rsid w:val="008103B1"/>
    <w:rsid w:val="008110B4"/>
    <w:rsid w:val="0082168F"/>
    <w:rsid w:val="00872629"/>
    <w:rsid w:val="00877382"/>
    <w:rsid w:val="00890769"/>
    <w:rsid w:val="008D143D"/>
    <w:rsid w:val="008F3165"/>
    <w:rsid w:val="009843DF"/>
    <w:rsid w:val="009A47E3"/>
    <w:rsid w:val="009F109A"/>
    <w:rsid w:val="00A01922"/>
    <w:rsid w:val="00A14F07"/>
    <w:rsid w:val="00A21CFF"/>
    <w:rsid w:val="00A70577"/>
    <w:rsid w:val="00A71059"/>
    <w:rsid w:val="00AA5EC7"/>
    <w:rsid w:val="00AC3D4A"/>
    <w:rsid w:val="00AC60EC"/>
    <w:rsid w:val="00AD3610"/>
    <w:rsid w:val="00B053EC"/>
    <w:rsid w:val="00B1771E"/>
    <w:rsid w:val="00B20CC3"/>
    <w:rsid w:val="00B516E8"/>
    <w:rsid w:val="00BC4AD9"/>
    <w:rsid w:val="00BE59DF"/>
    <w:rsid w:val="00C002BC"/>
    <w:rsid w:val="00C005E2"/>
    <w:rsid w:val="00C167AA"/>
    <w:rsid w:val="00C671B1"/>
    <w:rsid w:val="00C913D2"/>
    <w:rsid w:val="00CD5832"/>
    <w:rsid w:val="00CF2D25"/>
    <w:rsid w:val="00D10E5E"/>
    <w:rsid w:val="00D25908"/>
    <w:rsid w:val="00D706CE"/>
    <w:rsid w:val="00D70E7F"/>
    <w:rsid w:val="00D81AE9"/>
    <w:rsid w:val="00DE0D26"/>
    <w:rsid w:val="00E53519"/>
    <w:rsid w:val="00E80EE7"/>
    <w:rsid w:val="00EE263E"/>
    <w:rsid w:val="00EE68F2"/>
    <w:rsid w:val="00F014E7"/>
    <w:rsid w:val="00F178EF"/>
    <w:rsid w:val="00F2524F"/>
    <w:rsid w:val="00F64AA8"/>
    <w:rsid w:val="00F65F33"/>
    <w:rsid w:val="00F87E90"/>
    <w:rsid w:val="00FD300A"/>
    <w:rsid w:val="00FD7A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E1318"/>
  <w15:chartTrackingRefBased/>
  <w15:docId w15:val="{5E355315-0599-469D-8C12-137954B57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679C"/>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293632"/>
    <w:pPr>
      <w:tabs>
        <w:tab w:val="center" w:pos="4536"/>
        <w:tab w:val="right" w:pos="9072"/>
      </w:tabs>
    </w:pPr>
  </w:style>
  <w:style w:type="character" w:customStyle="1" w:styleId="NagwekZnak">
    <w:name w:val="Nagłówek Znak"/>
    <w:basedOn w:val="Domylnaczcionkaakapitu"/>
    <w:link w:val="Nagwek"/>
    <w:uiPriority w:val="99"/>
    <w:semiHidden/>
    <w:rsid w:val="00293632"/>
  </w:style>
  <w:style w:type="paragraph" w:styleId="Stopka">
    <w:name w:val="footer"/>
    <w:basedOn w:val="Normalny"/>
    <w:link w:val="StopkaZnak"/>
    <w:uiPriority w:val="99"/>
    <w:semiHidden/>
    <w:unhideWhenUsed/>
    <w:rsid w:val="00293632"/>
    <w:pPr>
      <w:tabs>
        <w:tab w:val="center" w:pos="4536"/>
        <w:tab w:val="right" w:pos="9072"/>
      </w:tabs>
    </w:pPr>
  </w:style>
  <w:style w:type="character" w:customStyle="1" w:styleId="StopkaZnak">
    <w:name w:val="Stopka Znak"/>
    <w:basedOn w:val="Domylnaczcionkaakapitu"/>
    <w:link w:val="Stopka"/>
    <w:uiPriority w:val="99"/>
    <w:semiHidden/>
    <w:rsid w:val="00293632"/>
  </w:style>
  <w:style w:type="character" w:styleId="Numerstrony">
    <w:name w:val="page number"/>
    <w:basedOn w:val="Domylnaczcionkaakapitu"/>
    <w:rsid w:val="00293632"/>
  </w:style>
  <w:style w:type="paragraph" w:styleId="Akapitzlist">
    <w:name w:val="List Paragraph"/>
    <w:basedOn w:val="Normalny"/>
    <w:link w:val="AkapitzlistZnak"/>
    <w:qFormat/>
    <w:rsid w:val="00157322"/>
    <w:pPr>
      <w:ind w:left="720"/>
      <w:contextualSpacing/>
    </w:pPr>
  </w:style>
  <w:style w:type="paragraph" w:styleId="Tekstprzypisukocowego">
    <w:name w:val="endnote text"/>
    <w:basedOn w:val="Normalny"/>
    <w:link w:val="TekstprzypisukocowegoZnak"/>
    <w:uiPriority w:val="99"/>
    <w:semiHidden/>
    <w:unhideWhenUsed/>
    <w:rsid w:val="00BC4AD9"/>
    <w:rPr>
      <w:sz w:val="20"/>
      <w:szCs w:val="20"/>
    </w:rPr>
  </w:style>
  <w:style w:type="character" w:customStyle="1" w:styleId="TekstprzypisukocowegoZnak">
    <w:name w:val="Tekst przypisu końcowego Znak"/>
    <w:basedOn w:val="Domylnaczcionkaakapitu"/>
    <w:link w:val="Tekstprzypisukocowego"/>
    <w:uiPriority w:val="99"/>
    <w:semiHidden/>
    <w:rsid w:val="00BC4AD9"/>
    <w:rPr>
      <w:sz w:val="20"/>
      <w:szCs w:val="20"/>
    </w:rPr>
  </w:style>
  <w:style w:type="character" w:styleId="Odwoanieprzypisukocowego">
    <w:name w:val="endnote reference"/>
    <w:basedOn w:val="Domylnaczcionkaakapitu"/>
    <w:uiPriority w:val="99"/>
    <w:semiHidden/>
    <w:unhideWhenUsed/>
    <w:rsid w:val="00BC4AD9"/>
    <w:rPr>
      <w:vertAlign w:val="superscript"/>
    </w:rPr>
  </w:style>
  <w:style w:type="paragraph" w:styleId="Tekstpodstawowy">
    <w:name w:val="Body Text"/>
    <w:basedOn w:val="Normalny"/>
    <w:link w:val="TekstpodstawowyZnak"/>
    <w:rsid w:val="0077679C"/>
    <w:pPr>
      <w:suppressAutoHyphens/>
    </w:pPr>
    <w:rPr>
      <w:sz w:val="20"/>
      <w:lang w:eastAsia="ar-SA"/>
    </w:rPr>
  </w:style>
  <w:style w:type="character" w:customStyle="1" w:styleId="TekstpodstawowyZnak">
    <w:name w:val="Tekst podstawowy Znak"/>
    <w:basedOn w:val="Domylnaczcionkaakapitu"/>
    <w:link w:val="Tekstpodstawowy"/>
    <w:rsid w:val="0077679C"/>
    <w:rPr>
      <w:rFonts w:ascii="Times New Roman" w:eastAsia="Times New Roman" w:hAnsi="Times New Roman" w:cs="Times New Roman"/>
      <w:sz w:val="20"/>
      <w:szCs w:val="24"/>
      <w:lang w:eastAsia="ar-SA"/>
    </w:rPr>
  </w:style>
  <w:style w:type="character" w:customStyle="1" w:styleId="AkapitzlistZnak">
    <w:name w:val="Akapit z listą Znak"/>
    <w:link w:val="Akapitzlist"/>
    <w:uiPriority w:val="34"/>
    <w:locked/>
    <w:rsid w:val="0077679C"/>
  </w:style>
  <w:style w:type="character" w:styleId="Hipercze">
    <w:name w:val="Hyperlink"/>
    <w:rsid w:val="0077679C"/>
    <w:rPr>
      <w:color w:val="0000FF"/>
      <w:u w:val="single"/>
    </w:rPr>
  </w:style>
  <w:style w:type="paragraph" w:customStyle="1" w:styleId="Normalny2">
    <w:name w:val="Normalny2"/>
    <w:basedOn w:val="Normalny"/>
    <w:rsid w:val="0077679C"/>
    <w:pPr>
      <w:widowControl w:val="0"/>
      <w:suppressAutoHyphens/>
    </w:pPr>
    <w:rPr>
      <w:lang w:bidi="pl-PL"/>
    </w:rPr>
  </w:style>
  <w:style w:type="paragraph" w:customStyle="1" w:styleId="Akapitzlist1">
    <w:name w:val="Akapit z listą1"/>
    <w:basedOn w:val="Normalny"/>
    <w:rsid w:val="0077679C"/>
    <w:pPr>
      <w:suppressAutoHyphens/>
      <w:ind w:left="708"/>
    </w:pPr>
    <w:rPr>
      <w:lang w:eastAsia="ar-SA"/>
    </w:rPr>
  </w:style>
  <w:style w:type="paragraph" w:customStyle="1" w:styleId="Tekstpodstawowy21">
    <w:name w:val="Tekst podstawowy 21"/>
    <w:basedOn w:val="Normalny"/>
    <w:qFormat/>
    <w:rsid w:val="0077679C"/>
    <w:pPr>
      <w:suppressAutoHyphens/>
      <w:ind w:left="425" w:hanging="425"/>
      <w:jc w:val="both"/>
    </w:pPr>
    <w:rPr>
      <w:szCs w:val="20"/>
      <w:lang w:eastAsia="ar-SA"/>
    </w:rPr>
  </w:style>
  <w:style w:type="character" w:styleId="Uwydatnienie">
    <w:name w:val="Emphasis"/>
    <w:uiPriority w:val="20"/>
    <w:qFormat/>
    <w:rsid w:val="0077679C"/>
    <w:rPr>
      <w:i/>
      <w:iCs/>
    </w:rPr>
  </w:style>
  <w:style w:type="paragraph" w:customStyle="1" w:styleId="western">
    <w:name w:val="western"/>
    <w:basedOn w:val="Normalny"/>
    <w:rsid w:val="0077679C"/>
    <w:pPr>
      <w:widowControl w:val="0"/>
      <w:suppressAutoHyphens/>
      <w:spacing w:before="280"/>
    </w:pPr>
    <w:rPr>
      <w:rFonts w:eastAsia="SimSun" w:cs="Mangal"/>
      <w:kern w:val="1"/>
      <w:sz w:val="26"/>
      <w:szCs w:val="26"/>
      <w:lang w:eastAsia="zh-CN" w:bidi="hi-IN"/>
    </w:rPr>
  </w:style>
  <w:style w:type="character" w:customStyle="1" w:styleId="TekstpodstawowyZnak1">
    <w:name w:val="Tekst podstawowy Znak1"/>
    <w:basedOn w:val="Domylnaczcionkaakapitu"/>
    <w:rsid w:val="0077679C"/>
    <w:rPr>
      <w:rFonts w:ascii="Times New Roman" w:eastAsia="Times New Roman" w:hAnsi="Times New Roman" w:cs="Times New Roman"/>
      <w:sz w:val="20"/>
      <w:szCs w:val="24"/>
      <w:lang w:val="x-none" w:eastAsia="zh-CN"/>
    </w:rPr>
  </w:style>
  <w:style w:type="paragraph" w:styleId="NormalnyWeb">
    <w:name w:val="Normal (Web)"/>
    <w:basedOn w:val="Normalny"/>
    <w:uiPriority w:val="99"/>
    <w:unhideWhenUsed/>
    <w:rsid w:val="0077679C"/>
    <w:pPr>
      <w:suppressAutoHyphens/>
      <w:spacing w:before="100" w:beforeAutospacing="1" w:after="119"/>
    </w:pPr>
  </w:style>
  <w:style w:type="paragraph" w:styleId="Bezodstpw">
    <w:name w:val="No Spacing"/>
    <w:uiPriority w:val="1"/>
    <w:qFormat/>
    <w:rsid w:val="0077679C"/>
    <w:pPr>
      <w:suppressAutoHyphens/>
      <w:spacing w:after="0" w:line="240" w:lineRule="auto"/>
    </w:pPr>
    <w:rPr>
      <w:rFonts w:ascii="Times New Roman" w:eastAsia="Times New Roman" w:hAnsi="Times New Roman" w:cs="Times New Roman"/>
      <w:sz w:val="24"/>
      <w:szCs w:val="24"/>
      <w:lang w:eastAsia="zh-CN"/>
    </w:rPr>
  </w:style>
  <w:style w:type="paragraph" w:styleId="Tekstdymka">
    <w:name w:val="Balloon Text"/>
    <w:basedOn w:val="Normalny"/>
    <w:link w:val="TekstdymkaZnak"/>
    <w:uiPriority w:val="99"/>
    <w:semiHidden/>
    <w:unhideWhenUsed/>
    <w:rsid w:val="002D2DC6"/>
    <w:rPr>
      <w:rFonts w:ascii="Arial" w:hAnsi="Arial" w:cs="Arial"/>
      <w:sz w:val="18"/>
      <w:szCs w:val="18"/>
    </w:rPr>
  </w:style>
  <w:style w:type="character" w:customStyle="1" w:styleId="TekstdymkaZnak">
    <w:name w:val="Tekst dymka Znak"/>
    <w:basedOn w:val="Domylnaczcionkaakapitu"/>
    <w:link w:val="Tekstdymka"/>
    <w:uiPriority w:val="99"/>
    <w:semiHidden/>
    <w:rsid w:val="002D2DC6"/>
    <w:rPr>
      <w:rFonts w:ascii="Arial" w:eastAsia="Times New Roman" w:hAnsi="Arial" w:cs="Arial"/>
      <w:sz w:val="18"/>
      <w:szCs w:val="18"/>
      <w:lang w:eastAsia="pl-PL"/>
    </w:rPr>
  </w:style>
  <w:style w:type="paragraph" w:styleId="Tekstkomentarza">
    <w:name w:val="annotation text"/>
    <w:basedOn w:val="Normalny"/>
    <w:link w:val="TekstkomentarzaZnak"/>
    <w:uiPriority w:val="99"/>
    <w:semiHidden/>
    <w:unhideWhenUsed/>
    <w:rsid w:val="0067142A"/>
    <w:rPr>
      <w:sz w:val="20"/>
      <w:szCs w:val="20"/>
    </w:rPr>
  </w:style>
  <w:style w:type="character" w:customStyle="1" w:styleId="TekstkomentarzaZnak">
    <w:name w:val="Tekst komentarza Znak"/>
    <w:basedOn w:val="Domylnaczcionkaakapitu"/>
    <w:link w:val="Tekstkomentarza"/>
    <w:uiPriority w:val="99"/>
    <w:semiHidden/>
    <w:rsid w:val="0067142A"/>
    <w:rPr>
      <w:rFonts w:ascii="Times New Roman" w:eastAsia="Times New Roman" w:hAnsi="Times New Roman" w:cs="Times New Roman"/>
      <w:sz w:val="20"/>
      <w:szCs w:val="20"/>
      <w:lang w:eastAsia="pl-PL"/>
    </w:rPr>
  </w:style>
  <w:style w:type="character" w:styleId="Odwoaniedokomentarza">
    <w:name w:val="annotation reference"/>
    <w:uiPriority w:val="99"/>
    <w:rsid w:val="0067142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od.kwp@lu.policja.gov.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29</Pages>
  <Words>12885</Words>
  <Characters>77310</Characters>
  <Application>Microsoft Office Word</Application>
  <DocSecurity>0</DocSecurity>
  <Lines>644</Lines>
  <Paragraphs>180</Paragraphs>
  <ScaleCrop>false</ScaleCrop>
  <HeadingPairs>
    <vt:vector size="2" baseType="variant">
      <vt:variant>
        <vt:lpstr>Tytuł</vt:lpstr>
      </vt:variant>
      <vt:variant>
        <vt:i4>1</vt:i4>
      </vt:variant>
    </vt:vector>
  </HeadingPairs>
  <TitlesOfParts>
    <vt:vector size="1" baseType="lpstr">
      <vt:lpstr/>
    </vt:vector>
  </TitlesOfParts>
  <Company>KGP</Company>
  <LinksUpToDate>false</LinksUpToDate>
  <CharactersWithSpaces>90015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Pietrzak</dc:creator>
  <cp:keywords/>
  <dc:description/>
  <cp:lastModifiedBy>A46168</cp:lastModifiedBy>
  <cp:revision>8</cp:revision>
  <cp:lastPrinted>2025-04-04T10:00:00Z</cp:lastPrinted>
  <dcterms:created xsi:type="dcterms:W3CDTF">2025-10-30T12:51:00Z</dcterms:created>
  <dcterms:modified xsi:type="dcterms:W3CDTF">2025-11-03T12:53:00Z</dcterms:modified>
</cp:coreProperties>
</file>